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rels" ContentType="application/vnd.openxmlformats-package.relationships+xml"/>
  <Default Extension="wmf" ContentType="image/x-w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ody>
    <w:bookmarkStart w:id="0" w:name="_GoBack"/>
    <w:bookmarkEnd w:id="0"/>
    <w:p w14:paraId="6670E1AF" w14:textId="053B17E6" w:rsidR="006169BE" w:rsidRPr="00F913D8" w:rsidRDefault="00B911D8" w:rsidP="006169BE">
      <w:pPr>
        <w:pStyle w:val="Title"/>
        <w:jc w:val="left"/>
        <w:rPr>
          <w:sz w:val="31"/>
          <w:szCs w:val="31"/>
        </w:rPr>
      </w:pPr>
      <w:r>
        <w:rPr>
          <w:noProof/>
          <w:sz w:val="31"/>
          <w:szCs w:val="31"/>
          <w:lang w:val="en-US"/>
        </w:rPr>
        <mc:AlternateContent>
          <mc:Choice Requires="wps">
            <w:drawing>
              <wp:anchor distT="0" distB="0" distL="114300" distR="114300" simplePos="0" relativeHeight="251605504" behindDoc="0" locked="0" layoutInCell="1" allowOverlap="1" wp14:anchorId="7ED69EA6" wp14:editId="57CD9788">
                <wp:simplePos x="0" y="0"/>
                <wp:positionH relativeFrom="column">
                  <wp:posOffset>855345</wp:posOffset>
                </wp:positionH>
                <wp:positionV relativeFrom="paragraph">
                  <wp:posOffset>7433945</wp:posOffset>
                </wp:positionV>
                <wp:extent cx="4587875" cy="749935"/>
                <wp:effectExtent l="0" t="4445" r="0" b="0"/>
                <wp:wrapNone/>
                <wp:docPr id="277"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7875" cy="749935"/>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B0AA8E" w14:textId="5AC357A2" w:rsidR="006935EE" w:rsidRDefault="006935EE" w:rsidP="006169BE">
                            <w:pPr>
                              <w:autoSpaceDE w:val="0"/>
                              <w:autoSpaceDN w:val="0"/>
                              <w:adjustRightInd w:val="0"/>
                              <w:jc w:val="center"/>
                              <w:rPr>
                                <w:rFonts w:cs="Arial"/>
                                <w:color w:val="000000"/>
                                <w:sz w:val="19"/>
                                <w:szCs w:val="19"/>
                                <w:lang w:val="fr-FR"/>
                              </w:rPr>
                            </w:pPr>
                            <w:r>
                              <w:rPr>
                                <w:rFonts w:cs="Arial"/>
                                <w:color w:val="000000"/>
                                <w:sz w:val="19"/>
                                <w:szCs w:val="19"/>
                                <w:lang w:val="fr-FR"/>
                              </w:rPr>
                              <w:t xml:space="preserve">10 rue des </w:t>
                            </w:r>
                            <w:proofErr w:type="spellStart"/>
                            <w:r>
                              <w:rPr>
                                <w:rFonts w:cs="Arial"/>
                                <w:color w:val="000000"/>
                                <w:sz w:val="19"/>
                                <w:szCs w:val="19"/>
                                <w:lang w:val="fr-FR"/>
                              </w:rPr>
                              <w:t>Gaudines</w:t>
                            </w:r>
                            <w:proofErr w:type="spellEnd"/>
                          </w:p>
                          <w:p w14:paraId="27EC5FF8" w14:textId="77777777" w:rsidR="006935EE" w:rsidRPr="00F17A82" w:rsidRDefault="006935EE" w:rsidP="006169BE">
                            <w:pPr>
                              <w:autoSpaceDE w:val="0"/>
                              <w:autoSpaceDN w:val="0"/>
                              <w:adjustRightInd w:val="0"/>
                              <w:jc w:val="center"/>
                              <w:rPr>
                                <w:rFonts w:cs="Arial"/>
                                <w:color w:val="000000"/>
                                <w:sz w:val="19"/>
                                <w:szCs w:val="19"/>
                                <w:lang w:val="fr-FR"/>
                              </w:rPr>
                            </w:pPr>
                            <w:r w:rsidRPr="00F17A82">
                              <w:rPr>
                                <w:rFonts w:cs="Arial"/>
                                <w:color w:val="000000"/>
                                <w:sz w:val="19"/>
                                <w:szCs w:val="19"/>
                                <w:lang w:val="fr-FR"/>
                              </w:rPr>
                              <w:t>78100</w:t>
                            </w:r>
                            <w:r>
                              <w:rPr>
                                <w:rFonts w:cs="Arial"/>
                                <w:color w:val="000000"/>
                                <w:sz w:val="19"/>
                                <w:szCs w:val="19"/>
                                <w:lang w:val="fr-FR"/>
                              </w:rPr>
                              <w:t xml:space="preserve"> </w:t>
                            </w:r>
                            <w:r w:rsidRPr="00F17A82">
                              <w:rPr>
                                <w:rFonts w:cs="Arial"/>
                                <w:color w:val="000000"/>
                                <w:sz w:val="19"/>
                                <w:szCs w:val="19"/>
                                <w:lang w:val="fr-FR"/>
                              </w:rPr>
                              <w:t>Saint Germain en Laye, France</w:t>
                            </w:r>
                          </w:p>
                          <w:p w14:paraId="322A7600" w14:textId="77777777" w:rsidR="006935EE" w:rsidRPr="00F17A82" w:rsidRDefault="006935EE" w:rsidP="001C7DAA">
                            <w:pPr>
                              <w:tabs>
                                <w:tab w:val="left" w:pos="3402"/>
                              </w:tabs>
                              <w:autoSpaceDE w:val="0"/>
                              <w:autoSpaceDN w:val="0"/>
                              <w:adjustRightInd w:val="0"/>
                              <w:jc w:val="center"/>
                              <w:rPr>
                                <w:rFonts w:cs="Arial"/>
                                <w:color w:val="000000"/>
                                <w:sz w:val="19"/>
                                <w:szCs w:val="19"/>
                              </w:rPr>
                            </w:pPr>
                            <w:r w:rsidRPr="00F17A82">
                              <w:rPr>
                                <w:rFonts w:cs="Arial"/>
                                <w:color w:val="000000"/>
                                <w:sz w:val="19"/>
                                <w:szCs w:val="19"/>
                              </w:rPr>
                              <w:t>Telephone: +33 1 34 5</w:t>
                            </w:r>
                            <w:r>
                              <w:rPr>
                                <w:rFonts w:cs="Arial"/>
                                <w:color w:val="000000"/>
                                <w:sz w:val="19"/>
                                <w:szCs w:val="19"/>
                              </w:rPr>
                              <w:t xml:space="preserve">1 70 </w:t>
                            </w:r>
                            <w:proofErr w:type="gramStart"/>
                            <w:r>
                              <w:rPr>
                                <w:rFonts w:cs="Arial"/>
                                <w:color w:val="000000"/>
                                <w:sz w:val="19"/>
                                <w:szCs w:val="19"/>
                              </w:rPr>
                              <w:t>01  Fax</w:t>
                            </w:r>
                            <w:proofErr w:type="gramEnd"/>
                            <w:r>
                              <w:rPr>
                                <w:rFonts w:cs="Arial"/>
                                <w:color w:val="000000"/>
                                <w:sz w:val="19"/>
                                <w:szCs w:val="19"/>
                              </w:rPr>
                              <w:t>: +33 1 34 51 82 05</w:t>
                            </w:r>
                          </w:p>
                          <w:p w14:paraId="21FDADBA" w14:textId="29A6FD00" w:rsidR="006935EE" w:rsidRPr="00365362" w:rsidRDefault="006935EE" w:rsidP="001C7DAA">
                            <w:pPr>
                              <w:tabs>
                                <w:tab w:val="left" w:pos="2977"/>
                              </w:tabs>
                              <w:autoSpaceDE w:val="0"/>
                              <w:autoSpaceDN w:val="0"/>
                              <w:adjustRightInd w:val="0"/>
                              <w:jc w:val="center"/>
                              <w:rPr>
                                <w:rFonts w:cs="Arial"/>
                                <w:color w:val="000000"/>
                                <w:sz w:val="17"/>
                                <w:szCs w:val="17"/>
                              </w:rPr>
                            </w:pPr>
                            <w:r w:rsidRPr="00365362">
                              <w:rPr>
                                <w:rFonts w:cs="Arial"/>
                                <w:color w:val="000000"/>
                                <w:sz w:val="19"/>
                                <w:szCs w:val="19"/>
                              </w:rPr>
                              <w:t xml:space="preserve">E-mail: </w:t>
                            </w:r>
                            <w:hyperlink r:id="rId8" w:history="1">
                              <w:r>
                                <w:rPr>
                                  <w:rStyle w:val="Hyperlink"/>
                                  <w:rFonts w:cs="Arial"/>
                                  <w:sz w:val="19"/>
                                  <w:szCs w:val="19"/>
                                </w:rPr>
                                <w:t>contact@iala-aism.org</w:t>
                              </w:r>
                            </w:hyperlink>
                            <w:r w:rsidRPr="00365362">
                              <w:rPr>
                                <w:rFonts w:cs="Arial"/>
                                <w:color w:val="000000"/>
                                <w:sz w:val="19"/>
                                <w:szCs w:val="19"/>
                              </w:rPr>
                              <w:t xml:space="preserve"> </w:t>
                            </w:r>
                            <w:r w:rsidRPr="00365362">
                              <w:rPr>
                                <w:rFonts w:cs="Arial"/>
                                <w:color w:val="000000"/>
                                <w:sz w:val="19"/>
                                <w:szCs w:val="19"/>
                              </w:rPr>
                              <w:tab/>
                              <w:t xml:space="preserve">Website:  </w:t>
                            </w:r>
                            <w:hyperlink r:id="rId9" w:history="1">
                              <w:r w:rsidRPr="00365362">
                                <w:rPr>
                                  <w:rStyle w:val="Hyperlink"/>
                                  <w:rFonts w:cs="Arial"/>
                                  <w:sz w:val="19"/>
                                  <w:szCs w:val="19"/>
                                </w:rPr>
                                <w:t>http://www.iala-aism.org</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 o:spid="_x0000_s1026" type="#_x0000_t202" style="position:absolute;margin-left:67.35pt;margin-top:585.35pt;width:361.25pt;height:59.05pt;z-index:251605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" filled="f" fillcolor="#0c9" stroked="f">
                <v:textbox>
                  <w:txbxContent>
                    <w:p w14:paraId="18B0AA8E" w14:textId="5AC357A2" w:rsidR="006935EE" w:rsidRDefault="006935EE" w:rsidP="006169BE">
                      <w:pPr>
                        <w:autoSpaceDE w:val="0"/>
                        <w:autoSpaceDN w:val="0"/>
                        <w:adjustRightInd w:val="0"/>
                        <w:jc w:val="center"/>
                        <w:rPr>
                          <w:rFonts w:cs="Arial"/>
                          <w:color w:val="000000"/>
                          <w:sz w:val="19"/>
                          <w:szCs w:val="19"/>
                          <w:lang w:val="fr-FR"/>
                        </w:rPr>
                      </w:pPr>
                      <w:r>
                        <w:rPr>
                          <w:rFonts w:cs="Arial"/>
                          <w:color w:val="000000"/>
                          <w:sz w:val="19"/>
                          <w:szCs w:val="19"/>
                          <w:lang w:val="fr-FR"/>
                        </w:rPr>
                        <w:t>10 rue des Gaudines</w:t>
                      </w:r>
                    </w:p>
                    <w:p w14:paraId="27EC5FF8" w14:textId="77777777" w:rsidR="006935EE" w:rsidRPr="00F17A82" w:rsidRDefault="006935EE" w:rsidP="006169BE">
                      <w:pPr>
                        <w:autoSpaceDE w:val="0"/>
                        <w:autoSpaceDN w:val="0"/>
                        <w:adjustRightInd w:val="0"/>
                        <w:jc w:val="center"/>
                        <w:rPr>
                          <w:rFonts w:cs="Arial"/>
                          <w:color w:val="000000"/>
                          <w:sz w:val="19"/>
                          <w:szCs w:val="19"/>
                          <w:lang w:val="fr-FR"/>
                        </w:rPr>
                      </w:pPr>
                      <w:r w:rsidRPr="00F17A82">
                        <w:rPr>
                          <w:rFonts w:cs="Arial"/>
                          <w:color w:val="000000"/>
                          <w:sz w:val="19"/>
                          <w:szCs w:val="19"/>
                          <w:lang w:val="fr-FR"/>
                        </w:rPr>
                        <w:t>78100</w:t>
                      </w:r>
                      <w:r>
                        <w:rPr>
                          <w:rFonts w:cs="Arial"/>
                          <w:color w:val="000000"/>
                          <w:sz w:val="19"/>
                          <w:szCs w:val="19"/>
                          <w:lang w:val="fr-FR"/>
                        </w:rPr>
                        <w:t xml:space="preserve"> </w:t>
                      </w:r>
                      <w:r w:rsidRPr="00F17A82">
                        <w:rPr>
                          <w:rFonts w:cs="Arial"/>
                          <w:color w:val="000000"/>
                          <w:sz w:val="19"/>
                          <w:szCs w:val="19"/>
                          <w:lang w:val="fr-FR"/>
                        </w:rPr>
                        <w:t>Saint Germain en Laye, France</w:t>
                      </w:r>
                    </w:p>
                    <w:p w14:paraId="322A7600" w14:textId="77777777" w:rsidR="006935EE" w:rsidRPr="00F17A82" w:rsidRDefault="006935EE" w:rsidP="001C7DAA">
                      <w:pPr>
                        <w:tabs>
                          <w:tab w:val="left" w:pos="3402"/>
                        </w:tabs>
                        <w:autoSpaceDE w:val="0"/>
                        <w:autoSpaceDN w:val="0"/>
                        <w:adjustRightInd w:val="0"/>
                        <w:jc w:val="center"/>
                        <w:rPr>
                          <w:rFonts w:cs="Arial"/>
                          <w:color w:val="000000"/>
                          <w:sz w:val="19"/>
                          <w:szCs w:val="19"/>
                        </w:rPr>
                      </w:pPr>
                      <w:r w:rsidRPr="00F17A82">
                        <w:rPr>
                          <w:rFonts w:cs="Arial"/>
                          <w:color w:val="000000"/>
                          <w:sz w:val="19"/>
                          <w:szCs w:val="19"/>
                        </w:rPr>
                        <w:t>Telephone: +33 1 34 5</w:t>
                      </w:r>
                      <w:r>
                        <w:rPr>
                          <w:rFonts w:cs="Arial"/>
                          <w:color w:val="000000"/>
                          <w:sz w:val="19"/>
                          <w:szCs w:val="19"/>
                        </w:rPr>
                        <w:t>1 70 01  Fax: +33 1 34 51 82 05</w:t>
                      </w:r>
                    </w:p>
                    <w:p w14:paraId="21FDADBA" w14:textId="29A6FD00" w:rsidR="006935EE" w:rsidRPr="00365362" w:rsidRDefault="006935EE" w:rsidP="001C7DAA">
                      <w:pPr>
                        <w:tabs>
                          <w:tab w:val="left" w:pos="2977"/>
                        </w:tabs>
                        <w:autoSpaceDE w:val="0"/>
                        <w:autoSpaceDN w:val="0"/>
                        <w:adjustRightInd w:val="0"/>
                        <w:jc w:val="center"/>
                        <w:rPr>
                          <w:rFonts w:cs="Arial"/>
                          <w:color w:val="000000"/>
                          <w:sz w:val="17"/>
                          <w:szCs w:val="17"/>
                        </w:rPr>
                      </w:pPr>
                      <w:r w:rsidRPr="00365362">
                        <w:rPr>
                          <w:rFonts w:cs="Arial"/>
                          <w:color w:val="000000"/>
                          <w:sz w:val="19"/>
                          <w:szCs w:val="19"/>
                        </w:rPr>
                        <w:t xml:space="preserve">E-mail: </w:t>
                      </w:r>
                      <w:hyperlink r:id="rId10" w:history="1">
                        <w:r>
                          <w:rPr>
                            <w:rStyle w:val="Hyperlink"/>
                            <w:rFonts w:cs="Arial"/>
                            <w:sz w:val="19"/>
                            <w:szCs w:val="19"/>
                          </w:rPr>
                          <w:t>contact@iala-aism.org</w:t>
                        </w:r>
                      </w:hyperlink>
                      <w:r w:rsidRPr="00365362">
                        <w:rPr>
                          <w:rFonts w:cs="Arial"/>
                          <w:color w:val="000000"/>
                          <w:sz w:val="19"/>
                          <w:szCs w:val="19"/>
                        </w:rPr>
                        <w:t xml:space="preserve"> </w:t>
                      </w:r>
                      <w:r w:rsidRPr="00365362">
                        <w:rPr>
                          <w:rFonts w:cs="Arial"/>
                          <w:color w:val="000000"/>
                          <w:sz w:val="19"/>
                          <w:szCs w:val="19"/>
                        </w:rPr>
                        <w:tab/>
                        <w:t xml:space="preserve">Website:  </w:t>
                      </w:r>
                      <w:hyperlink r:id="rId11" w:history="1">
                        <w:r w:rsidRPr="00365362">
                          <w:rPr>
                            <w:rStyle w:val="Hyperlink"/>
                            <w:rFonts w:cs="Arial"/>
                            <w:sz w:val="19"/>
                            <w:szCs w:val="19"/>
                          </w:rPr>
                          <w:t>http://www.iala-aism.org</w:t>
                        </w:r>
                      </w:hyperlink>
                    </w:p>
                  </w:txbxContent>
                </v:textbox>
              </v:shape>
            </w:pict>
          </mc:Fallback>
        </mc:AlternateContent>
      </w:r>
      <w:r>
        <w:rPr>
          <w:noProof/>
          <w:sz w:val="31"/>
          <w:szCs w:val="31"/>
          <w:lang w:val="en-US"/>
        </w:rPr>
        <mc:AlternateContent>
          <mc:Choice Requires="wpg">
            <w:drawing>
              <wp:anchor distT="0" distB="0" distL="114300" distR="114300" simplePos="0" relativeHeight="251604480" behindDoc="0" locked="0" layoutInCell="1" allowOverlap="1" wp14:anchorId="0A912F6F" wp14:editId="0B134423">
                <wp:simplePos x="0" y="0"/>
                <wp:positionH relativeFrom="column">
                  <wp:posOffset>0</wp:posOffset>
                </wp:positionH>
                <wp:positionV relativeFrom="paragraph">
                  <wp:posOffset>-238760</wp:posOffset>
                </wp:positionV>
                <wp:extent cx="609600" cy="8790940"/>
                <wp:effectExtent l="9525" t="0" r="9525" b="1270"/>
                <wp:wrapNone/>
                <wp:docPr id="272"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9600" cy="8790940"/>
                          <a:chOff x="1800" y="1330"/>
                          <a:chExt cx="960" cy="13844"/>
                        </a:xfrm>
                      </wpg:grpSpPr>
                      <wps:wsp>
                        <wps:cNvPr id="273" name="Text Box 5"/>
                        <wps:cNvSpPr txBox="1">
                          <a:spLocks noChangeArrowheads="1"/>
                        </wps:cNvSpPr>
                        <wps:spPr bwMode="auto">
                          <a:xfrm rot="-5400000">
                            <a:off x="-2537" y="9997"/>
                            <a:ext cx="9634" cy="72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0AC872" w14:textId="77777777" w:rsidR="006935EE" w:rsidRPr="00F17A82" w:rsidRDefault="006935EE" w:rsidP="006169BE">
                              <w:pPr>
                                <w:autoSpaceDE w:val="0"/>
                                <w:autoSpaceDN w:val="0"/>
                                <w:adjustRightInd w:val="0"/>
                                <w:rPr>
                                  <w:i/>
                                  <w:iCs/>
                                  <w:color w:val="000000"/>
                                  <w:sz w:val="46"/>
                                  <w:szCs w:val="46"/>
                                  <w:lang w:val="fr-FR"/>
                                </w:rPr>
                              </w:pPr>
                              <w:r w:rsidRPr="00F17A82">
                                <w:rPr>
                                  <w:rFonts w:cs="Arial"/>
                                  <w:b/>
                                  <w:bCs/>
                                  <w:i/>
                                  <w:iCs/>
                                  <w:color w:val="000000"/>
                                  <w:sz w:val="46"/>
                                  <w:szCs w:val="46"/>
                                  <w:lang w:val="fr-FR"/>
                                </w:rPr>
                                <w:t>AISM</w:t>
                              </w:r>
                              <w:r w:rsidRPr="00F17A82">
                                <w:rPr>
                                  <w:rFonts w:cs="Arial"/>
                                  <w:i/>
                                  <w:iCs/>
                                  <w:color w:val="000000"/>
                                  <w:sz w:val="46"/>
                                  <w:szCs w:val="46"/>
                                  <w:lang w:val="fr-FR"/>
                                </w:rPr>
                                <w:t xml:space="preserve"> </w:t>
                              </w:r>
                              <w:r w:rsidRPr="00F17A82">
                                <w:rPr>
                                  <w:rFonts w:cs="Arial"/>
                                  <w:color w:val="000000"/>
                                  <w:sz w:val="23"/>
                                  <w:szCs w:val="23"/>
                                  <w:lang w:val="fr-FR"/>
                                </w:rPr>
                                <w:t xml:space="preserve">Association Internationale de Signalisation Maritime </w:t>
                              </w:r>
                              <w:r>
                                <w:rPr>
                                  <w:rFonts w:cs="Arial"/>
                                  <w:color w:val="000000"/>
                                  <w:sz w:val="23"/>
                                  <w:szCs w:val="23"/>
                                  <w:lang w:val="fr-FR"/>
                                </w:rPr>
                                <w:t xml:space="preserve">              </w:t>
                              </w:r>
                              <w:r w:rsidRPr="00F17A82">
                                <w:rPr>
                                  <w:rFonts w:cs="Arial"/>
                                  <w:i/>
                                  <w:iCs/>
                                  <w:color w:val="000000"/>
                                  <w:sz w:val="23"/>
                                  <w:szCs w:val="23"/>
                                  <w:lang w:val="fr-FR"/>
                                </w:rPr>
                                <w:t xml:space="preserve"> </w:t>
                              </w:r>
                              <w:r w:rsidRPr="00F17A82">
                                <w:rPr>
                                  <w:rFonts w:cs="Arial"/>
                                  <w:b/>
                                  <w:bCs/>
                                  <w:i/>
                                  <w:iCs/>
                                  <w:color w:val="000000"/>
                                  <w:sz w:val="46"/>
                                  <w:szCs w:val="46"/>
                                  <w:lang w:val="fr-FR"/>
                                </w:rPr>
                                <w:t>IALA</w:t>
                              </w:r>
                            </w:p>
                          </w:txbxContent>
                        </wps:txbx>
                        <wps:bodyPr rot="0" vert="vert270" wrap="square" lIns="91440" tIns="45720" rIns="91440" bIns="45720" anchor="t" anchorCtr="0" upright="1">
                          <a:noAutofit/>
                        </wps:bodyPr>
                      </wps:wsp>
                      <wps:wsp>
                        <wps:cNvPr id="274" name="Text Box 6"/>
                        <wps:cNvSpPr txBox="1">
                          <a:spLocks noChangeArrowheads="1"/>
                        </wps:cNvSpPr>
                        <wps:spPr bwMode="auto">
                          <a:xfrm rot="-5400000">
                            <a:off x="-253" y="3450"/>
                            <a:ext cx="4982" cy="742"/>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FD536A" w14:textId="77777777" w:rsidR="006935EE" w:rsidRPr="00F17A82" w:rsidRDefault="006935EE" w:rsidP="006169BE">
                              <w:pPr>
                                <w:autoSpaceDE w:val="0"/>
                                <w:autoSpaceDN w:val="0"/>
                                <w:adjustRightInd w:val="0"/>
                                <w:rPr>
                                  <w:rFonts w:cs="Arial"/>
                                  <w:color w:val="000000"/>
                                  <w:sz w:val="23"/>
                                  <w:szCs w:val="23"/>
                                </w:rPr>
                              </w:pPr>
                              <w:r w:rsidRPr="00F17A82">
                                <w:rPr>
                                  <w:rFonts w:cs="Arial"/>
                                  <w:color w:val="000000"/>
                                  <w:sz w:val="23"/>
                                  <w:szCs w:val="23"/>
                                </w:rPr>
                                <w:t>International Association of Marine Aids to Navigation and Lighthouse Authorities</w:t>
                              </w:r>
                            </w:p>
                          </w:txbxContent>
                        </wps:txbx>
                        <wps:bodyPr rot="0" vert="vert270" wrap="square" lIns="91440" tIns="45720" rIns="91440" bIns="45720" anchor="t" anchorCtr="0" upright="1">
                          <a:noAutofit/>
                        </wps:bodyPr>
                      </wps:wsp>
                      <wps:wsp>
                        <wps:cNvPr id="275" name="Line 7"/>
                        <wps:cNvCnPr/>
                        <wps:spPr bwMode="auto">
                          <a:xfrm flipV="1">
                            <a:off x="2760" y="1506"/>
                            <a:ext cx="0" cy="1329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76" name="Line 8"/>
                        <wps:cNvCnPr/>
                        <wps:spPr bwMode="auto">
                          <a:xfrm>
                            <a:off x="1800" y="1560"/>
                            <a:ext cx="0" cy="1329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4" o:spid="_x0000_s1027" style="position:absolute;margin-left:0;margin-top:-18.8pt;width:48pt;height:692.2pt;z-index:251604480" coordorigin="1800,1330" coordsize="960,138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">
                <v:shape id="Text Box 5" o:spid="_x0000_s1028" type="#_x0000_t202" style="position:absolute;left:-2537;top:9997;width:9634;height:720;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M6H5cQA&#10;AADcAAAADwAAAGRycy9kb3ducmV2LnhtbESPT2uDQBTE74F8h+UFeotrbWhS6yaIRcihFPIHen24&#10;ryp134q7ifrtu4VCj8PM/IbJDpPpxJ0G11pW8BjFIIgrq1uuFVwv5XoHwnlkjZ1lUjCTg8N+ucgw&#10;1XbkE93PvhYBwi5FBY33fSqlqxoy6CLbEwfvyw4GfZBDLfWAY4CbTiZx/CwNthwWGuypaKj6Pt+M&#10;grd43vQtfuZ6ft+W+JLfqDAfSj2spvwVhKfJ/4f/2ketINk+we+ZcATk/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DOh+XEAAAA3AAAAA8AAAAAAAAAAAAAAAAAmAIAAGRycy9k&#10;b3ducmV2LnhtbFBLBQYAAAAABAAEAPUAAACJAwAAAAA=&#10;" filled="f" fillcolor="#0c9" stroked="f">
                  <v:textbox style="layout-flow:vertical;mso-layout-flow-alt:bottom-to-top">
                    <w:txbxContent>
                      <w:p w14:paraId="0C0AC872" w14:textId="77777777" w:rsidR="006935EE" w:rsidRPr="00F17A82" w:rsidRDefault="006935EE" w:rsidP="006169BE">
                        <w:pPr>
                          <w:autoSpaceDE w:val="0"/>
                          <w:autoSpaceDN w:val="0"/>
                          <w:adjustRightInd w:val="0"/>
                          <w:rPr>
                            <w:i/>
                            <w:iCs/>
                            <w:color w:val="000000"/>
                            <w:sz w:val="46"/>
                            <w:szCs w:val="46"/>
                            <w:lang w:val="fr-FR"/>
                          </w:rPr>
                        </w:pPr>
                        <w:r w:rsidRPr="00F17A82">
                          <w:rPr>
                            <w:rFonts w:cs="Arial"/>
                            <w:b/>
                            <w:bCs/>
                            <w:i/>
                            <w:iCs/>
                            <w:color w:val="000000"/>
                            <w:sz w:val="46"/>
                            <w:szCs w:val="46"/>
                            <w:lang w:val="fr-FR"/>
                          </w:rPr>
                          <w:t>AISM</w:t>
                        </w:r>
                        <w:r w:rsidRPr="00F17A82">
                          <w:rPr>
                            <w:rFonts w:cs="Arial"/>
                            <w:i/>
                            <w:iCs/>
                            <w:color w:val="000000"/>
                            <w:sz w:val="46"/>
                            <w:szCs w:val="46"/>
                            <w:lang w:val="fr-FR"/>
                          </w:rPr>
                          <w:t xml:space="preserve"> </w:t>
                        </w:r>
                        <w:r w:rsidRPr="00F17A82">
                          <w:rPr>
                            <w:rFonts w:cs="Arial"/>
                            <w:color w:val="000000"/>
                            <w:sz w:val="23"/>
                            <w:szCs w:val="23"/>
                            <w:lang w:val="fr-FR"/>
                          </w:rPr>
                          <w:t xml:space="preserve">Association Internationale de Signalisation Maritime </w:t>
                        </w:r>
                        <w:r>
                          <w:rPr>
                            <w:rFonts w:cs="Arial"/>
                            <w:color w:val="000000"/>
                            <w:sz w:val="23"/>
                            <w:szCs w:val="23"/>
                            <w:lang w:val="fr-FR"/>
                          </w:rPr>
                          <w:t xml:space="preserve">              </w:t>
                        </w:r>
                        <w:r w:rsidRPr="00F17A82">
                          <w:rPr>
                            <w:rFonts w:cs="Arial"/>
                            <w:i/>
                            <w:iCs/>
                            <w:color w:val="000000"/>
                            <w:sz w:val="23"/>
                            <w:szCs w:val="23"/>
                            <w:lang w:val="fr-FR"/>
                          </w:rPr>
                          <w:t xml:space="preserve"> </w:t>
                        </w:r>
                        <w:r w:rsidRPr="00F17A82">
                          <w:rPr>
                            <w:rFonts w:cs="Arial"/>
                            <w:b/>
                            <w:bCs/>
                            <w:i/>
                            <w:iCs/>
                            <w:color w:val="000000"/>
                            <w:sz w:val="46"/>
                            <w:szCs w:val="46"/>
                            <w:lang w:val="fr-FR"/>
                          </w:rPr>
                          <w:t>IALA</w:t>
                        </w:r>
                      </w:p>
                    </w:txbxContent>
                  </v:textbox>
                </v:shape>
                <v:shape id="Text Box 6" o:spid="_x0000_s1029" type="#_x0000_t202" style="position:absolute;left:-253;top:3450;width:4982;height:742;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ycfkcIA&#10;AADcAAAADwAAAGRycy9kb3ducmV2LnhtbESPQYvCMBSE74L/ITzBm6aKrFqNUhTBgyxYBa+P5tkW&#10;m5fSRG3/vVlY8DjMzDfMetuaSryocaVlBZNxBII4s7rkXMH1chgtQDiPrLGyTAo6crDd9HtrjLV9&#10;85leqc9FgLCLUUHhfR1L6bKCDLqxrYmDd7eNQR9kk0vd4DvATSWnUfQjDZYcFgqsaVdQ9kifRsE+&#10;6mZ1ibdEd6f5AZfJk3bmV6nhoE1WIDy1/hv+bx+1gul8Bn9nwhGQm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Jx+RwgAAANwAAAAPAAAAAAAAAAAAAAAAAJgCAABkcnMvZG93&#10;bnJldi54bWxQSwUGAAAAAAQABAD1AAAAhwMAAAAA&#10;" filled="f" fillcolor="#0c9" stroked="f">
                  <v:textbox style="layout-flow:vertical;mso-layout-flow-alt:bottom-to-top">
                    <w:txbxContent>
                      <w:p w14:paraId="04FD536A" w14:textId="77777777" w:rsidR="006935EE" w:rsidRPr="00F17A82" w:rsidRDefault="006935EE" w:rsidP="006169BE">
                        <w:pPr>
                          <w:autoSpaceDE w:val="0"/>
                          <w:autoSpaceDN w:val="0"/>
                          <w:adjustRightInd w:val="0"/>
                          <w:rPr>
                            <w:rFonts w:cs="Arial"/>
                            <w:color w:val="000000"/>
                            <w:sz w:val="23"/>
                            <w:szCs w:val="23"/>
                          </w:rPr>
                        </w:pPr>
                        <w:r w:rsidRPr="00F17A82">
                          <w:rPr>
                            <w:rFonts w:cs="Arial"/>
                            <w:color w:val="000000"/>
                            <w:sz w:val="23"/>
                            <w:szCs w:val="23"/>
                          </w:rPr>
                          <w:t>International Association of Marine Aids to Navigation and Lighthouse Authorities</w:t>
                        </w:r>
                      </w:p>
                    </w:txbxContent>
                  </v:textbox>
                </v:shape>
                <v:line id="Line 7" o:spid="_x0000_s1030" style="position:absolute;flip:y;visibility:visible;mso-wrap-style:square" from="2760,1506" to="2760,148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IkwOMcAAADcAAAADwAAAGRycy9kb3ducmV2LnhtbESPT0vDQBTE74LfYXmCF2k3Fv/UmE0p&#10;guChl1ZJ6O2ZfWZDsm/j7trGb+8WCh6HmfkNU6wmO4gD+dA5VnA7z0AQN0533Cr4eH+dLUGEiKxx&#10;cEwKfinAqry8KDDX7shbOuxiKxKEQ44KTIxjLmVoDFkMczcSJ+/LeYsxSd9K7fGY4HaQiyx7kBY7&#10;TgsGR3ox1PS7H6tALjc33379eddXfV0/maqpxv1Gqeuraf0MItIU/8Pn9ptWsHi8h9OZdARk+Qc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ciTA4xwAAANwAAAAPAAAAAAAA&#10;AAAAAAAAAKECAABkcnMvZG93bnJldi54bWxQSwUGAAAAAAQABAD5AAAAlQMAAAAA&#10;"/>
                <v:line id="Line 8" o:spid="_x0000_s1031" style="position:absolute;visibility:visible;mso-wrap-style:square" from="1800,1560" to="1800,148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X8vMMYAAADcAAAADwAAAGRycy9kb3ducmV2LnhtbESPQWvCQBSE7wX/w/IEb3VThbREVxFL&#10;QT2Uagt6fGafSWr2bdhdk/TfdwtCj8PMfMPMl72pRUvOV5YVPI0TEMS51RUXCr4+3x5fQPiArLG2&#10;TAp+yMNyMXiYY6Ztx3tqD6EQEcI+QwVlCE0mpc9LMujHtiGO3sU6gyFKV0jtsItwU8tJkqTSYMVx&#10;ocSG1iXl18PNKHiffqTtarvb9Mdtes5f9+fTd+eUGg371QxEoD78h+/tjVYweU7h70w8AnLxC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V/LzDGAAAA3AAAAA8AAAAAAAAA&#10;AAAAAAAAoQIAAGRycy9kb3ducmV2LnhtbFBLBQYAAAAABAAEAPkAAACUAwAAAAA=&#10;"/>
              </v:group>
            </w:pict>
          </mc:Fallback>
        </mc:AlternateContent>
      </w:r>
      <w:r w:rsidR="001C2760">
        <w:rPr>
          <w:b w:val="0"/>
          <w:bCs w:val="0"/>
          <w:noProof/>
          <w:sz w:val="31"/>
          <w:szCs w:val="31"/>
          <w:lang w:val="en-US"/>
        </w:rPr>
        <w:drawing>
          <wp:anchor distT="0" distB="0" distL="114300" distR="114300" simplePos="0" relativeHeight="251603456" behindDoc="0" locked="0" layoutInCell="1" allowOverlap="1" wp14:anchorId="7ED562CD" wp14:editId="5B3C5C7D">
            <wp:simplePos x="0" y="0"/>
            <wp:positionH relativeFrom="column">
              <wp:posOffset>2514600</wp:posOffset>
            </wp:positionH>
            <wp:positionV relativeFrom="paragraph">
              <wp:posOffset>4611370</wp:posOffset>
            </wp:positionV>
            <wp:extent cx="898525" cy="1236980"/>
            <wp:effectExtent l="19050" t="0" r="0" b="0"/>
            <wp:wrapNone/>
            <wp:docPr id="166" name="Picture 3" descr="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ALA logo1"/>
                    <pic:cNvPicPr>
                      <a:picLocks noChangeAspect="1" noChangeArrowheads="1"/>
                    </pic:cNvPicPr>
                  </pic:nvPicPr>
                  <pic:blipFill>
                    <a:blip r:embed="rId12" cstate="print"/>
                    <a:srcRect/>
                    <a:stretch>
                      <a:fillRect/>
                    </a:stretch>
                  </pic:blipFill>
                  <pic:spPr bwMode="auto">
                    <a:xfrm>
                      <a:off x="0" y="0"/>
                      <a:ext cx="898525" cy="1236980"/>
                    </a:xfrm>
                    <a:prstGeom prst="rect">
                      <a:avLst/>
                    </a:prstGeom>
                    <a:noFill/>
                    <a:ln w="9525">
                      <a:noFill/>
                      <a:miter lim="800000"/>
                      <a:headEnd/>
                      <a:tailEnd/>
                    </a:ln>
                  </pic:spPr>
                </pic:pic>
              </a:graphicData>
            </a:graphic>
          </wp:anchor>
        </w:drawing>
      </w:r>
      <w:r>
        <w:rPr>
          <w:noProof/>
          <w:sz w:val="31"/>
          <w:szCs w:val="31"/>
          <w:lang w:val="en-US"/>
        </w:rPr>
        <mc:AlternateContent>
          <mc:Choice Requires="wps">
            <w:drawing>
              <wp:anchor distT="0" distB="0" distL="114300" distR="114300" simplePos="0" relativeHeight="251602432" behindDoc="0" locked="0" layoutInCell="1" allowOverlap="1" wp14:anchorId="35B517BB" wp14:editId="71FACC79">
                <wp:simplePos x="0" y="0"/>
                <wp:positionH relativeFrom="column">
                  <wp:posOffset>1066800</wp:posOffset>
                </wp:positionH>
                <wp:positionV relativeFrom="paragraph">
                  <wp:posOffset>496570</wp:posOffset>
                </wp:positionV>
                <wp:extent cx="3657600" cy="3287395"/>
                <wp:effectExtent l="0" t="1270" r="0" b="0"/>
                <wp:wrapNone/>
                <wp:docPr id="27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0" cy="3287395"/>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BA5765" w14:textId="77777777" w:rsidR="006935EE" w:rsidRPr="00F17A82" w:rsidRDefault="006935EE" w:rsidP="006169BE">
                            <w:pPr>
                              <w:autoSpaceDE w:val="0"/>
                              <w:autoSpaceDN w:val="0"/>
                              <w:adjustRightInd w:val="0"/>
                              <w:jc w:val="center"/>
                              <w:rPr>
                                <w:rFonts w:cs="Arial"/>
                                <w:b/>
                                <w:bCs/>
                                <w:color w:val="000000"/>
                                <w:sz w:val="35"/>
                                <w:szCs w:val="35"/>
                              </w:rPr>
                            </w:pPr>
                            <w:r w:rsidRPr="00F17A82">
                              <w:rPr>
                                <w:rFonts w:cs="Arial"/>
                                <w:b/>
                                <w:bCs/>
                                <w:color w:val="000000"/>
                                <w:sz w:val="35"/>
                                <w:szCs w:val="35"/>
                              </w:rPr>
                              <w:t>IALA Guideline 1018</w:t>
                            </w:r>
                          </w:p>
                          <w:p w14:paraId="34B76A6D" w14:textId="77777777" w:rsidR="006935EE" w:rsidRPr="00F17A82" w:rsidRDefault="006935EE" w:rsidP="006169BE">
                            <w:pPr>
                              <w:autoSpaceDE w:val="0"/>
                              <w:autoSpaceDN w:val="0"/>
                              <w:adjustRightInd w:val="0"/>
                              <w:jc w:val="center"/>
                              <w:rPr>
                                <w:rFonts w:cs="Arial"/>
                                <w:b/>
                                <w:bCs/>
                                <w:color w:val="000000"/>
                                <w:sz w:val="35"/>
                                <w:szCs w:val="35"/>
                              </w:rPr>
                            </w:pPr>
                          </w:p>
                          <w:p w14:paraId="7B7A9BEE" w14:textId="77777777" w:rsidR="006935EE" w:rsidRPr="00F17A82" w:rsidRDefault="006935EE" w:rsidP="006169BE">
                            <w:pPr>
                              <w:autoSpaceDE w:val="0"/>
                              <w:autoSpaceDN w:val="0"/>
                              <w:adjustRightInd w:val="0"/>
                              <w:jc w:val="center"/>
                              <w:rPr>
                                <w:rFonts w:cs="Arial"/>
                                <w:b/>
                                <w:bCs/>
                                <w:color w:val="000000"/>
                                <w:sz w:val="35"/>
                                <w:szCs w:val="35"/>
                              </w:rPr>
                            </w:pPr>
                            <w:r w:rsidRPr="00F17A82">
                              <w:rPr>
                                <w:rFonts w:cs="Arial"/>
                                <w:b/>
                                <w:bCs/>
                                <w:color w:val="000000"/>
                                <w:sz w:val="35"/>
                                <w:szCs w:val="35"/>
                              </w:rPr>
                              <w:t>On</w:t>
                            </w:r>
                          </w:p>
                          <w:p w14:paraId="29BCEC7A" w14:textId="77777777" w:rsidR="006935EE" w:rsidRPr="00F17A82" w:rsidRDefault="006935EE" w:rsidP="006169BE">
                            <w:pPr>
                              <w:autoSpaceDE w:val="0"/>
                              <w:autoSpaceDN w:val="0"/>
                              <w:adjustRightInd w:val="0"/>
                              <w:jc w:val="center"/>
                              <w:rPr>
                                <w:rFonts w:cs="Arial"/>
                                <w:b/>
                                <w:bCs/>
                                <w:color w:val="000000"/>
                                <w:sz w:val="35"/>
                                <w:szCs w:val="35"/>
                              </w:rPr>
                            </w:pPr>
                          </w:p>
                          <w:p w14:paraId="4FC8D744" w14:textId="77777777" w:rsidR="006935EE" w:rsidRPr="00F17A82" w:rsidRDefault="006935EE" w:rsidP="006169BE">
                            <w:pPr>
                              <w:autoSpaceDE w:val="0"/>
                              <w:autoSpaceDN w:val="0"/>
                              <w:adjustRightInd w:val="0"/>
                              <w:jc w:val="center"/>
                              <w:rPr>
                                <w:rFonts w:cs="Arial"/>
                                <w:b/>
                                <w:bCs/>
                                <w:color w:val="000000"/>
                                <w:sz w:val="35"/>
                                <w:szCs w:val="35"/>
                              </w:rPr>
                            </w:pPr>
                            <w:r w:rsidRPr="00F17A82">
                              <w:rPr>
                                <w:rFonts w:cs="Arial"/>
                                <w:b/>
                                <w:bCs/>
                                <w:color w:val="000000"/>
                                <w:sz w:val="35"/>
                                <w:szCs w:val="35"/>
                              </w:rPr>
                              <w:t>Risk Management</w:t>
                            </w:r>
                          </w:p>
                          <w:p w14:paraId="66F72876" w14:textId="77777777" w:rsidR="006935EE" w:rsidRPr="00F17A82" w:rsidRDefault="006935EE" w:rsidP="006169BE">
                            <w:pPr>
                              <w:autoSpaceDE w:val="0"/>
                              <w:autoSpaceDN w:val="0"/>
                              <w:adjustRightInd w:val="0"/>
                              <w:jc w:val="center"/>
                              <w:rPr>
                                <w:rFonts w:cs="Arial"/>
                                <w:b/>
                                <w:bCs/>
                                <w:color w:val="000000"/>
                                <w:sz w:val="35"/>
                                <w:szCs w:val="35"/>
                              </w:rPr>
                            </w:pPr>
                          </w:p>
                          <w:p w14:paraId="32D83220" w14:textId="0644C265" w:rsidR="006935EE" w:rsidRDefault="006935EE" w:rsidP="006169BE">
                            <w:pPr>
                              <w:autoSpaceDE w:val="0"/>
                              <w:autoSpaceDN w:val="0"/>
                              <w:adjustRightInd w:val="0"/>
                              <w:jc w:val="center"/>
                              <w:rPr>
                                <w:rFonts w:cs="Arial"/>
                                <w:b/>
                                <w:bCs/>
                                <w:color w:val="000000"/>
                                <w:sz w:val="35"/>
                                <w:szCs w:val="35"/>
                              </w:rPr>
                            </w:pPr>
                            <w:r>
                              <w:rPr>
                                <w:rFonts w:cs="Arial"/>
                                <w:b/>
                                <w:bCs/>
                                <w:color w:val="000000"/>
                                <w:sz w:val="35"/>
                                <w:szCs w:val="35"/>
                              </w:rPr>
                              <w:t xml:space="preserve">Edition </w:t>
                            </w:r>
                            <w:r w:rsidRPr="00C90FE7">
                              <w:rPr>
                                <w:rFonts w:cs="Arial"/>
                                <w:b/>
                                <w:bCs/>
                                <w:color w:val="000000"/>
                                <w:sz w:val="35"/>
                                <w:szCs w:val="35"/>
                                <w:highlight w:val="yellow"/>
                              </w:rPr>
                              <w:t>3</w:t>
                            </w:r>
                          </w:p>
                          <w:p w14:paraId="2B07C7BF" w14:textId="7E1C4EF4" w:rsidR="006935EE" w:rsidRPr="00F17A82" w:rsidRDefault="006935EE" w:rsidP="006169BE">
                            <w:pPr>
                              <w:autoSpaceDE w:val="0"/>
                              <w:autoSpaceDN w:val="0"/>
                              <w:adjustRightInd w:val="0"/>
                              <w:jc w:val="center"/>
                              <w:rPr>
                                <w:rFonts w:cs="Arial"/>
                                <w:b/>
                                <w:bCs/>
                                <w:color w:val="000000"/>
                                <w:sz w:val="35"/>
                                <w:szCs w:val="35"/>
                              </w:rPr>
                            </w:pPr>
                            <w:r>
                              <w:rPr>
                                <w:rFonts w:cs="Arial"/>
                                <w:b/>
                                <w:bCs/>
                                <w:color w:val="000000"/>
                                <w:sz w:val="35"/>
                                <w:szCs w:val="35"/>
                                <w:highlight w:val="yellow"/>
                              </w:rPr>
                              <w:t>November</w:t>
                            </w:r>
                            <w:r w:rsidRPr="00C90FE7">
                              <w:rPr>
                                <w:rFonts w:cs="Arial"/>
                                <w:b/>
                                <w:bCs/>
                                <w:color w:val="000000"/>
                                <w:sz w:val="35"/>
                                <w:szCs w:val="35"/>
                                <w:highlight w:val="yellow"/>
                              </w:rPr>
                              <w:t xml:space="preserve"> 2012</w:t>
                            </w:r>
                          </w:p>
                          <w:p w14:paraId="6486C739" w14:textId="77777777" w:rsidR="006935EE" w:rsidRPr="00F17A82" w:rsidRDefault="006935EE" w:rsidP="006169BE">
                            <w:pPr>
                              <w:autoSpaceDE w:val="0"/>
                              <w:autoSpaceDN w:val="0"/>
                              <w:adjustRightInd w:val="0"/>
                              <w:jc w:val="center"/>
                              <w:rPr>
                                <w:rFonts w:cs="Arial"/>
                                <w:b/>
                                <w:bCs/>
                                <w:color w:val="000000"/>
                                <w:sz w:val="35"/>
                                <w:szCs w:val="35"/>
                              </w:rPr>
                            </w:pPr>
                          </w:p>
                          <w:p w14:paraId="2195B192" w14:textId="77777777" w:rsidR="006935EE" w:rsidRPr="00F17A82" w:rsidRDefault="006935EE" w:rsidP="006169BE">
                            <w:pPr>
                              <w:autoSpaceDE w:val="0"/>
                              <w:autoSpaceDN w:val="0"/>
                              <w:adjustRightInd w:val="0"/>
                              <w:jc w:val="center"/>
                              <w:rPr>
                                <w:rFonts w:cs="Arial"/>
                                <w:b/>
                                <w:bCs/>
                                <w:color w:val="000000"/>
                                <w:sz w:val="23"/>
                                <w:szCs w:val="23"/>
                              </w:rPr>
                            </w:pPr>
                            <w:r w:rsidRPr="00F17A82">
                              <w:rPr>
                                <w:rFonts w:cs="Arial"/>
                                <w:b/>
                                <w:bCs/>
                                <w:color w:val="000000"/>
                                <w:sz w:val="23"/>
                                <w:szCs w:val="23"/>
                              </w:rPr>
                              <w:t>Edition 1</w:t>
                            </w:r>
                          </w:p>
                          <w:p w14:paraId="06C9FC0B" w14:textId="77777777" w:rsidR="006935EE" w:rsidRPr="00F17A82" w:rsidRDefault="006935EE" w:rsidP="006169BE">
                            <w:pPr>
                              <w:autoSpaceDE w:val="0"/>
                              <w:autoSpaceDN w:val="0"/>
                              <w:adjustRightInd w:val="0"/>
                              <w:jc w:val="center"/>
                              <w:rPr>
                                <w:rFonts w:cs="Arial"/>
                                <w:b/>
                                <w:bCs/>
                                <w:color w:val="000000"/>
                                <w:sz w:val="23"/>
                                <w:szCs w:val="23"/>
                              </w:rPr>
                            </w:pPr>
                            <w:r w:rsidRPr="00F17A82">
                              <w:rPr>
                                <w:rFonts w:cs="Arial"/>
                                <w:b/>
                                <w:bCs/>
                                <w:color w:val="000000"/>
                                <w:sz w:val="23"/>
                                <w:szCs w:val="23"/>
                              </w:rPr>
                              <w:t>December 2000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32" type="#_x0000_t202" style="position:absolute;margin-left:84pt;margin-top:39.1pt;width:4in;height:258.85pt;z-index:251602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" filled="f" fillcolor="#0c9" stroked="f">
                <v:textbox>
                  <w:txbxContent>
                    <w:p w14:paraId="11BA5765" w14:textId="77777777" w:rsidR="006935EE" w:rsidRPr="00F17A82" w:rsidRDefault="006935EE" w:rsidP="006169BE">
                      <w:pPr>
                        <w:autoSpaceDE w:val="0"/>
                        <w:autoSpaceDN w:val="0"/>
                        <w:adjustRightInd w:val="0"/>
                        <w:jc w:val="center"/>
                        <w:rPr>
                          <w:rFonts w:cs="Arial"/>
                          <w:b/>
                          <w:bCs/>
                          <w:color w:val="000000"/>
                          <w:sz w:val="35"/>
                          <w:szCs w:val="35"/>
                        </w:rPr>
                      </w:pPr>
                      <w:r w:rsidRPr="00F17A82">
                        <w:rPr>
                          <w:rFonts w:cs="Arial"/>
                          <w:b/>
                          <w:bCs/>
                          <w:color w:val="000000"/>
                          <w:sz w:val="35"/>
                          <w:szCs w:val="35"/>
                        </w:rPr>
                        <w:t>IALA Guideline 1018</w:t>
                      </w:r>
                    </w:p>
                    <w:p w14:paraId="34B76A6D" w14:textId="77777777" w:rsidR="006935EE" w:rsidRPr="00F17A82" w:rsidRDefault="006935EE" w:rsidP="006169BE">
                      <w:pPr>
                        <w:autoSpaceDE w:val="0"/>
                        <w:autoSpaceDN w:val="0"/>
                        <w:adjustRightInd w:val="0"/>
                        <w:jc w:val="center"/>
                        <w:rPr>
                          <w:rFonts w:cs="Arial"/>
                          <w:b/>
                          <w:bCs/>
                          <w:color w:val="000000"/>
                          <w:sz w:val="35"/>
                          <w:szCs w:val="35"/>
                        </w:rPr>
                      </w:pPr>
                    </w:p>
                    <w:p w14:paraId="7B7A9BEE" w14:textId="77777777" w:rsidR="006935EE" w:rsidRPr="00F17A82" w:rsidRDefault="006935EE" w:rsidP="006169BE">
                      <w:pPr>
                        <w:autoSpaceDE w:val="0"/>
                        <w:autoSpaceDN w:val="0"/>
                        <w:adjustRightInd w:val="0"/>
                        <w:jc w:val="center"/>
                        <w:rPr>
                          <w:rFonts w:cs="Arial"/>
                          <w:b/>
                          <w:bCs/>
                          <w:color w:val="000000"/>
                          <w:sz w:val="35"/>
                          <w:szCs w:val="35"/>
                        </w:rPr>
                      </w:pPr>
                      <w:r w:rsidRPr="00F17A82">
                        <w:rPr>
                          <w:rFonts w:cs="Arial"/>
                          <w:b/>
                          <w:bCs/>
                          <w:color w:val="000000"/>
                          <w:sz w:val="35"/>
                          <w:szCs w:val="35"/>
                        </w:rPr>
                        <w:t>On</w:t>
                      </w:r>
                    </w:p>
                    <w:p w14:paraId="29BCEC7A" w14:textId="77777777" w:rsidR="006935EE" w:rsidRPr="00F17A82" w:rsidRDefault="006935EE" w:rsidP="006169BE">
                      <w:pPr>
                        <w:autoSpaceDE w:val="0"/>
                        <w:autoSpaceDN w:val="0"/>
                        <w:adjustRightInd w:val="0"/>
                        <w:jc w:val="center"/>
                        <w:rPr>
                          <w:rFonts w:cs="Arial"/>
                          <w:b/>
                          <w:bCs/>
                          <w:color w:val="000000"/>
                          <w:sz w:val="35"/>
                          <w:szCs w:val="35"/>
                        </w:rPr>
                      </w:pPr>
                    </w:p>
                    <w:p w14:paraId="4FC8D744" w14:textId="77777777" w:rsidR="006935EE" w:rsidRPr="00F17A82" w:rsidRDefault="006935EE" w:rsidP="006169BE">
                      <w:pPr>
                        <w:autoSpaceDE w:val="0"/>
                        <w:autoSpaceDN w:val="0"/>
                        <w:adjustRightInd w:val="0"/>
                        <w:jc w:val="center"/>
                        <w:rPr>
                          <w:rFonts w:cs="Arial"/>
                          <w:b/>
                          <w:bCs/>
                          <w:color w:val="000000"/>
                          <w:sz w:val="35"/>
                          <w:szCs w:val="35"/>
                        </w:rPr>
                      </w:pPr>
                      <w:r w:rsidRPr="00F17A82">
                        <w:rPr>
                          <w:rFonts w:cs="Arial"/>
                          <w:b/>
                          <w:bCs/>
                          <w:color w:val="000000"/>
                          <w:sz w:val="35"/>
                          <w:szCs w:val="35"/>
                        </w:rPr>
                        <w:t>Risk Management</w:t>
                      </w:r>
                    </w:p>
                    <w:p w14:paraId="66F72876" w14:textId="77777777" w:rsidR="006935EE" w:rsidRPr="00F17A82" w:rsidRDefault="006935EE" w:rsidP="006169BE">
                      <w:pPr>
                        <w:autoSpaceDE w:val="0"/>
                        <w:autoSpaceDN w:val="0"/>
                        <w:adjustRightInd w:val="0"/>
                        <w:jc w:val="center"/>
                        <w:rPr>
                          <w:rFonts w:cs="Arial"/>
                          <w:b/>
                          <w:bCs/>
                          <w:color w:val="000000"/>
                          <w:sz w:val="35"/>
                          <w:szCs w:val="35"/>
                        </w:rPr>
                      </w:pPr>
                    </w:p>
                    <w:p w14:paraId="32D83220" w14:textId="0644C265" w:rsidR="006935EE" w:rsidRDefault="006935EE" w:rsidP="006169BE">
                      <w:pPr>
                        <w:autoSpaceDE w:val="0"/>
                        <w:autoSpaceDN w:val="0"/>
                        <w:adjustRightInd w:val="0"/>
                        <w:jc w:val="center"/>
                        <w:rPr>
                          <w:rFonts w:cs="Arial"/>
                          <w:b/>
                          <w:bCs/>
                          <w:color w:val="000000"/>
                          <w:sz w:val="35"/>
                          <w:szCs w:val="35"/>
                        </w:rPr>
                      </w:pPr>
                      <w:r>
                        <w:rPr>
                          <w:rFonts w:cs="Arial"/>
                          <w:b/>
                          <w:bCs/>
                          <w:color w:val="000000"/>
                          <w:sz w:val="35"/>
                          <w:szCs w:val="35"/>
                        </w:rPr>
                        <w:t xml:space="preserve">Edition </w:t>
                      </w:r>
                      <w:r w:rsidRPr="00C90FE7">
                        <w:rPr>
                          <w:rFonts w:cs="Arial"/>
                          <w:b/>
                          <w:bCs/>
                          <w:color w:val="000000"/>
                          <w:sz w:val="35"/>
                          <w:szCs w:val="35"/>
                          <w:highlight w:val="yellow"/>
                        </w:rPr>
                        <w:t>3</w:t>
                      </w:r>
                    </w:p>
                    <w:p w14:paraId="2B07C7BF" w14:textId="7E1C4EF4" w:rsidR="006935EE" w:rsidRPr="00F17A82" w:rsidRDefault="006935EE" w:rsidP="006169BE">
                      <w:pPr>
                        <w:autoSpaceDE w:val="0"/>
                        <w:autoSpaceDN w:val="0"/>
                        <w:adjustRightInd w:val="0"/>
                        <w:jc w:val="center"/>
                        <w:rPr>
                          <w:rFonts w:cs="Arial"/>
                          <w:b/>
                          <w:bCs/>
                          <w:color w:val="000000"/>
                          <w:sz w:val="35"/>
                          <w:szCs w:val="35"/>
                        </w:rPr>
                      </w:pPr>
                      <w:r>
                        <w:rPr>
                          <w:rFonts w:cs="Arial"/>
                          <w:b/>
                          <w:bCs/>
                          <w:color w:val="000000"/>
                          <w:sz w:val="35"/>
                          <w:szCs w:val="35"/>
                          <w:highlight w:val="yellow"/>
                        </w:rPr>
                        <w:t>November</w:t>
                      </w:r>
                      <w:r w:rsidRPr="00C90FE7">
                        <w:rPr>
                          <w:rFonts w:cs="Arial"/>
                          <w:b/>
                          <w:bCs/>
                          <w:color w:val="000000"/>
                          <w:sz w:val="35"/>
                          <w:szCs w:val="35"/>
                          <w:highlight w:val="yellow"/>
                        </w:rPr>
                        <w:t xml:space="preserve"> 2012</w:t>
                      </w:r>
                    </w:p>
                    <w:p w14:paraId="6486C739" w14:textId="77777777" w:rsidR="006935EE" w:rsidRPr="00F17A82" w:rsidRDefault="006935EE" w:rsidP="006169BE">
                      <w:pPr>
                        <w:autoSpaceDE w:val="0"/>
                        <w:autoSpaceDN w:val="0"/>
                        <w:adjustRightInd w:val="0"/>
                        <w:jc w:val="center"/>
                        <w:rPr>
                          <w:rFonts w:cs="Arial"/>
                          <w:b/>
                          <w:bCs/>
                          <w:color w:val="000000"/>
                          <w:sz w:val="35"/>
                          <w:szCs w:val="35"/>
                        </w:rPr>
                      </w:pPr>
                    </w:p>
                    <w:p w14:paraId="2195B192" w14:textId="77777777" w:rsidR="006935EE" w:rsidRPr="00F17A82" w:rsidRDefault="006935EE" w:rsidP="006169BE">
                      <w:pPr>
                        <w:autoSpaceDE w:val="0"/>
                        <w:autoSpaceDN w:val="0"/>
                        <w:adjustRightInd w:val="0"/>
                        <w:jc w:val="center"/>
                        <w:rPr>
                          <w:rFonts w:cs="Arial"/>
                          <w:b/>
                          <w:bCs/>
                          <w:color w:val="000000"/>
                          <w:sz w:val="23"/>
                          <w:szCs w:val="23"/>
                        </w:rPr>
                      </w:pPr>
                      <w:r w:rsidRPr="00F17A82">
                        <w:rPr>
                          <w:rFonts w:cs="Arial"/>
                          <w:b/>
                          <w:bCs/>
                          <w:color w:val="000000"/>
                          <w:sz w:val="23"/>
                          <w:szCs w:val="23"/>
                        </w:rPr>
                        <w:t>Edition 1</w:t>
                      </w:r>
                    </w:p>
                    <w:p w14:paraId="06C9FC0B" w14:textId="77777777" w:rsidR="006935EE" w:rsidRPr="00F17A82" w:rsidRDefault="006935EE" w:rsidP="006169BE">
                      <w:pPr>
                        <w:autoSpaceDE w:val="0"/>
                        <w:autoSpaceDN w:val="0"/>
                        <w:adjustRightInd w:val="0"/>
                        <w:jc w:val="center"/>
                        <w:rPr>
                          <w:rFonts w:cs="Arial"/>
                          <w:b/>
                          <w:bCs/>
                          <w:color w:val="000000"/>
                          <w:sz w:val="23"/>
                          <w:szCs w:val="23"/>
                        </w:rPr>
                      </w:pPr>
                      <w:r w:rsidRPr="00F17A82">
                        <w:rPr>
                          <w:rFonts w:cs="Arial"/>
                          <w:b/>
                          <w:bCs/>
                          <w:color w:val="000000"/>
                          <w:sz w:val="23"/>
                          <w:szCs w:val="23"/>
                        </w:rPr>
                        <w:t>December 2000</w:t>
                      </w:r>
                    </w:p>
                  </w:txbxContent>
                </v:textbox>
              </v:shape>
            </w:pict>
          </mc:Fallback>
        </mc:AlternateContent>
      </w:r>
      <w:r w:rsidR="006169BE" w:rsidRPr="00F913D8">
        <w:rPr>
          <w:sz w:val="31"/>
          <w:szCs w:val="31"/>
        </w:rPr>
        <w:br w:type="page"/>
      </w:r>
      <w:bookmarkStart w:id="1" w:name="_Toc212097579"/>
      <w:r w:rsidR="006169BE" w:rsidRPr="00F913D8">
        <w:rPr>
          <w:sz w:val="31"/>
          <w:szCs w:val="31"/>
        </w:rPr>
        <w:lastRenderedPageBreak/>
        <w:t>Document Revisions</w:t>
      </w:r>
      <w:bookmarkEnd w:id="1"/>
    </w:p>
    <w:p w14:paraId="138EEFBC" w14:textId="77777777" w:rsidR="006169BE" w:rsidRPr="00F913D8" w:rsidRDefault="006169BE" w:rsidP="00E240DC">
      <w:pPr>
        <w:pStyle w:val="BodyText"/>
      </w:pPr>
      <w:r w:rsidRPr="00F913D8">
        <w:t>Revisions to the IALA Document are to be noted in the table prior to t</w:t>
      </w:r>
      <w:r w:rsidR="002C03E8">
        <w:t>he issue of a revised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6169BE" w:rsidRPr="0057789F" w14:paraId="12A9A35A" w14:textId="77777777" w:rsidTr="006E3B46">
        <w:tc>
          <w:tcPr>
            <w:tcW w:w="1908" w:type="dxa"/>
          </w:tcPr>
          <w:p w14:paraId="6D8FCE1E" w14:textId="77777777" w:rsidR="006169BE" w:rsidRPr="0057789F" w:rsidRDefault="006169BE" w:rsidP="00DD23BA">
            <w:pPr>
              <w:pStyle w:val="BodyText"/>
              <w:spacing w:before="120"/>
              <w:jc w:val="center"/>
              <w:rPr>
                <w:rFonts w:cs="Arial"/>
                <w:b/>
                <w:bCs/>
                <w:szCs w:val="22"/>
              </w:rPr>
            </w:pPr>
            <w:r w:rsidRPr="0057789F">
              <w:rPr>
                <w:rFonts w:cs="Arial"/>
                <w:b/>
                <w:bCs/>
                <w:szCs w:val="22"/>
              </w:rPr>
              <w:t>Date</w:t>
            </w:r>
          </w:p>
        </w:tc>
        <w:tc>
          <w:tcPr>
            <w:tcW w:w="3360" w:type="dxa"/>
          </w:tcPr>
          <w:p w14:paraId="40E35866" w14:textId="77777777" w:rsidR="006169BE" w:rsidRPr="0057789F" w:rsidRDefault="006169BE" w:rsidP="00DD23BA">
            <w:pPr>
              <w:pStyle w:val="BodyText"/>
              <w:spacing w:before="120"/>
              <w:jc w:val="center"/>
              <w:rPr>
                <w:rFonts w:cs="Arial"/>
                <w:b/>
                <w:bCs/>
                <w:szCs w:val="22"/>
              </w:rPr>
            </w:pPr>
            <w:r w:rsidRPr="0057789F">
              <w:rPr>
                <w:rFonts w:cs="Arial"/>
                <w:b/>
                <w:bCs/>
                <w:szCs w:val="22"/>
              </w:rPr>
              <w:t>Page / Section Revised</w:t>
            </w:r>
          </w:p>
        </w:tc>
        <w:tc>
          <w:tcPr>
            <w:tcW w:w="4161" w:type="dxa"/>
          </w:tcPr>
          <w:p w14:paraId="6CC31280" w14:textId="77777777" w:rsidR="006169BE" w:rsidRPr="0057789F" w:rsidRDefault="006169BE" w:rsidP="00DD23BA">
            <w:pPr>
              <w:pStyle w:val="BodyText"/>
              <w:spacing w:before="120"/>
              <w:jc w:val="center"/>
              <w:rPr>
                <w:rFonts w:cs="Arial"/>
                <w:b/>
                <w:bCs/>
                <w:szCs w:val="22"/>
              </w:rPr>
            </w:pPr>
            <w:r w:rsidRPr="0057789F">
              <w:rPr>
                <w:rFonts w:cs="Arial"/>
                <w:b/>
                <w:bCs/>
                <w:szCs w:val="22"/>
              </w:rPr>
              <w:t>Requirement for Revision</w:t>
            </w:r>
          </w:p>
        </w:tc>
      </w:tr>
      <w:tr w:rsidR="006169BE" w:rsidRPr="0057789F" w14:paraId="1C3D61E5" w14:textId="77777777" w:rsidTr="006E3B46">
        <w:trPr>
          <w:trHeight w:val="851"/>
        </w:trPr>
        <w:tc>
          <w:tcPr>
            <w:tcW w:w="1908" w:type="dxa"/>
          </w:tcPr>
          <w:p w14:paraId="10EC6813" w14:textId="77777777" w:rsidR="006169BE" w:rsidRPr="0057789F" w:rsidRDefault="006169BE" w:rsidP="00DD23BA">
            <w:pPr>
              <w:pStyle w:val="BodyText"/>
              <w:rPr>
                <w:rFonts w:cs="Arial"/>
                <w:szCs w:val="22"/>
                <w:highlight w:val="yellow"/>
              </w:rPr>
            </w:pPr>
            <w:r w:rsidRPr="0057789F">
              <w:rPr>
                <w:rFonts w:cs="Arial"/>
                <w:szCs w:val="22"/>
              </w:rPr>
              <w:t>December 2005</w:t>
            </w:r>
          </w:p>
        </w:tc>
        <w:tc>
          <w:tcPr>
            <w:tcW w:w="3360" w:type="dxa"/>
          </w:tcPr>
          <w:p w14:paraId="5861531A" w14:textId="77777777" w:rsidR="006169BE" w:rsidRPr="0057789F" w:rsidRDefault="006169BE" w:rsidP="00DD23BA">
            <w:pPr>
              <w:pStyle w:val="BodyText"/>
              <w:rPr>
                <w:rFonts w:cs="Arial"/>
                <w:szCs w:val="22"/>
                <w:highlight w:val="yellow"/>
              </w:rPr>
            </w:pPr>
            <w:r w:rsidRPr="0057789F">
              <w:rPr>
                <w:rFonts w:cs="Arial"/>
                <w:szCs w:val="22"/>
              </w:rPr>
              <w:t>Entire document</w:t>
            </w:r>
          </w:p>
        </w:tc>
        <w:tc>
          <w:tcPr>
            <w:tcW w:w="4161" w:type="dxa"/>
          </w:tcPr>
          <w:p w14:paraId="28BE011C" w14:textId="77777777" w:rsidR="006169BE" w:rsidRPr="0057789F" w:rsidRDefault="006169BE" w:rsidP="0057789F">
            <w:pPr>
              <w:pStyle w:val="BodyText"/>
              <w:jc w:val="left"/>
              <w:rPr>
                <w:rFonts w:cs="Arial"/>
                <w:szCs w:val="22"/>
              </w:rPr>
            </w:pPr>
            <w:r w:rsidRPr="0057789F">
              <w:rPr>
                <w:rFonts w:cs="Arial"/>
                <w:szCs w:val="22"/>
              </w:rPr>
              <w:t xml:space="preserve">Reformatted to reflect </w:t>
            </w:r>
            <w:r w:rsidR="0057789F">
              <w:rPr>
                <w:rFonts w:cs="Arial"/>
                <w:szCs w:val="22"/>
              </w:rPr>
              <w:t xml:space="preserve">the </w:t>
            </w:r>
            <w:r w:rsidRPr="0057789F">
              <w:rPr>
                <w:rFonts w:cs="Arial"/>
                <w:szCs w:val="22"/>
              </w:rPr>
              <w:t>IALA Documentation Hierarchy</w:t>
            </w:r>
          </w:p>
        </w:tc>
      </w:tr>
      <w:tr w:rsidR="006169BE" w:rsidRPr="0057789F" w14:paraId="1F990B46" w14:textId="77777777" w:rsidTr="006E3B46">
        <w:trPr>
          <w:trHeight w:val="851"/>
        </w:trPr>
        <w:tc>
          <w:tcPr>
            <w:tcW w:w="1908" w:type="dxa"/>
          </w:tcPr>
          <w:p w14:paraId="79E1560B" w14:textId="77777777" w:rsidR="006169BE" w:rsidRPr="0057789F" w:rsidRDefault="006169BE" w:rsidP="00DD23BA">
            <w:pPr>
              <w:pStyle w:val="BodyText"/>
              <w:rPr>
                <w:rFonts w:cs="Arial"/>
                <w:szCs w:val="22"/>
              </w:rPr>
            </w:pPr>
            <w:r w:rsidRPr="0057789F">
              <w:rPr>
                <w:rFonts w:cs="Arial"/>
                <w:szCs w:val="22"/>
              </w:rPr>
              <w:t>October 2008</w:t>
            </w:r>
          </w:p>
        </w:tc>
        <w:tc>
          <w:tcPr>
            <w:tcW w:w="3360" w:type="dxa"/>
          </w:tcPr>
          <w:p w14:paraId="54AEEB9E" w14:textId="77777777" w:rsidR="006169BE" w:rsidRPr="0057789F" w:rsidRDefault="006169BE" w:rsidP="00DD23BA">
            <w:pPr>
              <w:pStyle w:val="BodyText"/>
              <w:rPr>
                <w:rFonts w:cs="Arial"/>
                <w:szCs w:val="22"/>
              </w:rPr>
            </w:pPr>
            <w:r w:rsidRPr="0057789F">
              <w:rPr>
                <w:rFonts w:cs="Arial"/>
                <w:szCs w:val="22"/>
              </w:rPr>
              <w:t>Entire document</w:t>
            </w:r>
          </w:p>
        </w:tc>
        <w:tc>
          <w:tcPr>
            <w:tcW w:w="4161" w:type="dxa"/>
          </w:tcPr>
          <w:p w14:paraId="5591DD8B" w14:textId="77777777" w:rsidR="006169BE" w:rsidRPr="0057789F" w:rsidRDefault="00B2622F" w:rsidP="00352DA5">
            <w:pPr>
              <w:pStyle w:val="BodyText"/>
              <w:spacing w:after="0"/>
              <w:rPr>
                <w:rFonts w:cs="Arial"/>
                <w:szCs w:val="22"/>
              </w:rPr>
            </w:pPr>
            <w:r w:rsidRPr="0057789F">
              <w:rPr>
                <w:rFonts w:cs="Arial"/>
                <w:szCs w:val="22"/>
              </w:rPr>
              <w:t>Editorial and layout changes.</w:t>
            </w:r>
          </w:p>
          <w:p w14:paraId="57ED12D5" w14:textId="77777777" w:rsidR="00B2622F" w:rsidRPr="0057789F" w:rsidRDefault="00B2622F" w:rsidP="00352DA5">
            <w:pPr>
              <w:pStyle w:val="BodyText"/>
              <w:spacing w:after="0"/>
              <w:rPr>
                <w:rFonts w:cs="Arial"/>
                <w:szCs w:val="22"/>
              </w:rPr>
            </w:pPr>
            <w:r w:rsidRPr="0057789F">
              <w:rPr>
                <w:rFonts w:cs="Arial"/>
                <w:szCs w:val="22"/>
              </w:rPr>
              <w:t>New chapter on human factors.</w:t>
            </w:r>
          </w:p>
          <w:p w14:paraId="3CF86074" w14:textId="77777777" w:rsidR="00B2622F" w:rsidRPr="0057789F" w:rsidRDefault="00352DA5" w:rsidP="00352DA5">
            <w:pPr>
              <w:pStyle w:val="BodyText"/>
              <w:spacing w:after="0"/>
              <w:rPr>
                <w:rFonts w:cs="Arial"/>
                <w:szCs w:val="22"/>
              </w:rPr>
            </w:pPr>
            <w:r>
              <w:rPr>
                <w:rFonts w:cs="Arial"/>
                <w:szCs w:val="22"/>
              </w:rPr>
              <w:t>Further</w:t>
            </w:r>
            <w:r w:rsidR="00B2622F" w:rsidRPr="0057789F">
              <w:rPr>
                <w:rFonts w:cs="Arial"/>
                <w:szCs w:val="22"/>
              </w:rPr>
              <w:t xml:space="preserve"> detail in the introduction.</w:t>
            </w:r>
          </w:p>
        </w:tc>
      </w:tr>
      <w:tr w:rsidR="006169BE" w:rsidRPr="0057789F" w14:paraId="455A8854" w14:textId="77777777" w:rsidTr="006E3B46">
        <w:trPr>
          <w:trHeight w:val="851"/>
        </w:trPr>
        <w:tc>
          <w:tcPr>
            <w:tcW w:w="1908" w:type="dxa"/>
          </w:tcPr>
          <w:p w14:paraId="4D523AB2" w14:textId="11BC82B6" w:rsidR="006169BE" w:rsidRPr="006E3B46" w:rsidRDefault="000A6246" w:rsidP="00DD23BA">
            <w:pPr>
              <w:pStyle w:val="BodyText"/>
              <w:rPr>
                <w:rFonts w:cs="Arial"/>
                <w:szCs w:val="22"/>
                <w:highlight w:val="yellow"/>
              </w:rPr>
            </w:pPr>
            <w:r>
              <w:rPr>
                <w:rFonts w:cs="Arial"/>
                <w:szCs w:val="22"/>
                <w:highlight w:val="yellow"/>
              </w:rPr>
              <w:t xml:space="preserve">April </w:t>
            </w:r>
            <w:r w:rsidR="00C90FE7" w:rsidRPr="006E3B46">
              <w:rPr>
                <w:rFonts w:cs="Arial"/>
                <w:szCs w:val="22"/>
                <w:highlight w:val="yellow"/>
              </w:rPr>
              <w:t>2012</w:t>
            </w:r>
          </w:p>
        </w:tc>
        <w:tc>
          <w:tcPr>
            <w:tcW w:w="3360" w:type="dxa"/>
          </w:tcPr>
          <w:p w14:paraId="66A29654" w14:textId="7CD6B412" w:rsidR="006169BE" w:rsidRPr="006E3B46" w:rsidRDefault="00C90FE7" w:rsidP="00DD23BA">
            <w:pPr>
              <w:pStyle w:val="BodyText"/>
              <w:rPr>
                <w:rFonts w:cs="Arial"/>
                <w:szCs w:val="22"/>
                <w:highlight w:val="yellow"/>
              </w:rPr>
            </w:pPr>
            <w:r w:rsidRPr="006E3B46">
              <w:rPr>
                <w:rFonts w:cs="Arial"/>
                <w:szCs w:val="22"/>
                <w:highlight w:val="yellow"/>
              </w:rPr>
              <w:t>Entire Document</w:t>
            </w:r>
          </w:p>
        </w:tc>
        <w:tc>
          <w:tcPr>
            <w:tcW w:w="4161" w:type="dxa"/>
          </w:tcPr>
          <w:p w14:paraId="5084FDD4" w14:textId="77777777" w:rsidR="006935EE" w:rsidRPr="006E3B46" w:rsidRDefault="006935EE" w:rsidP="00C90FE7">
            <w:pPr>
              <w:pStyle w:val="BodyText"/>
              <w:rPr>
                <w:rFonts w:cs="Arial"/>
                <w:szCs w:val="22"/>
                <w:highlight w:val="yellow"/>
              </w:rPr>
            </w:pPr>
            <w:r w:rsidRPr="006E3B46">
              <w:rPr>
                <w:rFonts w:cs="Arial"/>
                <w:szCs w:val="22"/>
                <w:highlight w:val="yellow"/>
              </w:rPr>
              <w:t>Editorial and layout changes.</w:t>
            </w:r>
          </w:p>
          <w:p w14:paraId="066E024A" w14:textId="3848FFC4" w:rsidR="006169BE" w:rsidRPr="006E3B46" w:rsidRDefault="00C90FE7" w:rsidP="006E3B46">
            <w:pPr>
              <w:pStyle w:val="BodyText"/>
              <w:rPr>
                <w:rFonts w:cs="Arial"/>
                <w:szCs w:val="22"/>
                <w:highlight w:val="yellow"/>
              </w:rPr>
            </w:pPr>
            <w:r w:rsidRPr="006E3B46">
              <w:rPr>
                <w:rFonts w:cs="Arial"/>
                <w:szCs w:val="22"/>
                <w:highlight w:val="yellow"/>
              </w:rPr>
              <w:t xml:space="preserve">Addresses impacts of electronic </w:t>
            </w:r>
            <w:r w:rsidR="006935EE">
              <w:rPr>
                <w:rFonts w:cs="Arial"/>
                <w:szCs w:val="22"/>
                <w:highlight w:val="yellow"/>
              </w:rPr>
              <w:t>Navigation</w:t>
            </w:r>
            <w:r w:rsidRPr="006E3B46">
              <w:rPr>
                <w:rFonts w:cs="Arial"/>
                <w:szCs w:val="22"/>
                <w:highlight w:val="yellow"/>
              </w:rPr>
              <w:t xml:space="preserve"> improvements on </w:t>
            </w:r>
            <w:r w:rsidR="006935EE">
              <w:rPr>
                <w:rFonts w:cs="Arial"/>
                <w:szCs w:val="22"/>
                <w:highlight w:val="yellow"/>
              </w:rPr>
              <w:t xml:space="preserve">risk and </w:t>
            </w:r>
            <w:r w:rsidRPr="006E3B46">
              <w:rPr>
                <w:rFonts w:cs="Arial"/>
                <w:szCs w:val="22"/>
                <w:highlight w:val="yellow"/>
              </w:rPr>
              <w:t>risk control measures and the</w:t>
            </w:r>
            <w:r w:rsidR="000A6246">
              <w:rPr>
                <w:rFonts w:cs="Arial"/>
                <w:szCs w:val="22"/>
                <w:highlight w:val="yellow"/>
              </w:rPr>
              <w:t xml:space="preserve"> need for continued physical Ato</w:t>
            </w:r>
            <w:r w:rsidRPr="006E3B46">
              <w:rPr>
                <w:rFonts w:cs="Arial"/>
                <w:szCs w:val="22"/>
                <w:highlight w:val="yellow"/>
              </w:rPr>
              <w:t>N to meet the navigational requirements for all users.</w:t>
            </w:r>
          </w:p>
        </w:tc>
      </w:tr>
      <w:tr w:rsidR="006169BE" w:rsidRPr="0057789F" w14:paraId="6347F870" w14:textId="77777777" w:rsidTr="006E3B46">
        <w:trPr>
          <w:trHeight w:val="851"/>
        </w:trPr>
        <w:tc>
          <w:tcPr>
            <w:tcW w:w="1908" w:type="dxa"/>
          </w:tcPr>
          <w:p w14:paraId="3D2CE83D" w14:textId="190A8D2D" w:rsidR="006169BE" w:rsidRPr="0057789F" w:rsidRDefault="006169BE" w:rsidP="00DD23BA">
            <w:pPr>
              <w:pStyle w:val="BodyText"/>
              <w:rPr>
                <w:rFonts w:cs="Arial"/>
                <w:szCs w:val="22"/>
              </w:rPr>
            </w:pPr>
          </w:p>
        </w:tc>
        <w:tc>
          <w:tcPr>
            <w:tcW w:w="3360" w:type="dxa"/>
          </w:tcPr>
          <w:p w14:paraId="7ED6514F" w14:textId="77777777" w:rsidR="006169BE" w:rsidRPr="0057789F" w:rsidRDefault="006169BE" w:rsidP="00DD23BA">
            <w:pPr>
              <w:pStyle w:val="BodyText"/>
              <w:rPr>
                <w:rFonts w:cs="Arial"/>
                <w:szCs w:val="22"/>
              </w:rPr>
            </w:pPr>
          </w:p>
        </w:tc>
        <w:tc>
          <w:tcPr>
            <w:tcW w:w="4161" w:type="dxa"/>
          </w:tcPr>
          <w:p w14:paraId="7EFA4C24" w14:textId="77777777" w:rsidR="006169BE" w:rsidRPr="0057789F" w:rsidRDefault="006169BE" w:rsidP="00DD23BA">
            <w:pPr>
              <w:pStyle w:val="BodyText"/>
              <w:rPr>
                <w:rFonts w:cs="Arial"/>
                <w:szCs w:val="22"/>
              </w:rPr>
            </w:pPr>
          </w:p>
        </w:tc>
      </w:tr>
      <w:tr w:rsidR="006169BE" w:rsidRPr="0057789F" w14:paraId="28CA5D38" w14:textId="77777777" w:rsidTr="006E3B46">
        <w:trPr>
          <w:trHeight w:val="851"/>
        </w:trPr>
        <w:tc>
          <w:tcPr>
            <w:tcW w:w="1908" w:type="dxa"/>
          </w:tcPr>
          <w:p w14:paraId="5B12C82A" w14:textId="77777777" w:rsidR="006169BE" w:rsidRPr="0057789F" w:rsidRDefault="006169BE" w:rsidP="00DD23BA">
            <w:pPr>
              <w:pStyle w:val="BodyText"/>
              <w:rPr>
                <w:rFonts w:cs="Arial"/>
                <w:szCs w:val="22"/>
              </w:rPr>
            </w:pPr>
          </w:p>
        </w:tc>
        <w:tc>
          <w:tcPr>
            <w:tcW w:w="3360" w:type="dxa"/>
          </w:tcPr>
          <w:p w14:paraId="7A95C72D" w14:textId="77777777" w:rsidR="006169BE" w:rsidRPr="0057789F" w:rsidRDefault="006169BE" w:rsidP="00DD23BA">
            <w:pPr>
              <w:pStyle w:val="BodyText"/>
              <w:rPr>
                <w:rFonts w:cs="Arial"/>
                <w:szCs w:val="22"/>
              </w:rPr>
            </w:pPr>
          </w:p>
        </w:tc>
        <w:tc>
          <w:tcPr>
            <w:tcW w:w="4161" w:type="dxa"/>
          </w:tcPr>
          <w:p w14:paraId="5F06F3F8" w14:textId="77777777" w:rsidR="006169BE" w:rsidRPr="0057789F" w:rsidRDefault="006169BE" w:rsidP="00DD23BA">
            <w:pPr>
              <w:pStyle w:val="BodyText"/>
              <w:rPr>
                <w:rFonts w:cs="Arial"/>
                <w:szCs w:val="22"/>
              </w:rPr>
            </w:pPr>
          </w:p>
        </w:tc>
      </w:tr>
      <w:tr w:rsidR="006169BE" w:rsidRPr="0057789F" w14:paraId="6051CAB9" w14:textId="77777777" w:rsidTr="006E3B46">
        <w:trPr>
          <w:trHeight w:val="851"/>
        </w:trPr>
        <w:tc>
          <w:tcPr>
            <w:tcW w:w="1908" w:type="dxa"/>
          </w:tcPr>
          <w:p w14:paraId="7666E4F0" w14:textId="77777777" w:rsidR="006169BE" w:rsidRPr="0057789F" w:rsidRDefault="006169BE" w:rsidP="00DD23BA">
            <w:pPr>
              <w:pStyle w:val="BodyText"/>
              <w:rPr>
                <w:rFonts w:cs="Arial"/>
                <w:szCs w:val="22"/>
              </w:rPr>
            </w:pPr>
          </w:p>
        </w:tc>
        <w:tc>
          <w:tcPr>
            <w:tcW w:w="3360" w:type="dxa"/>
          </w:tcPr>
          <w:p w14:paraId="6469C2D9" w14:textId="77777777" w:rsidR="006169BE" w:rsidRPr="0057789F" w:rsidRDefault="006169BE" w:rsidP="00DD23BA">
            <w:pPr>
              <w:pStyle w:val="BodyText"/>
              <w:rPr>
                <w:rFonts w:cs="Arial"/>
                <w:szCs w:val="22"/>
              </w:rPr>
            </w:pPr>
          </w:p>
        </w:tc>
        <w:tc>
          <w:tcPr>
            <w:tcW w:w="4161" w:type="dxa"/>
          </w:tcPr>
          <w:p w14:paraId="4864DBD1" w14:textId="77777777" w:rsidR="006169BE" w:rsidRPr="0057789F" w:rsidRDefault="006169BE" w:rsidP="00DD23BA">
            <w:pPr>
              <w:pStyle w:val="BodyText"/>
              <w:rPr>
                <w:rFonts w:cs="Arial"/>
                <w:szCs w:val="22"/>
              </w:rPr>
            </w:pPr>
          </w:p>
        </w:tc>
      </w:tr>
    </w:tbl>
    <w:p w14:paraId="3CDB0754" w14:textId="77777777" w:rsidR="006169BE" w:rsidRPr="00F913D8" w:rsidRDefault="006169BE" w:rsidP="006E3B46">
      <w:pPr>
        <w:pStyle w:val="Subtitle"/>
        <w:ind w:left="720"/>
        <w:rPr>
          <w:sz w:val="23"/>
          <w:szCs w:val="23"/>
        </w:rPr>
      </w:pPr>
      <w:r w:rsidRPr="00F913D8">
        <w:rPr>
          <w:sz w:val="23"/>
          <w:szCs w:val="23"/>
        </w:rPr>
        <w:br w:type="page"/>
      </w:r>
      <w:r w:rsidR="001E07D0">
        <w:rPr>
          <w:sz w:val="23"/>
          <w:szCs w:val="23"/>
        </w:rPr>
        <w:lastRenderedPageBreak/>
        <w:t>Table of Contents</w:t>
      </w:r>
    </w:p>
    <w:p w14:paraId="39B4FF7A" w14:textId="77777777" w:rsidR="00A3313B" w:rsidRDefault="003328F3" w:rsidP="006E3B46">
      <w:pPr>
        <w:pStyle w:val="TOC1"/>
        <w:ind w:left="2138"/>
        <w:rPr>
          <w:rFonts w:ascii="Calibri" w:hAnsi="Calibri" w:cs="Times New Roman"/>
          <w:b w:val="0"/>
          <w:bCs w:val="0"/>
          <w:caps w:val="0"/>
          <w:noProof/>
          <w:szCs w:val="22"/>
          <w:lang w:eastAsia="en-GB"/>
        </w:rPr>
      </w:pPr>
      <w:r>
        <w:rPr>
          <w:i/>
          <w:iCs/>
          <w:smallCaps/>
          <w:snapToGrid w:val="0"/>
          <w:sz w:val="19"/>
          <w:szCs w:val="19"/>
        </w:rPr>
        <w:fldChar w:fldCharType="begin"/>
      </w:r>
      <w:r w:rsidR="002C0E50">
        <w:rPr>
          <w:i/>
          <w:iCs/>
          <w:smallCaps/>
          <w:snapToGrid w:val="0"/>
          <w:sz w:val="19"/>
          <w:szCs w:val="19"/>
        </w:rPr>
        <w:instrText xml:space="preserve"> TOC \o "3-3" \h \z \t "Heading 1,1,Heading 2,2,Title,1,Annex,1" </w:instrText>
      </w:r>
      <w:r>
        <w:rPr>
          <w:i/>
          <w:iCs/>
          <w:smallCaps/>
          <w:snapToGrid w:val="0"/>
          <w:sz w:val="19"/>
          <w:szCs w:val="19"/>
        </w:rPr>
        <w:fldChar w:fldCharType="separate"/>
      </w:r>
      <w:hyperlink w:anchor="_Toc212097579" w:history="1">
        <w:r w:rsidR="00A3313B" w:rsidRPr="00873099">
          <w:rPr>
            <w:rStyle w:val="Hyperlink"/>
            <w:noProof/>
          </w:rPr>
          <w:t>Document Revisions</w:t>
        </w:r>
        <w:r w:rsidR="00A3313B">
          <w:rPr>
            <w:noProof/>
            <w:webHidden/>
          </w:rPr>
          <w:tab/>
        </w:r>
        <w:r>
          <w:rPr>
            <w:noProof/>
            <w:webHidden/>
          </w:rPr>
          <w:fldChar w:fldCharType="begin"/>
        </w:r>
        <w:r w:rsidR="00A3313B">
          <w:rPr>
            <w:noProof/>
            <w:webHidden/>
          </w:rPr>
          <w:instrText xml:space="preserve"> PAGEREF _Toc212097579 \h </w:instrText>
        </w:r>
        <w:r>
          <w:rPr>
            <w:noProof/>
            <w:webHidden/>
          </w:rPr>
        </w:r>
        <w:r>
          <w:rPr>
            <w:noProof/>
            <w:webHidden/>
          </w:rPr>
          <w:fldChar w:fldCharType="separate"/>
        </w:r>
        <w:r w:rsidR="005C6DD2">
          <w:rPr>
            <w:noProof/>
            <w:webHidden/>
          </w:rPr>
          <w:t>2</w:t>
        </w:r>
        <w:r>
          <w:rPr>
            <w:noProof/>
            <w:webHidden/>
          </w:rPr>
          <w:fldChar w:fldCharType="end"/>
        </w:r>
      </w:hyperlink>
    </w:p>
    <w:p w14:paraId="6FB9BC9D" w14:textId="77777777" w:rsidR="00A3313B" w:rsidRDefault="00560089" w:rsidP="006E3B46">
      <w:pPr>
        <w:pStyle w:val="TOC1"/>
        <w:ind w:left="2138"/>
        <w:rPr>
          <w:rFonts w:ascii="Calibri" w:hAnsi="Calibri" w:cs="Times New Roman"/>
          <w:b w:val="0"/>
          <w:bCs w:val="0"/>
          <w:caps w:val="0"/>
          <w:noProof/>
          <w:szCs w:val="22"/>
          <w:lang w:eastAsia="en-GB"/>
        </w:rPr>
      </w:pPr>
      <w:hyperlink w:anchor="_Toc212097580" w:history="1">
        <w:r w:rsidR="00A3313B" w:rsidRPr="00873099">
          <w:rPr>
            <w:rStyle w:val="Hyperlink"/>
            <w:noProof/>
          </w:rPr>
          <w:t>Guideline on Risk Management</w:t>
        </w:r>
        <w:r w:rsidR="00A3313B">
          <w:rPr>
            <w:noProof/>
            <w:webHidden/>
          </w:rPr>
          <w:tab/>
        </w:r>
        <w:r w:rsidR="003328F3">
          <w:rPr>
            <w:noProof/>
            <w:webHidden/>
          </w:rPr>
          <w:fldChar w:fldCharType="begin"/>
        </w:r>
        <w:r w:rsidR="00A3313B">
          <w:rPr>
            <w:noProof/>
            <w:webHidden/>
          </w:rPr>
          <w:instrText xml:space="preserve"> PAGEREF _Toc212097580 \h </w:instrText>
        </w:r>
        <w:r w:rsidR="003328F3">
          <w:rPr>
            <w:noProof/>
            <w:webHidden/>
          </w:rPr>
        </w:r>
        <w:r w:rsidR="003328F3">
          <w:rPr>
            <w:noProof/>
            <w:webHidden/>
          </w:rPr>
          <w:fldChar w:fldCharType="separate"/>
        </w:r>
        <w:r w:rsidR="005C6DD2">
          <w:rPr>
            <w:noProof/>
            <w:webHidden/>
          </w:rPr>
          <w:t>6</w:t>
        </w:r>
        <w:r w:rsidR="003328F3">
          <w:rPr>
            <w:noProof/>
            <w:webHidden/>
          </w:rPr>
          <w:fldChar w:fldCharType="end"/>
        </w:r>
      </w:hyperlink>
    </w:p>
    <w:p w14:paraId="4385D64F" w14:textId="77777777" w:rsidR="00A3313B" w:rsidRDefault="00560089" w:rsidP="006E3B46">
      <w:pPr>
        <w:pStyle w:val="TOC1"/>
        <w:ind w:left="2138"/>
        <w:rPr>
          <w:rFonts w:ascii="Calibri" w:hAnsi="Calibri" w:cs="Times New Roman"/>
          <w:b w:val="0"/>
          <w:bCs w:val="0"/>
          <w:caps w:val="0"/>
          <w:noProof/>
          <w:szCs w:val="22"/>
          <w:lang w:eastAsia="en-GB"/>
        </w:rPr>
      </w:pPr>
      <w:hyperlink w:anchor="_Toc212097581" w:history="1">
        <w:r w:rsidR="00A3313B" w:rsidRPr="00873099">
          <w:rPr>
            <w:rStyle w:val="Hyperlink"/>
            <w:noProof/>
          </w:rPr>
          <w:t>1</w:t>
        </w:r>
        <w:r w:rsidR="00A3313B">
          <w:rPr>
            <w:rFonts w:ascii="Calibri" w:hAnsi="Calibri" w:cs="Times New Roman"/>
            <w:b w:val="0"/>
            <w:bCs w:val="0"/>
            <w:caps w:val="0"/>
            <w:noProof/>
            <w:szCs w:val="22"/>
            <w:lang w:eastAsia="en-GB"/>
          </w:rPr>
          <w:tab/>
        </w:r>
        <w:r w:rsidR="00A3313B" w:rsidRPr="00873099">
          <w:rPr>
            <w:rStyle w:val="Hyperlink"/>
            <w:noProof/>
          </w:rPr>
          <w:t>INTRODUCTION</w:t>
        </w:r>
        <w:r w:rsidR="00A3313B">
          <w:rPr>
            <w:noProof/>
            <w:webHidden/>
          </w:rPr>
          <w:tab/>
        </w:r>
        <w:r w:rsidR="003328F3">
          <w:rPr>
            <w:noProof/>
            <w:webHidden/>
          </w:rPr>
          <w:fldChar w:fldCharType="begin"/>
        </w:r>
        <w:r w:rsidR="00A3313B">
          <w:rPr>
            <w:noProof/>
            <w:webHidden/>
          </w:rPr>
          <w:instrText xml:space="preserve"> PAGEREF _Toc212097581 \h </w:instrText>
        </w:r>
        <w:r w:rsidR="003328F3">
          <w:rPr>
            <w:noProof/>
            <w:webHidden/>
          </w:rPr>
        </w:r>
        <w:r w:rsidR="003328F3">
          <w:rPr>
            <w:noProof/>
            <w:webHidden/>
          </w:rPr>
          <w:fldChar w:fldCharType="separate"/>
        </w:r>
        <w:r w:rsidR="005C6DD2">
          <w:rPr>
            <w:noProof/>
            <w:webHidden/>
          </w:rPr>
          <w:t>6</w:t>
        </w:r>
        <w:r w:rsidR="003328F3">
          <w:rPr>
            <w:noProof/>
            <w:webHidden/>
          </w:rPr>
          <w:fldChar w:fldCharType="end"/>
        </w:r>
      </w:hyperlink>
    </w:p>
    <w:p w14:paraId="007B7789" w14:textId="77777777" w:rsidR="00A3313B" w:rsidRDefault="00560089" w:rsidP="006E3B46">
      <w:pPr>
        <w:pStyle w:val="TOC1"/>
        <w:ind w:left="2138"/>
        <w:rPr>
          <w:rFonts w:ascii="Calibri" w:hAnsi="Calibri" w:cs="Times New Roman"/>
          <w:b w:val="0"/>
          <w:bCs w:val="0"/>
          <w:caps w:val="0"/>
          <w:noProof/>
          <w:szCs w:val="22"/>
          <w:lang w:eastAsia="en-GB"/>
        </w:rPr>
      </w:pPr>
      <w:hyperlink w:anchor="_Toc212097582" w:history="1">
        <w:r w:rsidR="00A3313B" w:rsidRPr="00873099">
          <w:rPr>
            <w:rStyle w:val="Hyperlink"/>
            <w:noProof/>
          </w:rPr>
          <w:t>2</w:t>
        </w:r>
        <w:r w:rsidR="00A3313B">
          <w:rPr>
            <w:rFonts w:ascii="Calibri" w:hAnsi="Calibri" w:cs="Times New Roman"/>
            <w:b w:val="0"/>
            <w:bCs w:val="0"/>
            <w:caps w:val="0"/>
            <w:noProof/>
            <w:szCs w:val="22"/>
            <w:lang w:eastAsia="en-GB"/>
          </w:rPr>
          <w:tab/>
        </w:r>
        <w:r w:rsidR="00A3313B" w:rsidRPr="00873099">
          <w:rPr>
            <w:rStyle w:val="Hyperlink"/>
            <w:noProof/>
          </w:rPr>
          <w:t>The risk management process</w:t>
        </w:r>
        <w:r w:rsidR="00A3313B">
          <w:rPr>
            <w:noProof/>
            <w:webHidden/>
          </w:rPr>
          <w:tab/>
        </w:r>
        <w:r w:rsidR="003328F3">
          <w:rPr>
            <w:noProof/>
            <w:webHidden/>
          </w:rPr>
          <w:fldChar w:fldCharType="begin"/>
        </w:r>
        <w:r w:rsidR="00A3313B">
          <w:rPr>
            <w:noProof/>
            <w:webHidden/>
          </w:rPr>
          <w:instrText xml:space="preserve"> PAGEREF _Toc212097582 \h </w:instrText>
        </w:r>
        <w:r w:rsidR="003328F3">
          <w:rPr>
            <w:noProof/>
            <w:webHidden/>
          </w:rPr>
        </w:r>
        <w:r w:rsidR="003328F3">
          <w:rPr>
            <w:noProof/>
            <w:webHidden/>
          </w:rPr>
          <w:fldChar w:fldCharType="separate"/>
        </w:r>
        <w:r w:rsidR="005C6DD2">
          <w:rPr>
            <w:noProof/>
            <w:webHidden/>
          </w:rPr>
          <w:t>7</w:t>
        </w:r>
        <w:r w:rsidR="003328F3">
          <w:rPr>
            <w:noProof/>
            <w:webHidden/>
          </w:rPr>
          <w:fldChar w:fldCharType="end"/>
        </w:r>
      </w:hyperlink>
    </w:p>
    <w:p w14:paraId="1BA5664A" w14:textId="1A485F2F" w:rsidR="00A3313B" w:rsidRDefault="00560089" w:rsidP="006E3B46">
      <w:pPr>
        <w:pStyle w:val="TOC2"/>
        <w:ind w:left="720"/>
        <w:rPr>
          <w:rFonts w:ascii="Calibri" w:hAnsi="Calibri"/>
          <w:bCs w:val="0"/>
          <w:noProof/>
          <w:szCs w:val="22"/>
          <w:lang w:eastAsia="en-GB"/>
        </w:rPr>
      </w:pPr>
      <w:hyperlink w:anchor="_Toc212097583" w:history="1">
        <w:r w:rsidR="00A3313B" w:rsidRPr="00873099">
          <w:rPr>
            <w:rStyle w:val="Hyperlink"/>
            <w:noProof/>
          </w:rPr>
          <w:t>2.1</w:t>
        </w:r>
        <w:r w:rsidR="00F80EA1">
          <w:rPr>
            <w:rStyle w:val="Hyperlink"/>
            <w:noProof/>
          </w:rPr>
          <w:t xml:space="preserve">  </w:t>
        </w:r>
        <w:r w:rsidR="00A3313B" w:rsidRPr="00873099">
          <w:rPr>
            <w:rStyle w:val="Hyperlink"/>
            <w:noProof/>
          </w:rPr>
          <w:t>Step 1 - Identify Hazards</w:t>
        </w:r>
        <w:r w:rsidR="00A3313B">
          <w:rPr>
            <w:noProof/>
            <w:webHidden/>
          </w:rPr>
          <w:tab/>
        </w:r>
        <w:r w:rsidR="00F80EA1">
          <w:rPr>
            <w:noProof/>
            <w:webHidden/>
          </w:rPr>
          <w:t xml:space="preserve">   </w:t>
        </w:r>
        <w:r w:rsidR="003328F3">
          <w:rPr>
            <w:noProof/>
            <w:webHidden/>
          </w:rPr>
          <w:fldChar w:fldCharType="begin"/>
        </w:r>
        <w:r w:rsidR="00A3313B">
          <w:rPr>
            <w:noProof/>
            <w:webHidden/>
          </w:rPr>
          <w:instrText xml:space="preserve"> PAGEREF _Toc212097583 \h </w:instrText>
        </w:r>
        <w:r w:rsidR="003328F3">
          <w:rPr>
            <w:noProof/>
            <w:webHidden/>
          </w:rPr>
        </w:r>
        <w:r w:rsidR="003328F3">
          <w:rPr>
            <w:noProof/>
            <w:webHidden/>
          </w:rPr>
          <w:fldChar w:fldCharType="separate"/>
        </w:r>
        <w:r w:rsidR="005C6DD2">
          <w:rPr>
            <w:noProof/>
            <w:webHidden/>
          </w:rPr>
          <w:t>8</w:t>
        </w:r>
        <w:r w:rsidR="003328F3">
          <w:rPr>
            <w:noProof/>
            <w:webHidden/>
          </w:rPr>
          <w:fldChar w:fldCharType="end"/>
        </w:r>
      </w:hyperlink>
    </w:p>
    <w:p w14:paraId="3351DC1B" w14:textId="77777777" w:rsidR="00A3313B" w:rsidRDefault="00560089" w:rsidP="00F80EA1">
      <w:pPr>
        <w:pStyle w:val="TOC3"/>
        <w:rPr>
          <w:rFonts w:ascii="Calibri" w:hAnsi="Calibri"/>
          <w:noProof/>
          <w:sz w:val="22"/>
          <w:szCs w:val="22"/>
          <w:lang w:eastAsia="en-GB"/>
        </w:rPr>
      </w:pPr>
      <w:hyperlink w:anchor="_Toc212097584" w:history="1">
        <w:r w:rsidR="00A3313B" w:rsidRPr="00873099">
          <w:rPr>
            <w:rStyle w:val="Hyperlink"/>
            <w:noProof/>
          </w:rPr>
          <w:t>2.1.1</w:t>
        </w:r>
        <w:r w:rsidR="00A3313B">
          <w:rPr>
            <w:rFonts w:ascii="Calibri" w:hAnsi="Calibri"/>
            <w:noProof/>
            <w:sz w:val="22"/>
            <w:szCs w:val="22"/>
            <w:lang w:eastAsia="en-GB"/>
          </w:rPr>
          <w:tab/>
        </w:r>
        <w:r w:rsidR="00A3313B" w:rsidRPr="00873099">
          <w:rPr>
            <w:rStyle w:val="Hyperlink"/>
            <w:noProof/>
          </w:rPr>
          <w:t>Scope</w:t>
        </w:r>
        <w:r w:rsidR="00A3313B">
          <w:rPr>
            <w:noProof/>
            <w:webHidden/>
          </w:rPr>
          <w:tab/>
        </w:r>
        <w:r w:rsidR="003328F3">
          <w:rPr>
            <w:noProof/>
            <w:webHidden/>
          </w:rPr>
          <w:fldChar w:fldCharType="begin"/>
        </w:r>
        <w:r w:rsidR="00A3313B">
          <w:rPr>
            <w:noProof/>
            <w:webHidden/>
          </w:rPr>
          <w:instrText xml:space="preserve"> PAGEREF _Toc212097584 \h </w:instrText>
        </w:r>
        <w:r w:rsidR="003328F3">
          <w:rPr>
            <w:noProof/>
            <w:webHidden/>
          </w:rPr>
        </w:r>
        <w:r w:rsidR="003328F3">
          <w:rPr>
            <w:noProof/>
            <w:webHidden/>
          </w:rPr>
          <w:fldChar w:fldCharType="separate"/>
        </w:r>
        <w:r w:rsidR="005C6DD2">
          <w:rPr>
            <w:noProof/>
            <w:webHidden/>
          </w:rPr>
          <w:t>8</w:t>
        </w:r>
        <w:r w:rsidR="003328F3">
          <w:rPr>
            <w:noProof/>
            <w:webHidden/>
          </w:rPr>
          <w:fldChar w:fldCharType="end"/>
        </w:r>
      </w:hyperlink>
    </w:p>
    <w:p w14:paraId="6675D820" w14:textId="77777777" w:rsidR="00A3313B" w:rsidRDefault="00560089" w:rsidP="00D0122E">
      <w:pPr>
        <w:pStyle w:val="TOC3"/>
        <w:rPr>
          <w:rFonts w:ascii="Calibri" w:hAnsi="Calibri"/>
          <w:noProof/>
          <w:sz w:val="22"/>
          <w:szCs w:val="22"/>
          <w:lang w:eastAsia="en-GB"/>
        </w:rPr>
      </w:pPr>
      <w:hyperlink w:anchor="_Toc212097585" w:history="1">
        <w:r w:rsidR="00A3313B" w:rsidRPr="00873099">
          <w:rPr>
            <w:rStyle w:val="Hyperlink"/>
            <w:noProof/>
          </w:rPr>
          <w:t>2.1.2</w:t>
        </w:r>
        <w:r w:rsidR="00A3313B">
          <w:rPr>
            <w:rFonts w:ascii="Calibri" w:hAnsi="Calibri"/>
            <w:noProof/>
            <w:sz w:val="22"/>
            <w:szCs w:val="22"/>
            <w:lang w:eastAsia="en-GB"/>
          </w:rPr>
          <w:tab/>
        </w:r>
        <w:r w:rsidR="00A3313B" w:rsidRPr="00873099">
          <w:rPr>
            <w:rStyle w:val="Hyperlink"/>
            <w:noProof/>
          </w:rPr>
          <w:t>Define Problem/Trigger</w:t>
        </w:r>
        <w:r w:rsidR="00A3313B">
          <w:rPr>
            <w:noProof/>
            <w:webHidden/>
          </w:rPr>
          <w:tab/>
        </w:r>
        <w:r w:rsidR="003328F3">
          <w:rPr>
            <w:noProof/>
            <w:webHidden/>
          </w:rPr>
          <w:fldChar w:fldCharType="begin"/>
        </w:r>
        <w:r w:rsidR="00A3313B">
          <w:rPr>
            <w:noProof/>
            <w:webHidden/>
          </w:rPr>
          <w:instrText xml:space="preserve"> PAGEREF _Toc212097585 \h </w:instrText>
        </w:r>
        <w:r w:rsidR="003328F3">
          <w:rPr>
            <w:noProof/>
            <w:webHidden/>
          </w:rPr>
        </w:r>
        <w:r w:rsidR="003328F3">
          <w:rPr>
            <w:noProof/>
            <w:webHidden/>
          </w:rPr>
          <w:fldChar w:fldCharType="separate"/>
        </w:r>
        <w:r w:rsidR="005C6DD2">
          <w:rPr>
            <w:noProof/>
            <w:webHidden/>
          </w:rPr>
          <w:t>8</w:t>
        </w:r>
        <w:r w:rsidR="003328F3">
          <w:rPr>
            <w:noProof/>
            <w:webHidden/>
          </w:rPr>
          <w:fldChar w:fldCharType="end"/>
        </w:r>
      </w:hyperlink>
    </w:p>
    <w:p w14:paraId="51F143CA" w14:textId="77777777" w:rsidR="00A3313B" w:rsidRDefault="00560089">
      <w:pPr>
        <w:pStyle w:val="TOC3"/>
        <w:rPr>
          <w:rFonts w:ascii="Calibri" w:hAnsi="Calibri"/>
          <w:noProof/>
          <w:sz w:val="22"/>
          <w:szCs w:val="22"/>
          <w:lang w:eastAsia="en-GB"/>
        </w:rPr>
      </w:pPr>
      <w:hyperlink w:anchor="_Toc212097586" w:history="1">
        <w:r w:rsidR="00A3313B" w:rsidRPr="00873099">
          <w:rPr>
            <w:rStyle w:val="Hyperlink"/>
            <w:noProof/>
          </w:rPr>
          <w:t>2.1.3</w:t>
        </w:r>
        <w:r w:rsidR="00A3313B">
          <w:rPr>
            <w:rFonts w:ascii="Calibri" w:hAnsi="Calibri"/>
            <w:noProof/>
            <w:sz w:val="22"/>
            <w:szCs w:val="22"/>
            <w:lang w:eastAsia="en-GB"/>
          </w:rPr>
          <w:tab/>
        </w:r>
        <w:r w:rsidR="00A3313B" w:rsidRPr="00873099">
          <w:rPr>
            <w:rStyle w:val="Hyperlink"/>
            <w:noProof/>
          </w:rPr>
          <w:t>Consult stakeholders</w:t>
        </w:r>
        <w:r w:rsidR="00A3313B">
          <w:rPr>
            <w:noProof/>
            <w:webHidden/>
          </w:rPr>
          <w:tab/>
        </w:r>
        <w:r w:rsidR="003328F3">
          <w:rPr>
            <w:noProof/>
            <w:webHidden/>
          </w:rPr>
          <w:fldChar w:fldCharType="begin"/>
        </w:r>
        <w:r w:rsidR="00A3313B">
          <w:rPr>
            <w:noProof/>
            <w:webHidden/>
          </w:rPr>
          <w:instrText xml:space="preserve"> PAGEREF _Toc212097586 \h </w:instrText>
        </w:r>
        <w:r w:rsidR="003328F3">
          <w:rPr>
            <w:noProof/>
            <w:webHidden/>
          </w:rPr>
        </w:r>
        <w:r w:rsidR="003328F3">
          <w:rPr>
            <w:noProof/>
            <w:webHidden/>
          </w:rPr>
          <w:fldChar w:fldCharType="separate"/>
        </w:r>
        <w:r w:rsidR="005C6DD2">
          <w:rPr>
            <w:noProof/>
            <w:webHidden/>
          </w:rPr>
          <w:t>8</w:t>
        </w:r>
        <w:r w:rsidR="003328F3">
          <w:rPr>
            <w:noProof/>
            <w:webHidden/>
          </w:rPr>
          <w:fldChar w:fldCharType="end"/>
        </w:r>
      </w:hyperlink>
    </w:p>
    <w:p w14:paraId="2FC27DCA" w14:textId="77777777" w:rsidR="00A3313B" w:rsidRDefault="00560089">
      <w:pPr>
        <w:pStyle w:val="TOC3"/>
        <w:rPr>
          <w:rFonts w:ascii="Calibri" w:hAnsi="Calibri"/>
          <w:noProof/>
          <w:sz w:val="22"/>
          <w:szCs w:val="22"/>
          <w:lang w:eastAsia="en-GB"/>
        </w:rPr>
      </w:pPr>
      <w:hyperlink w:anchor="_Toc212097587" w:history="1">
        <w:r w:rsidR="00A3313B" w:rsidRPr="00873099">
          <w:rPr>
            <w:rStyle w:val="Hyperlink"/>
            <w:noProof/>
          </w:rPr>
          <w:t>2.1.4</w:t>
        </w:r>
        <w:r w:rsidR="00A3313B">
          <w:rPr>
            <w:rFonts w:ascii="Calibri" w:hAnsi="Calibri"/>
            <w:noProof/>
            <w:sz w:val="22"/>
            <w:szCs w:val="22"/>
            <w:lang w:eastAsia="en-GB"/>
          </w:rPr>
          <w:tab/>
        </w:r>
        <w:r w:rsidR="00A3313B" w:rsidRPr="00873099">
          <w:rPr>
            <w:rStyle w:val="Hyperlink"/>
            <w:noProof/>
          </w:rPr>
          <w:t>Hazard Identification Methodology</w:t>
        </w:r>
        <w:r w:rsidR="00A3313B">
          <w:rPr>
            <w:noProof/>
            <w:webHidden/>
          </w:rPr>
          <w:tab/>
        </w:r>
        <w:r w:rsidR="003328F3">
          <w:rPr>
            <w:noProof/>
            <w:webHidden/>
          </w:rPr>
          <w:fldChar w:fldCharType="begin"/>
        </w:r>
        <w:r w:rsidR="00A3313B">
          <w:rPr>
            <w:noProof/>
            <w:webHidden/>
          </w:rPr>
          <w:instrText xml:space="preserve"> PAGEREF _Toc212097587 \h </w:instrText>
        </w:r>
        <w:r w:rsidR="003328F3">
          <w:rPr>
            <w:noProof/>
            <w:webHidden/>
          </w:rPr>
        </w:r>
        <w:r w:rsidR="003328F3">
          <w:rPr>
            <w:noProof/>
            <w:webHidden/>
          </w:rPr>
          <w:fldChar w:fldCharType="separate"/>
        </w:r>
        <w:r w:rsidR="005C6DD2">
          <w:rPr>
            <w:noProof/>
            <w:webHidden/>
          </w:rPr>
          <w:t>8</w:t>
        </w:r>
        <w:r w:rsidR="003328F3">
          <w:rPr>
            <w:noProof/>
            <w:webHidden/>
          </w:rPr>
          <w:fldChar w:fldCharType="end"/>
        </w:r>
      </w:hyperlink>
    </w:p>
    <w:p w14:paraId="53608D51" w14:textId="77777777" w:rsidR="00A3313B" w:rsidRDefault="00560089">
      <w:pPr>
        <w:pStyle w:val="TOC3"/>
        <w:rPr>
          <w:rFonts w:ascii="Calibri" w:hAnsi="Calibri"/>
          <w:noProof/>
          <w:sz w:val="22"/>
          <w:szCs w:val="22"/>
          <w:lang w:eastAsia="en-GB"/>
        </w:rPr>
      </w:pPr>
      <w:hyperlink w:anchor="_Toc212097588" w:history="1">
        <w:r w:rsidR="00A3313B" w:rsidRPr="00873099">
          <w:rPr>
            <w:rStyle w:val="Hyperlink"/>
            <w:noProof/>
          </w:rPr>
          <w:t>2.1.5</w:t>
        </w:r>
        <w:r w:rsidR="00A3313B">
          <w:rPr>
            <w:rFonts w:ascii="Calibri" w:hAnsi="Calibri"/>
            <w:noProof/>
            <w:sz w:val="22"/>
            <w:szCs w:val="22"/>
            <w:lang w:eastAsia="en-GB"/>
          </w:rPr>
          <w:tab/>
        </w:r>
        <w:r w:rsidR="00A3313B" w:rsidRPr="00873099">
          <w:rPr>
            <w:rStyle w:val="Hyperlink"/>
            <w:noProof/>
          </w:rPr>
          <w:t>Results</w:t>
        </w:r>
        <w:r w:rsidR="00A3313B">
          <w:rPr>
            <w:noProof/>
            <w:webHidden/>
          </w:rPr>
          <w:tab/>
        </w:r>
        <w:r w:rsidR="003328F3">
          <w:rPr>
            <w:noProof/>
            <w:webHidden/>
          </w:rPr>
          <w:fldChar w:fldCharType="begin"/>
        </w:r>
        <w:r w:rsidR="00A3313B">
          <w:rPr>
            <w:noProof/>
            <w:webHidden/>
          </w:rPr>
          <w:instrText xml:space="preserve"> PAGEREF _Toc212097588 \h </w:instrText>
        </w:r>
        <w:r w:rsidR="003328F3">
          <w:rPr>
            <w:noProof/>
            <w:webHidden/>
          </w:rPr>
        </w:r>
        <w:r w:rsidR="003328F3">
          <w:rPr>
            <w:noProof/>
            <w:webHidden/>
          </w:rPr>
          <w:fldChar w:fldCharType="separate"/>
        </w:r>
        <w:r w:rsidR="005C6DD2">
          <w:rPr>
            <w:noProof/>
            <w:webHidden/>
          </w:rPr>
          <w:t>10</w:t>
        </w:r>
        <w:r w:rsidR="003328F3">
          <w:rPr>
            <w:noProof/>
            <w:webHidden/>
          </w:rPr>
          <w:fldChar w:fldCharType="end"/>
        </w:r>
      </w:hyperlink>
    </w:p>
    <w:p w14:paraId="3A1A3B96" w14:textId="657843DF" w:rsidR="00A3313B" w:rsidRDefault="00560089" w:rsidP="006E3B46">
      <w:pPr>
        <w:pStyle w:val="TOC2"/>
        <w:ind w:left="720"/>
        <w:rPr>
          <w:rFonts w:ascii="Calibri" w:hAnsi="Calibri"/>
          <w:bCs w:val="0"/>
          <w:noProof/>
          <w:szCs w:val="22"/>
          <w:lang w:eastAsia="en-GB"/>
        </w:rPr>
      </w:pPr>
      <w:hyperlink w:anchor="_Toc212097589" w:history="1">
        <w:r w:rsidR="00A3313B" w:rsidRPr="00873099">
          <w:rPr>
            <w:rStyle w:val="Hyperlink"/>
            <w:noProof/>
          </w:rPr>
          <w:t>2.2</w:t>
        </w:r>
        <w:r w:rsidR="006935EE">
          <w:rPr>
            <w:rFonts w:ascii="Calibri" w:hAnsi="Calibri"/>
            <w:bCs w:val="0"/>
            <w:noProof/>
            <w:szCs w:val="22"/>
            <w:lang w:eastAsia="en-GB"/>
          </w:rPr>
          <w:t xml:space="preserve">  </w:t>
        </w:r>
        <w:r w:rsidR="00A3313B" w:rsidRPr="00873099">
          <w:rPr>
            <w:rStyle w:val="Hyperlink"/>
            <w:noProof/>
          </w:rPr>
          <w:t>Step 2 – Assess Risks</w:t>
        </w:r>
        <w:r w:rsidR="00A3313B">
          <w:rPr>
            <w:noProof/>
            <w:webHidden/>
          </w:rPr>
          <w:tab/>
        </w:r>
        <w:r w:rsidR="003328F3">
          <w:rPr>
            <w:noProof/>
            <w:webHidden/>
          </w:rPr>
          <w:fldChar w:fldCharType="begin"/>
        </w:r>
        <w:r w:rsidR="00A3313B">
          <w:rPr>
            <w:noProof/>
            <w:webHidden/>
          </w:rPr>
          <w:instrText xml:space="preserve"> PAGEREF _Toc212097589 \h </w:instrText>
        </w:r>
        <w:r w:rsidR="003328F3">
          <w:rPr>
            <w:noProof/>
            <w:webHidden/>
          </w:rPr>
        </w:r>
        <w:r w:rsidR="003328F3">
          <w:rPr>
            <w:noProof/>
            <w:webHidden/>
          </w:rPr>
          <w:fldChar w:fldCharType="separate"/>
        </w:r>
        <w:r w:rsidR="005C6DD2">
          <w:rPr>
            <w:noProof/>
            <w:webHidden/>
          </w:rPr>
          <w:t>10</w:t>
        </w:r>
        <w:r w:rsidR="003328F3">
          <w:rPr>
            <w:noProof/>
            <w:webHidden/>
          </w:rPr>
          <w:fldChar w:fldCharType="end"/>
        </w:r>
      </w:hyperlink>
    </w:p>
    <w:p w14:paraId="1B6CB732" w14:textId="77777777" w:rsidR="00A3313B" w:rsidRDefault="00560089" w:rsidP="00F80EA1">
      <w:pPr>
        <w:pStyle w:val="TOC3"/>
        <w:rPr>
          <w:rFonts w:ascii="Calibri" w:hAnsi="Calibri"/>
          <w:noProof/>
          <w:sz w:val="22"/>
          <w:szCs w:val="22"/>
          <w:lang w:eastAsia="en-GB"/>
        </w:rPr>
      </w:pPr>
      <w:hyperlink w:anchor="_Toc212097590" w:history="1">
        <w:r w:rsidR="00A3313B" w:rsidRPr="00873099">
          <w:rPr>
            <w:rStyle w:val="Hyperlink"/>
            <w:noProof/>
          </w:rPr>
          <w:t>2.2.1</w:t>
        </w:r>
        <w:r w:rsidR="00A3313B">
          <w:rPr>
            <w:rFonts w:ascii="Calibri" w:hAnsi="Calibri"/>
            <w:noProof/>
            <w:sz w:val="22"/>
            <w:szCs w:val="22"/>
            <w:lang w:eastAsia="en-GB"/>
          </w:rPr>
          <w:tab/>
        </w:r>
        <w:r w:rsidR="00A3313B" w:rsidRPr="00873099">
          <w:rPr>
            <w:rStyle w:val="Hyperlink"/>
            <w:noProof/>
          </w:rPr>
          <w:t>Step 2a – Risk Estimation</w:t>
        </w:r>
        <w:r w:rsidR="00A3313B">
          <w:rPr>
            <w:noProof/>
            <w:webHidden/>
          </w:rPr>
          <w:tab/>
        </w:r>
        <w:r w:rsidR="003328F3">
          <w:rPr>
            <w:noProof/>
            <w:webHidden/>
          </w:rPr>
          <w:fldChar w:fldCharType="begin"/>
        </w:r>
        <w:r w:rsidR="00A3313B">
          <w:rPr>
            <w:noProof/>
            <w:webHidden/>
          </w:rPr>
          <w:instrText xml:space="preserve"> PAGEREF _Toc212097590 \h </w:instrText>
        </w:r>
        <w:r w:rsidR="003328F3">
          <w:rPr>
            <w:noProof/>
            <w:webHidden/>
          </w:rPr>
        </w:r>
        <w:r w:rsidR="003328F3">
          <w:rPr>
            <w:noProof/>
            <w:webHidden/>
          </w:rPr>
          <w:fldChar w:fldCharType="separate"/>
        </w:r>
        <w:r w:rsidR="005C6DD2">
          <w:rPr>
            <w:noProof/>
            <w:webHidden/>
          </w:rPr>
          <w:t>10</w:t>
        </w:r>
        <w:r w:rsidR="003328F3">
          <w:rPr>
            <w:noProof/>
            <w:webHidden/>
          </w:rPr>
          <w:fldChar w:fldCharType="end"/>
        </w:r>
      </w:hyperlink>
    </w:p>
    <w:p w14:paraId="34BCBA81" w14:textId="77777777" w:rsidR="00A3313B" w:rsidRDefault="00560089" w:rsidP="00D0122E">
      <w:pPr>
        <w:pStyle w:val="TOC3"/>
        <w:rPr>
          <w:rFonts w:ascii="Calibri" w:hAnsi="Calibri"/>
          <w:noProof/>
          <w:sz w:val="22"/>
          <w:szCs w:val="22"/>
          <w:lang w:eastAsia="en-GB"/>
        </w:rPr>
      </w:pPr>
      <w:hyperlink w:anchor="_Toc212097591" w:history="1">
        <w:r w:rsidR="00A3313B" w:rsidRPr="00873099">
          <w:rPr>
            <w:rStyle w:val="Hyperlink"/>
            <w:noProof/>
          </w:rPr>
          <w:t>2.2.2</w:t>
        </w:r>
        <w:r w:rsidR="00A3313B">
          <w:rPr>
            <w:rFonts w:ascii="Calibri" w:hAnsi="Calibri"/>
            <w:noProof/>
            <w:sz w:val="22"/>
            <w:szCs w:val="22"/>
            <w:lang w:eastAsia="en-GB"/>
          </w:rPr>
          <w:tab/>
        </w:r>
        <w:r w:rsidR="00A3313B" w:rsidRPr="00873099">
          <w:rPr>
            <w:rStyle w:val="Hyperlink"/>
            <w:noProof/>
          </w:rPr>
          <w:t>Step 2b - Risk Evaluation</w:t>
        </w:r>
        <w:r w:rsidR="00A3313B">
          <w:rPr>
            <w:noProof/>
            <w:webHidden/>
          </w:rPr>
          <w:tab/>
        </w:r>
        <w:r w:rsidR="003328F3">
          <w:rPr>
            <w:noProof/>
            <w:webHidden/>
          </w:rPr>
          <w:fldChar w:fldCharType="begin"/>
        </w:r>
        <w:r w:rsidR="00A3313B">
          <w:rPr>
            <w:noProof/>
            <w:webHidden/>
          </w:rPr>
          <w:instrText xml:space="preserve"> PAGEREF _Toc212097591 \h </w:instrText>
        </w:r>
        <w:r w:rsidR="003328F3">
          <w:rPr>
            <w:noProof/>
            <w:webHidden/>
          </w:rPr>
        </w:r>
        <w:r w:rsidR="003328F3">
          <w:rPr>
            <w:noProof/>
            <w:webHidden/>
          </w:rPr>
          <w:fldChar w:fldCharType="separate"/>
        </w:r>
        <w:r w:rsidR="005C6DD2">
          <w:rPr>
            <w:noProof/>
            <w:webHidden/>
          </w:rPr>
          <w:t>14</w:t>
        </w:r>
        <w:r w:rsidR="003328F3">
          <w:rPr>
            <w:noProof/>
            <w:webHidden/>
          </w:rPr>
          <w:fldChar w:fldCharType="end"/>
        </w:r>
      </w:hyperlink>
    </w:p>
    <w:p w14:paraId="474BA953" w14:textId="51D0ABE2" w:rsidR="00A3313B" w:rsidRDefault="00560089" w:rsidP="006E3B46">
      <w:pPr>
        <w:pStyle w:val="TOC2"/>
        <w:ind w:left="720"/>
        <w:rPr>
          <w:rFonts w:ascii="Calibri" w:hAnsi="Calibri"/>
          <w:bCs w:val="0"/>
          <w:noProof/>
          <w:szCs w:val="22"/>
          <w:lang w:eastAsia="en-GB"/>
        </w:rPr>
      </w:pPr>
      <w:hyperlink w:anchor="_Toc212097592" w:history="1">
        <w:r w:rsidR="00A3313B" w:rsidRPr="00873099">
          <w:rPr>
            <w:rStyle w:val="Hyperlink"/>
            <w:noProof/>
          </w:rPr>
          <w:t>2.3</w:t>
        </w:r>
        <w:r w:rsidR="006935EE">
          <w:rPr>
            <w:rFonts w:ascii="Calibri" w:hAnsi="Calibri"/>
            <w:bCs w:val="0"/>
            <w:noProof/>
            <w:szCs w:val="22"/>
            <w:lang w:eastAsia="en-GB"/>
          </w:rPr>
          <w:t xml:space="preserve">  </w:t>
        </w:r>
        <w:r w:rsidR="00A3313B" w:rsidRPr="00873099">
          <w:rPr>
            <w:rStyle w:val="Hyperlink"/>
            <w:noProof/>
          </w:rPr>
          <w:t>Step 3 – Specify Risk Control Options</w:t>
        </w:r>
        <w:r w:rsidR="00A3313B">
          <w:rPr>
            <w:noProof/>
            <w:webHidden/>
          </w:rPr>
          <w:tab/>
        </w:r>
        <w:r w:rsidR="003328F3">
          <w:rPr>
            <w:noProof/>
            <w:webHidden/>
          </w:rPr>
          <w:fldChar w:fldCharType="begin"/>
        </w:r>
        <w:r w:rsidR="00A3313B">
          <w:rPr>
            <w:noProof/>
            <w:webHidden/>
          </w:rPr>
          <w:instrText xml:space="preserve"> PAGEREF _Toc212097592 \h </w:instrText>
        </w:r>
        <w:r w:rsidR="003328F3">
          <w:rPr>
            <w:noProof/>
            <w:webHidden/>
          </w:rPr>
        </w:r>
        <w:r w:rsidR="003328F3">
          <w:rPr>
            <w:noProof/>
            <w:webHidden/>
          </w:rPr>
          <w:fldChar w:fldCharType="separate"/>
        </w:r>
        <w:r w:rsidR="005C6DD2">
          <w:rPr>
            <w:noProof/>
            <w:webHidden/>
          </w:rPr>
          <w:t>16</w:t>
        </w:r>
        <w:r w:rsidR="003328F3">
          <w:rPr>
            <w:noProof/>
            <w:webHidden/>
          </w:rPr>
          <w:fldChar w:fldCharType="end"/>
        </w:r>
      </w:hyperlink>
    </w:p>
    <w:p w14:paraId="3CABB36A" w14:textId="77777777" w:rsidR="00A3313B" w:rsidRDefault="00560089" w:rsidP="00F80EA1">
      <w:pPr>
        <w:pStyle w:val="TOC3"/>
        <w:rPr>
          <w:rFonts w:ascii="Calibri" w:hAnsi="Calibri"/>
          <w:noProof/>
          <w:sz w:val="22"/>
          <w:szCs w:val="22"/>
          <w:lang w:eastAsia="en-GB"/>
        </w:rPr>
      </w:pPr>
      <w:hyperlink w:anchor="_Toc212097593" w:history="1">
        <w:r w:rsidR="00A3313B" w:rsidRPr="00873099">
          <w:rPr>
            <w:rStyle w:val="Hyperlink"/>
            <w:noProof/>
          </w:rPr>
          <w:t>2.3.1</w:t>
        </w:r>
        <w:r w:rsidR="00A3313B">
          <w:rPr>
            <w:rFonts w:ascii="Calibri" w:hAnsi="Calibri"/>
            <w:noProof/>
            <w:sz w:val="22"/>
            <w:szCs w:val="22"/>
            <w:lang w:eastAsia="en-GB"/>
          </w:rPr>
          <w:tab/>
        </w:r>
        <w:r w:rsidR="00A3313B" w:rsidRPr="00873099">
          <w:rPr>
            <w:rStyle w:val="Hyperlink"/>
            <w:noProof/>
          </w:rPr>
          <w:t>Scope</w:t>
        </w:r>
        <w:r w:rsidR="00A3313B">
          <w:rPr>
            <w:noProof/>
            <w:webHidden/>
          </w:rPr>
          <w:tab/>
        </w:r>
        <w:r w:rsidR="003328F3">
          <w:rPr>
            <w:noProof/>
            <w:webHidden/>
          </w:rPr>
          <w:fldChar w:fldCharType="begin"/>
        </w:r>
        <w:r w:rsidR="00A3313B">
          <w:rPr>
            <w:noProof/>
            <w:webHidden/>
          </w:rPr>
          <w:instrText xml:space="preserve"> PAGEREF _Toc212097593 \h </w:instrText>
        </w:r>
        <w:r w:rsidR="003328F3">
          <w:rPr>
            <w:noProof/>
            <w:webHidden/>
          </w:rPr>
        </w:r>
        <w:r w:rsidR="003328F3">
          <w:rPr>
            <w:noProof/>
            <w:webHidden/>
          </w:rPr>
          <w:fldChar w:fldCharType="separate"/>
        </w:r>
        <w:r w:rsidR="005C6DD2">
          <w:rPr>
            <w:noProof/>
            <w:webHidden/>
          </w:rPr>
          <w:t>16</w:t>
        </w:r>
        <w:r w:rsidR="003328F3">
          <w:rPr>
            <w:noProof/>
            <w:webHidden/>
          </w:rPr>
          <w:fldChar w:fldCharType="end"/>
        </w:r>
      </w:hyperlink>
    </w:p>
    <w:p w14:paraId="220EB051" w14:textId="77777777" w:rsidR="00A3313B" w:rsidRDefault="00560089" w:rsidP="00D0122E">
      <w:pPr>
        <w:pStyle w:val="TOC3"/>
        <w:rPr>
          <w:rFonts w:ascii="Calibri" w:hAnsi="Calibri"/>
          <w:noProof/>
          <w:sz w:val="22"/>
          <w:szCs w:val="22"/>
          <w:lang w:eastAsia="en-GB"/>
        </w:rPr>
      </w:pPr>
      <w:hyperlink w:anchor="_Toc212097594" w:history="1">
        <w:r w:rsidR="00A3313B" w:rsidRPr="00873099">
          <w:rPr>
            <w:rStyle w:val="Hyperlink"/>
            <w:noProof/>
          </w:rPr>
          <w:t>2.3.2</w:t>
        </w:r>
        <w:r w:rsidR="00A3313B">
          <w:rPr>
            <w:rFonts w:ascii="Calibri" w:hAnsi="Calibri"/>
            <w:noProof/>
            <w:sz w:val="22"/>
            <w:szCs w:val="22"/>
            <w:lang w:eastAsia="en-GB"/>
          </w:rPr>
          <w:tab/>
        </w:r>
        <w:r w:rsidR="00A3313B" w:rsidRPr="00873099">
          <w:rPr>
            <w:rStyle w:val="Hyperlink"/>
            <w:noProof/>
          </w:rPr>
          <w:t>Areas Needing Control</w:t>
        </w:r>
        <w:r w:rsidR="00A3313B">
          <w:rPr>
            <w:noProof/>
            <w:webHidden/>
          </w:rPr>
          <w:tab/>
        </w:r>
        <w:r w:rsidR="003328F3">
          <w:rPr>
            <w:noProof/>
            <w:webHidden/>
          </w:rPr>
          <w:fldChar w:fldCharType="begin"/>
        </w:r>
        <w:r w:rsidR="00A3313B">
          <w:rPr>
            <w:noProof/>
            <w:webHidden/>
          </w:rPr>
          <w:instrText xml:space="preserve"> PAGEREF _Toc212097594 \h </w:instrText>
        </w:r>
        <w:r w:rsidR="003328F3">
          <w:rPr>
            <w:noProof/>
            <w:webHidden/>
          </w:rPr>
        </w:r>
        <w:r w:rsidR="003328F3">
          <w:rPr>
            <w:noProof/>
            <w:webHidden/>
          </w:rPr>
          <w:fldChar w:fldCharType="separate"/>
        </w:r>
        <w:r w:rsidR="005C6DD2">
          <w:rPr>
            <w:noProof/>
            <w:webHidden/>
          </w:rPr>
          <w:t>17</w:t>
        </w:r>
        <w:r w:rsidR="003328F3">
          <w:rPr>
            <w:noProof/>
            <w:webHidden/>
          </w:rPr>
          <w:fldChar w:fldCharType="end"/>
        </w:r>
      </w:hyperlink>
    </w:p>
    <w:p w14:paraId="288EDFDB" w14:textId="77777777" w:rsidR="00A3313B" w:rsidRDefault="00560089">
      <w:pPr>
        <w:pStyle w:val="TOC3"/>
        <w:rPr>
          <w:rFonts w:ascii="Calibri" w:hAnsi="Calibri"/>
          <w:noProof/>
          <w:sz w:val="22"/>
          <w:szCs w:val="22"/>
          <w:lang w:eastAsia="en-GB"/>
        </w:rPr>
      </w:pPr>
      <w:hyperlink w:anchor="_Toc212097595" w:history="1">
        <w:r w:rsidR="00A3313B" w:rsidRPr="00873099">
          <w:rPr>
            <w:rStyle w:val="Hyperlink"/>
            <w:noProof/>
          </w:rPr>
          <w:t>2.3.3</w:t>
        </w:r>
        <w:r w:rsidR="00A3313B">
          <w:rPr>
            <w:rFonts w:ascii="Calibri" w:hAnsi="Calibri"/>
            <w:noProof/>
            <w:sz w:val="22"/>
            <w:szCs w:val="22"/>
            <w:lang w:eastAsia="en-GB"/>
          </w:rPr>
          <w:tab/>
        </w:r>
        <w:r w:rsidR="00A3313B" w:rsidRPr="00873099">
          <w:rPr>
            <w:rStyle w:val="Hyperlink"/>
            <w:noProof/>
          </w:rPr>
          <w:t>Identifying Risk Control Options</w:t>
        </w:r>
        <w:r w:rsidR="00A3313B">
          <w:rPr>
            <w:noProof/>
            <w:webHidden/>
          </w:rPr>
          <w:tab/>
        </w:r>
        <w:r w:rsidR="003328F3">
          <w:rPr>
            <w:noProof/>
            <w:webHidden/>
          </w:rPr>
          <w:fldChar w:fldCharType="begin"/>
        </w:r>
        <w:r w:rsidR="00A3313B">
          <w:rPr>
            <w:noProof/>
            <w:webHidden/>
          </w:rPr>
          <w:instrText xml:space="preserve"> PAGEREF _Toc212097595 \h </w:instrText>
        </w:r>
        <w:r w:rsidR="003328F3">
          <w:rPr>
            <w:noProof/>
            <w:webHidden/>
          </w:rPr>
        </w:r>
        <w:r w:rsidR="003328F3">
          <w:rPr>
            <w:noProof/>
            <w:webHidden/>
          </w:rPr>
          <w:fldChar w:fldCharType="separate"/>
        </w:r>
        <w:r w:rsidR="005C6DD2">
          <w:rPr>
            <w:noProof/>
            <w:webHidden/>
          </w:rPr>
          <w:t>17</w:t>
        </w:r>
        <w:r w:rsidR="003328F3">
          <w:rPr>
            <w:noProof/>
            <w:webHidden/>
          </w:rPr>
          <w:fldChar w:fldCharType="end"/>
        </w:r>
      </w:hyperlink>
    </w:p>
    <w:p w14:paraId="0C2E9287" w14:textId="77777777" w:rsidR="00A3313B" w:rsidRDefault="00560089">
      <w:pPr>
        <w:pStyle w:val="TOC3"/>
        <w:rPr>
          <w:rFonts w:ascii="Calibri" w:hAnsi="Calibri"/>
          <w:noProof/>
          <w:sz w:val="22"/>
          <w:szCs w:val="22"/>
          <w:lang w:eastAsia="en-GB"/>
        </w:rPr>
      </w:pPr>
      <w:hyperlink w:anchor="_Toc212097596" w:history="1">
        <w:r w:rsidR="00A3313B" w:rsidRPr="00873099">
          <w:rPr>
            <w:rStyle w:val="Hyperlink"/>
            <w:noProof/>
          </w:rPr>
          <w:t>2.3.4</w:t>
        </w:r>
        <w:r w:rsidR="00A3313B">
          <w:rPr>
            <w:rFonts w:ascii="Calibri" w:hAnsi="Calibri"/>
            <w:noProof/>
            <w:sz w:val="22"/>
            <w:szCs w:val="22"/>
            <w:lang w:eastAsia="en-GB"/>
          </w:rPr>
          <w:tab/>
        </w:r>
        <w:r w:rsidR="00A3313B" w:rsidRPr="00873099">
          <w:rPr>
            <w:rStyle w:val="Hyperlink"/>
            <w:noProof/>
          </w:rPr>
          <w:t>Evaluating Risk Control Options</w:t>
        </w:r>
        <w:r w:rsidR="00A3313B">
          <w:rPr>
            <w:noProof/>
            <w:webHidden/>
          </w:rPr>
          <w:tab/>
        </w:r>
        <w:r w:rsidR="003328F3">
          <w:rPr>
            <w:noProof/>
            <w:webHidden/>
          </w:rPr>
          <w:fldChar w:fldCharType="begin"/>
        </w:r>
        <w:r w:rsidR="00A3313B">
          <w:rPr>
            <w:noProof/>
            <w:webHidden/>
          </w:rPr>
          <w:instrText xml:space="preserve"> PAGEREF _Toc212097596 \h </w:instrText>
        </w:r>
        <w:r w:rsidR="003328F3">
          <w:rPr>
            <w:noProof/>
            <w:webHidden/>
          </w:rPr>
        </w:r>
        <w:r w:rsidR="003328F3">
          <w:rPr>
            <w:noProof/>
            <w:webHidden/>
          </w:rPr>
          <w:fldChar w:fldCharType="separate"/>
        </w:r>
        <w:r w:rsidR="005C6DD2">
          <w:rPr>
            <w:noProof/>
            <w:webHidden/>
          </w:rPr>
          <w:t>18</w:t>
        </w:r>
        <w:r w:rsidR="003328F3">
          <w:rPr>
            <w:noProof/>
            <w:webHidden/>
          </w:rPr>
          <w:fldChar w:fldCharType="end"/>
        </w:r>
      </w:hyperlink>
    </w:p>
    <w:p w14:paraId="71B800D5" w14:textId="77777777" w:rsidR="00A3313B" w:rsidRDefault="00560089">
      <w:pPr>
        <w:pStyle w:val="TOC3"/>
        <w:rPr>
          <w:rFonts w:ascii="Calibri" w:hAnsi="Calibri"/>
          <w:noProof/>
          <w:sz w:val="22"/>
          <w:szCs w:val="22"/>
          <w:lang w:eastAsia="en-GB"/>
        </w:rPr>
      </w:pPr>
      <w:hyperlink w:anchor="_Toc212097597" w:history="1">
        <w:r w:rsidR="00A3313B" w:rsidRPr="00873099">
          <w:rPr>
            <w:rStyle w:val="Hyperlink"/>
            <w:noProof/>
          </w:rPr>
          <w:t>2.3.5</w:t>
        </w:r>
        <w:r w:rsidR="00A3313B">
          <w:rPr>
            <w:rFonts w:ascii="Calibri" w:hAnsi="Calibri"/>
            <w:noProof/>
            <w:sz w:val="22"/>
            <w:szCs w:val="22"/>
            <w:lang w:eastAsia="en-GB"/>
          </w:rPr>
          <w:tab/>
        </w:r>
        <w:r w:rsidR="00A3313B" w:rsidRPr="00873099">
          <w:rPr>
            <w:rStyle w:val="Hyperlink"/>
            <w:noProof/>
          </w:rPr>
          <w:t>Costing Risk Control Options</w:t>
        </w:r>
        <w:r w:rsidR="00A3313B">
          <w:rPr>
            <w:noProof/>
            <w:webHidden/>
          </w:rPr>
          <w:tab/>
        </w:r>
        <w:r w:rsidR="003328F3">
          <w:rPr>
            <w:noProof/>
            <w:webHidden/>
          </w:rPr>
          <w:fldChar w:fldCharType="begin"/>
        </w:r>
        <w:r w:rsidR="00A3313B">
          <w:rPr>
            <w:noProof/>
            <w:webHidden/>
          </w:rPr>
          <w:instrText xml:space="preserve"> PAGEREF _Toc212097597 \h </w:instrText>
        </w:r>
        <w:r w:rsidR="003328F3">
          <w:rPr>
            <w:noProof/>
            <w:webHidden/>
          </w:rPr>
        </w:r>
        <w:r w:rsidR="003328F3">
          <w:rPr>
            <w:noProof/>
            <w:webHidden/>
          </w:rPr>
          <w:fldChar w:fldCharType="separate"/>
        </w:r>
        <w:r w:rsidR="005C6DD2">
          <w:rPr>
            <w:noProof/>
            <w:webHidden/>
          </w:rPr>
          <w:t>18</w:t>
        </w:r>
        <w:r w:rsidR="003328F3">
          <w:rPr>
            <w:noProof/>
            <w:webHidden/>
          </w:rPr>
          <w:fldChar w:fldCharType="end"/>
        </w:r>
      </w:hyperlink>
    </w:p>
    <w:p w14:paraId="3B04E9A2" w14:textId="77777777" w:rsidR="00A3313B" w:rsidRDefault="00560089">
      <w:pPr>
        <w:pStyle w:val="TOC3"/>
        <w:rPr>
          <w:rFonts w:ascii="Calibri" w:hAnsi="Calibri"/>
          <w:noProof/>
          <w:sz w:val="22"/>
          <w:szCs w:val="22"/>
          <w:lang w:eastAsia="en-GB"/>
        </w:rPr>
      </w:pPr>
      <w:hyperlink w:anchor="_Toc212097598" w:history="1">
        <w:r w:rsidR="00A3313B" w:rsidRPr="00873099">
          <w:rPr>
            <w:rStyle w:val="Hyperlink"/>
            <w:noProof/>
          </w:rPr>
          <w:t>2.3.6</w:t>
        </w:r>
        <w:r w:rsidR="00A3313B">
          <w:rPr>
            <w:rFonts w:ascii="Calibri" w:hAnsi="Calibri"/>
            <w:noProof/>
            <w:sz w:val="22"/>
            <w:szCs w:val="22"/>
            <w:lang w:eastAsia="en-GB"/>
          </w:rPr>
          <w:tab/>
        </w:r>
        <w:r w:rsidR="00A3313B" w:rsidRPr="00873099">
          <w:rPr>
            <w:rStyle w:val="Hyperlink"/>
            <w:noProof/>
          </w:rPr>
          <w:t>Assessing Stakeholder Acceptance</w:t>
        </w:r>
        <w:r w:rsidR="00A3313B">
          <w:rPr>
            <w:noProof/>
            <w:webHidden/>
          </w:rPr>
          <w:tab/>
        </w:r>
        <w:r w:rsidR="003328F3">
          <w:rPr>
            <w:noProof/>
            <w:webHidden/>
          </w:rPr>
          <w:fldChar w:fldCharType="begin"/>
        </w:r>
        <w:r w:rsidR="00A3313B">
          <w:rPr>
            <w:noProof/>
            <w:webHidden/>
          </w:rPr>
          <w:instrText xml:space="preserve"> PAGEREF _Toc212097598 \h </w:instrText>
        </w:r>
        <w:r w:rsidR="003328F3">
          <w:rPr>
            <w:noProof/>
            <w:webHidden/>
          </w:rPr>
        </w:r>
        <w:r w:rsidR="003328F3">
          <w:rPr>
            <w:noProof/>
            <w:webHidden/>
          </w:rPr>
          <w:fldChar w:fldCharType="separate"/>
        </w:r>
        <w:r w:rsidR="005C6DD2">
          <w:rPr>
            <w:noProof/>
            <w:webHidden/>
          </w:rPr>
          <w:t>19</w:t>
        </w:r>
        <w:r w:rsidR="003328F3">
          <w:rPr>
            <w:noProof/>
            <w:webHidden/>
          </w:rPr>
          <w:fldChar w:fldCharType="end"/>
        </w:r>
      </w:hyperlink>
    </w:p>
    <w:p w14:paraId="4683C83D" w14:textId="77777777" w:rsidR="00A3313B" w:rsidRDefault="00560089">
      <w:pPr>
        <w:pStyle w:val="TOC3"/>
        <w:rPr>
          <w:rFonts w:ascii="Calibri" w:hAnsi="Calibri"/>
          <w:noProof/>
          <w:sz w:val="22"/>
          <w:szCs w:val="22"/>
          <w:lang w:eastAsia="en-GB"/>
        </w:rPr>
      </w:pPr>
      <w:hyperlink w:anchor="_Toc212097599" w:history="1">
        <w:r w:rsidR="00A3313B" w:rsidRPr="00873099">
          <w:rPr>
            <w:rStyle w:val="Hyperlink"/>
            <w:noProof/>
          </w:rPr>
          <w:t>2.3.7</w:t>
        </w:r>
        <w:r w:rsidR="00A3313B">
          <w:rPr>
            <w:rFonts w:ascii="Calibri" w:hAnsi="Calibri"/>
            <w:noProof/>
            <w:sz w:val="22"/>
            <w:szCs w:val="22"/>
            <w:lang w:eastAsia="en-GB"/>
          </w:rPr>
          <w:tab/>
        </w:r>
        <w:r w:rsidR="00A3313B" w:rsidRPr="00873099">
          <w:rPr>
            <w:rStyle w:val="Hyperlink"/>
            <w:noProof/>
          </w:rPr>
          <w:t>Residual Risk</w:t>
        </w:r>
        <w:r w:rsidR="00A3313B">
          <w:rPr>
            <w:noProof/>
            <w:webHidden/>
          </w:rPr>
          <w:tab/>
        </w:r>
        <w:r w:rsidR="003328F3">
          <w:rPr>
            <w:noProof/>
            <w:webHidden/>
          </w:rPr>
          <w:fldChar w:fldCharType="begin"/>
        </w:r>
        <w:r w:rsidR="00A3313B">
          <w:rPr>
            <w:noProof/>
            <w:webHidden/>
          </w:rPr>
          <w:instrText xml:space="preserve"> PAGEREF _Toc212097599 \h </w:instrText>
        </w:r>
        <w:r w:rsidR="003328F3">
          <w:rPr>
            <w:noProof/>
            <w:webHidden/>
          </w:rPr>
        </w:r>
        <w:r w:rsidR="003328F3">
          <w:rPr>
            <w:noProof/>
            <w:webHidden/>
          </w:rPr>
          <w:fldChar w:fldCharType="separate"/>
        </w:r>
        <w:r w:rsidR="005C6DD2">
          <w:rPr>
            <w:noProof/>
            <w:webHidden/>
          </w:rPr>
          <w:t>19</w:t>
        </w:r>
        <w:r w:rsidR="003328F3">
          <w:rPr>
            <w:noProof/>
            <w:webHidden/>
          </w:rPr>
          <w:fldChar w:fldCharType="end"/>
        </w:r>
      </w:hyperlink>
    </w:p>
    <w:p w14:paraId="48A5A493" w14:textId="77777777" w:rsidR="00A3313B" w:rsidRDefault="00560089">
      <w:pPr>
        <w:pStyle w:val="TOC3"/>
        <w:rPr>
          <w:rFonts w:ascii="Calibri" w:hAnsi="Calibri"/>
          <w:noProof/>
          <w:sz w:val="22"/>
          <w:szCs w:val="22"/>
          <w:lang w:eastAsia="en-GB"/>
        </w:rPr>
      </w:pPr>
      <w:hyperlink w:anchor="_Toc212097600" w:history="1">
        <w:r w:rsidR="00A3313B" w:rsidRPr="00873099">
          <w:rPr>
            <w:rStyle w:val="Hyperlink"/>
            <w:noProof/>
          </w:rPr>
          <w:t>2.3.8</w:t>
        </w:r>
        <w:r w:rsidR="00A3313B">
          <w:rPr>
            <w:rFonts w:ascii="Calibri" w:hAnsi="Calibri"/>
            <w:noProof/>
            <w:sz w:val="22"/>
            <w:szCs w:val="22"/>
            <w:lang w:eastAsia="en-GB"/>
          </w:rPr>
          <w:tab/>
        </w:r>
        <w:r w:rsidR="00A3313B" w:rsidRPr="00873099">
          <w:rPr>
            <w:rStyle w:val="Hyperlink"/>
            <w:noProof/>
          </w:rPr>
          <w:t>Results</w:t>
        </w:r>
        <w:r w:rsidR="00A3313B">
          <w:rPr>
            <w:noProof/>
            <w:webHidden/>
          </w:rPr>
          <w:tab/>
        </w:r>
        <w:r w:rsidR="003328F3">
          <w:rPr>
            <w:noProof/>
            <w:webHidden/>
          </w:rPr>
          <w:fldChar w:fldCharType="begin"/>
        </w:r>
        <w:r w:rsidR="00A3313B">
          <w:rPr>
            <w:noProof/>
            <w:webHidden/>
          </w:rPr>
          <w:instrText xml:space="preserve"> PAGEREF _Toc212097600 \h </w:instrText>
        </w:r>
        <w:r w:rsidR="003328F3">
          <w:rPr>
            <w:noProof/>
            <w:webHidden/>
          </w:rPr>
        </w:r>
        <w:r w:rsidR="003328F3">
          <w:rPr>
            <w:noProof/>
            <w:webHidden/>
          </w:rPr>
          <w:fldChar w:fldCharType="separate"/>
        </w:r>
        <w:r w:rsidR="005C6DD2">
          <w:rPr>
            <w:noProof/>
            <w:webHidden/>
          </w:rPr>
          <w:t>20</w:t>
        </w:r>
        <w:r w:rsidR="003328F3">
          <w:rPr>
            <w:noProof/>
            <w:webHidden/>
          </w:rPr>
          <w:fldChar w:fldCharType="end"/>
        </w:r>
      </w:hyperlink>
    </w:p>
    <w:p w14:paraId="15A78222" w14:textId="4D5EF031" w:rsidR="00A3313B" w:rsidRDefault="00560089" w:rsidP="006E3B46">
      <w:pPr>
        <w:pStyle w:val="TOC2"/>
        <w:ind w:left="720"/>
        <w:rPr>
          <w:rFonts w:ascii="Calibri" w:hAnsi="Calibri"/>
          <w:bCs w:val="0"/>
          <w:noProof/>
          <w:szCs w:val="22"/>
          <w:lang w:eastAsia="en-GB"/>
        </w:rPr>
      </w:pPr>
      <w:hyperlink w:anchor="_Toc212097601" w:history="1">
        <w:r w:rsidR="00A3313B" w:rsidRPr="00873099">
          <w:rPr>
            <w:rStyle w:val="Hyperlink"/>
            <w:noProof/>
          </w:rPr>
          <w:t>2.4</w:t>
        </w:r>
        <w:r w:rsidR="006935EE">
          <w:rPr>
            <w:rFonts w:ascii="Calibri" w:hAnsi="Calibri"/>
            <w:bCs w:val="0"/>
            <w:noProof/>
            <w:szCs w:val="22"/>
            <w:lang w:eastAsia="en-GB"/>
          </w:rPr>
          <w:t xml:space="preserve">  </w:t>
        </w:r>
        <w:r w:rsidR="00A3313B" w:rsidRPr="00873099">
          <w:rPr>
            <w:rStyle w:val="Hyperlink"/>
            <w:noProof/>
          </w:rPr>
          <w:t>Step 4 – Make a Decision</w:t>
        </w:r>
        <w:r w:rsidR="00A3313B">
          <w:rPr>
            <w:noProof/>
            <w:webHidden/>
          </w:rPr>
          <w:tab/>
        </w:r>
        <w:r w:rsidR="003328F3">
          <w:rPr>
            <w:noProof/>
            <w:webHidden/>
          </w:rPr>
          <w:fldChar w:fldCharType="begin"/>
        </w:r>
        <w:r w:rsidR="00A3313B">
          <w:rPr>
            <w:noProof/>
            <w:webHidden/>
          </w:rPr>
          <w:instrText xml:space="preserve"> PAGEREF _Toc212097601 \h </w:instrText>
        </w:r>
        <w:r w:rsidR="003328F3">
          <w:rPr>
            <w:noProof/>
            <w:webHidden/>
          </w:rPr>
        </w:r>
        <w:r w:rsidR="003328F3">
          <w:rPr>
            <w:noProof/>
            <w:webHidden/>
          </w:rPr>
          <w:fldChar w:fldCharType="separate"/>
        </w:r>
        <w:r w:rsidR="005C6DD2">
          <w:rPr>
            <w:noProof/>
            <w:webHidden/>
          </w:rPr>
          <w:t>20</w:t>
        </w:r>
        <w:r w:rsidR="003328F3">
          <w:rPr>
            <w:noProof/>
            <w:webHidden/>
          </w:rPr>
          <w:fldChar w:fldCharType="end"/>
        </w:r>
      </w:hyperlink>
    </w:p>
    <w:p w14:paraId="563806F3" w14:textId="77777777" w:rsidR="00A3313B" w:rsidRDefault="00560089" w:rsidP="00F80EA1">
      <w:pPr>
        <w:pStyle w:val="TOC3"/>
        <w:rPr>
          <w:rFonts w:ascii="Calibri" w:hAnsi="Calibri"/>
          <w:noProof/>
          <w:sz w:val="22"/>
          <w:szCs w:val="22"/>
          <w:lang w:eastAsia="en-GB"/>
        </w:rPr>
      </w:pPr>
      <w:hyperlink w:anchor="_Toc212097602" w:history="1">
        <w:r w:rsidR="00A3313B" w:rsidRPr="00873099">
          <w:rPr>
            <w:rStyle w:val="Hyperlink"/>
            <w:noProof/>
          </w:rPr>
          <w:t>2.4.1</w:t>
        </w:r>
        <w:r w:rsidR="00A3313B">
          <w:rPr>
            <w:rFonts w:ascii="Calibri" w:hAnsi="Calibri"/>
            <w:noProof/>
            <w:sz w:val="22"/>
            <w:szCs w:val="22"/>
            <w:lang w:eastAsia="en-GB"/>
          </w:rPr>
          <w:tab/>
        </w:r>
        <w:r w:rsidR="00A3313B" w:rsidRPr="00873099">
          <w:rPr>
            <w:rStyle w:val="Hyperlink"/>
            <w:noProof/>
          </w:rPr>
          <w:t>Scope</w:t>
        </w:r>
        <w:r w:rsidR="00A3313B">
          <w:rPr>
            <w:noProof/>
            <w:webHidden/>
          </w:rPr>
          <w:tab/>
        </w:r>
        <w:r w:rsidR="003328F3">
          <w:rPr>
            <w:noProof/>
            <w:webHidden/>
          </w:rPr>
          <w:fldChar w:fldCharType="begin"/>
        </w:r>
        <w:r w:rsidR="00A3313B">
          <w:rPr>
            <w:noProof/>
            <w:webHidden/>
          </w:rPr>
          <w:instrText xml:space="preserve"> PAGEREF _Toc212097602 \h </w:instrText>
        </w:r>
        <w:r w:rsidR="003328F3">
          <w:rPr>
            <w:noProof/>
            <w:webHidden/>
          </w:rPr>
        </w:r>
        <w:r w:rsidR="003328F3">
          <w:rPr>
            <w:noProof/>
            <w:webHidden/>
          </w:rPr>
          <w:fldChar w:fldCharType="separate"/>
        </w:r>
        <w:r w:rsidR="005C6DD2">
          <w:rPr>
            <w:noProof/>
            <w:webHidden/>
          </w:rPr>
          <w:t>20</w:t>
        </w:r>
        <w:r w:rsidR="003328F3">
          <w:rPr>
            <w:noProof/>
            <w:webHidden/>
          </w:rPr>
          <w:fldChar w:fldCharType="end"/>
        </w:r>
      </w:hyperlink>
    </w:p>
    <w:p w14:paraId="3E6F85BF" w14:textId="77777777" w:rsidR="00A3313B" w:rsidRDefault="00560089" w:rsidP="00D0122E">
      <w:pPr>
        <w:pStyle w:val="TOC3"/>
        <w:rPr>
          <w:rFonts w:ascii="Calibri" w:hAnsi="Calibri"/>
          <w:noProof/>
          <w:sz w:val="22"/>
          <w:szCs w:val="22"/>
          <w:lang w:eastAsia="en-GB"/>
        </w:rPr>
      </w:pPr>
      <w:hyperlink w:anchor="_Toc212097603" w:history="1">
        <w:r w:rsidR="00A3313B" w:rsidRPr="00873099">
          <w:rPr>
            <w:rStyle w:val="Hyperlink"/>
            <w:noProof/>
          </w:rPr>
          <w:t>2.4.2</w:t>
        </w:r>
        <w:r w:rsidR="00A3313B">
          <w:rPr>
            <w:rFonts w:ascii="Calibri" w:hAnsi="Calibri"/>
            <w:noProof/>
            <w:sz w:val="22"/>
            <w:szCs w:val="22"/>
            <w:lang w:eastAsia="en-GB"/>
          </w:rPr>
          <w:tab/>
        </w:r>
        <w:r w:rsidR="00A3313B" w:rsidRPr="00873099">
          <w:rPr>
            <w:rStyle w:val="Hyperlink"/>
            <w:noProof/>
          </w:rPr>
          <w:t>Estimate Option Benefits</w:t>
        </w:r>
        <w:r w:rsidR="00A3313B">
          <w:rPr>
            <w:noProof/>
            <w:webHidden/>
          </w:rPr>
          <w:tab/>
        </w:r>
        <w:r w:rsidR="003328F3">
          <w:rPr>
            <w:noProof/>
            <w:webHidden/>
          </w:rPr>
          <w:fldChar w:fldCharType="begin"/>
        </w:r>
        <w:r w:rsidR="00A3313B">
          <w:rPr>
            <w:noProof/>
            <w:webHidden/>
          </w:rPr>
          <w:instrText xml:space="preserve"> PAGEREF _Toc212097603 \h </w:instrText>
        </w:r>
        <w:r w:rsidR="003328F3">
          <w:rPr>
            <w:noProof/>
            <w:webHidden/>
          </w:rPr>
        </w:r>
        <w:r w:rsidR="003328F3">
          <w:rPr>
            <w:noProof/>
            <w:webHidden/>
          </w:rPr>
          <w:fldChar w:fldCharType="separate"/>
        </w:r>
        <w:r w:rsidR="005C6DD2">
          <w:rPr>
            <w:noProof/>
            <w:webHidden/>
          </w:rPr>
          <w:t>20</w:t>
        </w:r>
        <w:r w:rsidR="003328F3">
          <w:rPr>
            <w:noProof/>
            <w:webHidden/>
          </w:rPr>
          <w:fldChar w:fldCharType="end"/>
        </w:r>
      </w:hyperlink>
    </w:p>
    <w:p w14:paraId="576AD8B0" w14:textId="77777777" w:rsidR="00A3313B" w:rsidRDefault="00560089">
      <w:pPr>
        <w:pStyle w:val="TOC3"/>
        <w:rPr>
          <w:rFonts w:ascii="Calibri" w:hAnsi="Calibri"/>
          <w:noProof/>
          <w:sz w:val="22"/>
          <w:szCs w:val="22"/>
          <w:lang w:eastAsia="en-GB"/>
        </w:rPr>
      </w:pPr>
      <w:hyperlink w:anchor="_Toc212097604" w:history="1">
        <w:r w:rsidR="00A3313B" w:rsidRPr="00873099">
          <w:rPr>
            <w:rStyle w:val="Hyperlink"/>
            <w:noProof/>
          </w:rPr>
          <w:t>2.4.3</w:t>
        </w:r>
        <w:r w:rsidR="00A3313B">
          <w:rPr>
            <w:rFonts w:ascii="Calibri" w:hAnsi="Calibri"/>
            <w:noProof/>
            <w:sz w:val="22"/>
            <w:szCs w:val="22"/>
            <w:lang w:eastAsia="en-GB"/>
          </w:rPr>
          <w:tab/>
        </w:r>
        <w:r w:rsidR="00A3313B" w:rsidRPr="00873099">
          <w:rPr>
            <w:rStyle w:val="Hyperlink"/>
            <w:noProof/>
          </w:rPr>
          <w:t>Compare Costs to Benefits and Make a Decision</w:t>
        </w:r>
        <w:r w:rsidR="00A3313B">
          <w:rPr>
            <w:noProof/>
            <w:webHidden/>
          </w:rPr>
          <w:tab/>
        </w:r>
        <w:r w:rsidR="003328F3">
          <w:rPr>
            <w:noProof/>
            <w:webHidden/>
          </w:rPr>
          <w:fldChar w:fldCharType="begin"/>
        </w:r>
        <w:r w:rsidR="00A3313B">
          <w:rPr>
            <w:noProof/>
            <w:webHidden/>
          </w:rPr>
          <w:instrText xml:space="preserve"> PAGEREF _Toc212097604 \h </w:instrText>
        </w:r>
        <w:r w:rsidR="003328F3">
          <w:rPr>
            <w:noProof/>
            <w:webHidden/>
          </w:rPr>
        </w:r>
        <w:r w:rsidR="003328F3">
          <w:rPr>
            <w:noProof/>
            <w:webHidden/>
          </w:rPr>
          <w:fldChar w:fldCharType="separate"/>
        </w:r>
        <w:r w:rsidR="005C6DD2">
          <w:rPr>
            <w:noProof/>
            <w:webHidden/>
          </w:rPr>
          <w:t>21</w:t>
        </w:r>
        <w:r w:rsidR="003328F3">
          <w:rPr>
            <w:noProof/>
            <w:webHidden/>
          </w:rPr>
          <w:fldChar w:fldCharType="end"/>
        </w:r>
      </w:hyperlink>
    </w:p>
    <w:p w14:paraId="3907ABC8" w14:textId="77777777" w:rsidR="00A3313B" w:rsidRDefault="00560089">
      <w:pPr>
        <w:pStyle w:val="TOC3"/>
        <w:rPr>
          <w:rFonts w:ascii="Calibri" w:hAnsi="Calibri"/>
          <w:noProof/>
          <w:sz w:val="22"/>
          <w:szCs w:val="22"/>
          <w:lang w:eastAsia="en-GB"/>
        </w:rPr>
      </w:pPr>
      <w:hyperlink w:anchor="_Toc212097605" w:history="1">
        <w:r w:rsidR="00A3313B" w:rsidRPr="00873099">
          <w:rPr>
            <w:rStyle w:val="Hyperlink"/>
            <w:noProof/>
          </w:rPr>
          <w:t>2.4.4</w:t>
        </w:r>
        <w:r w:rsidR="00A3313B">
          <w:rPr>
            <w:rFonts w:ascii="Calibri" w:hAnsi="Calibri"/>
            <w:noProof/>
            <w:sz w:val="22"/>
            <w:szCs w:val="22"/>
            <w:lang w:eastAsia="en-GB"/>
          </w:rPr>
          <w:tab/>
        </w:r>
        <w:r w:rsidR="00A3313B" w:rsidRPr="00873099">
          <w:rPr>
            <w:rStyle w:val="Hyperlink"/>
            <w:noProof/>
          </w:rPr>
          <w:t>Results</w:t>
        </w:r>
        <w:r w:rsidR="00A3313B">
          <w:rPr>
            <w:noProof/>
            <w:webHidden/>
          </w:rPr>
          <w:tab/>
        </w:r>
        <w:r w:rsidR="003328F3">
          <w:rPr>
            <w:noProof/>
            <w:webHidden/>
          </w:rPr>
          <w:fldChar w:fldCharType="begin"/>
        </w:r>
        <w:r w:rsidR="00A3313B">
          <w:rPr>
            <w:noProof/>
            <w:webHidden/>
          </w:rPr>
          <w:instrText xml:space="preserve"> PAGEREF _Toc212097605 \h </w:instrText>
        </w:r>
        <w:r w:rsidR="003328F3">
          <w:rPr>
            <w:noProof/>
            <w:webHidden/>
          </w:rPr>
        </w:r>
        <w:r w:rsidR="003328F3">
          <w:rPr>
            <w:noProof/>
            <w:webHidden/>
          </w:rPr>
          <w:fldChar w:fldCharType="separate"/>
        </w:r>
        <w:r w:rsidR="005C6DD2">
          <w:rPr>
            <w:noProof/>
            <w:webHidden/>
          </w:rPr>
          <w:t>21</w:t>
        </w:r>
        <w:r w:rsidR="003328F3">
          <w:rPr>
            <w:noProof/>
            <w:webHidden/>
          </w:rPr>
          <w:fldChar w:fldCharType="end"/>
        </w:r>
      </w:hyperlink>
    </w:p>
    <w:p w14:paraId="7655FB4F" w14:textId="4E3161A4" w:rsidR="00A3313B" w:rsidRDefault="00560089" w:rsidP="006E3B46">
      <w:pPr>
        <w:pStyle w:val="TOC2"/>
        <w:ind w:left="720"/>
        <w:rPr>
          <w:rFonts w:ascii="Calibri" w:hAnsi="Calibri"/>
          <w:bCs w:val="0"/>
          <w:noProof/>
          <w:szCs w:val="22"/>
          <w:lang w:eastAsia="en-GB"/>
        </w:rPr>
      </w:pPr>
      <w:hyperlink w:anchor="_Toc212097606" w:history="1">
        <w:r w:rsidR="00A3313B" w:rsidRPr="00873099">
          <w:rPr>
            <w:rStyle w:val="Hyperlink"/>
            <w:noProof/>
          </w:rPr>
          <w:t>2.5</w:t>
        </w:r>
        <w:r w:rsidR="006935EE">
          <w:rPr>
            <w:rFonts w:ascii="Calibri" w:hAnsi="Calibri"/>
            <w:bCs w:val="0"/>
            <w:noProof/>
            <w:szCs w:val="22"/>
            <w:lang w:eastAsia="en-GB"/>
          </w:rPr>
          <w:t xml:space="preserve">  </w:t>
        </w:r>
        <w:r w:rsidR="00A3313B" w:rsidRPr="00873099">
          <w:rPr>
            <w:rStyle w:val="Hyperlink"/>
            <w:noProof/>
          </w:rPr>
          <w:t>Step 5 – Take Action</w:t>
        </w:r>
        <w:r w:rsidR="00A3313B">
          <w:rPr>
            <w:noProof/>
            <w:webHidden/>
          </w:rPr>
          <w:tab/>
        </w:r>
        <w:r w:rsidR="003328F3">
          <w:rPr>
            <w:noProof/>
            <w:webHidden/>
          </w:rPr>
          <w:fldChar w:fldCharType="begin"/>
        </w:r>
        <w:r w:rsidR="00A3313B">
          <w:rPr>
            <w:noProof/>
            <w:webHidden/>
          </w:rPr>
          <w:instrText xml:space="preserve"> PAGEREF _Toc212097606 \h </w:instrText>
        </w:r>
        <w:r w:rsidR="003328F3">
          <w:rPr>
            <w:noProof/>
            <w:webHidden/>
          </w:rPr>
        </w:r>
        <w:r w:rsidR="003328F3">
          <w:rPr>
            <w:noProof/>
            <w:webHidden/>
          </w:rPr>
          <w:fldChar w:fldCharType="separate"/>
        </w:r>
        <w:r w:rsidR="005C6DD2">
          <w:rPr>
            <w:noProof/>
            <w:webHidden/>
          </w:rPr>
          <w:t>22</w:t>
        </w:r>
        <w:r w:rsidR="003328F3">
          <w:rPr>
            <w:noProof/>
            <w:webHidden/>
          </w:rPr>
          <w:fldChar w:fldCharType="end"/>
        </w:r>
      </w:hyperlink>
    </w:p>
    <w:p w14:paraId="5B96F5DE" w14:textId="77777777" w:rsidR="00A3313B" w:rsidRDefault="00560089" w:rsidP="00F80EA1">
      <w:pPr>
        <w:pStyle w:val="TOC3"/>
        <w:rPr>
          <w:rFonts w:ascii="Calibri" w:hAnsi="Calibri"/>
          <w:noProof/>
          <w:sz w:val="22"/>
          <w:szCs w:val="22"/>
          <w:lang w:eastAsia="en-GB"/>
        </w:rPr>
      </w:pPr>
      <w:hyperlink w:anchor="_Toc212097607" w:history="1">
        <w:r w:rsidR="00A3313B" w:rsidRPr="00873099">
          <w:rPr>
            <w:rStyle w:val="Hyperlink"/>
            <w:noProof/>
          </w:rPr>
          <w:t>2.5.1</w:t>
        </w:r>
        <w:r w:rsidR="00A3313B">
          <w:rPr>
            <w:rFonts w:ascii="Calibri" w:hAnsi="Calibri"/>
            <w:noProof/>
            <w:sz w:val="22"/>
            <w:szCs w:val="22"/>
            <w:lang w:eastAsia="en-GB"/>
          </w:rPr>
          <w:tab/>
        </w:r>
        <w:r w:rsidR="00A3313B" w:rsidRPr="00873099">
          <w:rPr>
            <w:rStyle w:val="Hyperlink"/>
            <w:noProof/>
          </w:rPr>
          <w:t>Scope</w:t>
        </w:r>
        <w:r w:rsidR="00A3313B">
          <w:rPr>
            <w:noProof/>
            <w:webHidden/>
          </w:rPr>
          <w:tab/>
        </w:r>
        <w:r w:rsidR="003328F3">
          <w:rPr>
            <w:noProof/>
            <w:webHidden/>
          </w:rPr>
          <w:fldChar w:fldCharType="begin"/>
        </w:r>
        <w:r w:rsidR="00A3313B">
          <w:rPr>
            <w:noProof/>
            <w:webHidden/>
          </w:rPr>
          <w:instrText xml:space="preserve"> PAGEREF _Toc212097607 \h </w:instrText>
        </w:r>
        <w:r w:rsidR="003328F3">
          <w:rPr>
            <w:noProof/>
            <w:webHidden/>
          </w:rPr>
        </w:r>
        <w:r w:rsidR="003328F3">
          <w:rPr>
            <w:noProof/>
            <w:webHidden/>
          </w:rPr>
          <w:fldChar w:fldCharType="separate"/>
        </w:r>
        <w:r w:rsidR="005C6DD2">
          <w:rPr>
            <w:noProof/>
            <w:webHidden/>
          </w:rPr>
          <w:t>22</w:t>
        </w:r>
        <w:r w:rsidR="003328F3">
          <w:rPr>
            <w:noProof/>
            <w:webHidden/>
          </w:rPr>
          <w:fldChar w:fldCharType="end"/>
        </w:r>
      </w:hyperlink>
    </w:p>
    <w:p w14:paraId="49631C57" w14:textId="77777777" w:rsidR="00A3313B" w:rsidRDefault="00560089" w:rsidP="00D0122E">
      <w:pPr>
        <w:pStyle w:val="TOC3"/>
        <w:rPr>
          <w:rFonts w:ascii="Calibri" w:hAnsi="Calibri"/>
          <w:noProof/>
          <w:sz w:val="22"/>
          <w:szCs w:val="22"/>
          <w:lang w:eastAsia="en-GB"/>
        </w:rPr>
      </w:pPr>
      <w:hyperlink w:anchor="_Toc212097608" w:history="1">
        <w:r w:rsidR="00A3313B" w:rsidRPr="00873099">
          <w:rPr>
            <w:rStyle w:val="Hyperlink"/>
            <w:noProof/>
          </w:rPr>
          <w:t>2.5.2</w:t>
        </w:r>
        <w:r w:rsidR="00A3313B">
          <w:rPr>
            <w:rFonts w:ascii="Calibri" w:hAnsi="Calibri"/>
            <w:noProof/>
            <w:sz w:val="22"/>
            <w:szCs w:val="22"/>
            <w:lang w:eastAsia="en-GB"/>
          </w:rPr>
          <w:tab/>
        </w:r>
        <w:r w:rsidR="00A3313B" w:rsidRPr="00873099">
          <w:rPr>
            <w:rStyle w:val="Hyperlink"/>
            <w:noProof/>
          </w:rPr>
          <w:t>Implementation Plan</w:t>
        </w:r>
        <w:r w:rsidR="00A3313B">
          <w:rPr>
            <w:noProof/>
            <w:webHidden/>
          </w:rPr>
          <w:tab/>
        </w:r>
        <w:r w:rsidR="003328F3">
          <w:rPr>
            <w:noProof/>
            <w:webHidden/>
          </w:rPr>
          <w:fldChar w:fldCharType="begin"/>
        </w:r>
        <w:r w:rsidR="00A3313B">
          <w:rPr>
            <w:noProof/>
            <w:webHidden/>
          </w:rPr>
          <w:instrText xml:space="preserve"> PAGEREF _Toc212097608 \h </w:instrText>
        </w:r>
        <w:r w:rsidR="003328F3">
          <w:rPr>
            <w:noProof/>
            <w:webHidden/>
          </w:rPr>
        </w:r>
        <w:r w:rsidR="003328F3">
          <w:rPr>
            <w:noProof/>
            <w:webHidden/>
          </w:rPr>
          <w:fldChar w:fldCharType="separate"/>
        </w:r>
        <w:r w:rsidR="005C6DD2">
          <w:rPr>
            <w:noProof/>
            <w:webHidden/>
          </w:rPr>
          <w:t>22</w:t>
        </w:r>
        <w:r w:rsidR="003328F3">
          <w:rPr>
            <w:noProof/>
            <w:webHidden/>
          </w:rPr>
          <w:fldChar w:fldCharType="end"/>
        </w:r>
      </w:hyperlink>
    </w:p>
    <w:p w14:paraId="7A431583" w14:textId="77777777" w:rsidR="00A3313B" w:rsidRDefault="00560089">
      <w:pPr>
        <w:pStyle w:val="TOC3"/>
        <w:rPr>
          <w:rFonts w:ascii="Calibri" w:hAnsi="Calibri"/>
          <w:noProof/>
          <w:sz w:val="22"/>
          <w:szCs w:val="22"/>
          <w:lang w:eastAsia="en-GB"/>
        </w:rPr>
      </w:pPr>
      <w:hyperlink w:anchor="_Toc212097609" w:history="1">
        <w:r w:rsidR="00A3313B" w:rsidRPr="00873099">
          <w:rPr>
            <w:rStyle w:val="Hyperlink"/>
            <w:noProof/>
          </w:rPr>
          <w:t>2.5.3</w:t>
        </w:r>
        <w:r w:rsidR="00A3313B">
          <w:rPr>
            <w:rFonts w:ascii="Calibri" w:hAnsi="Calibri"/>
            <w:noProof/>
            <w:sz w:val="22"/>
            <w:szCs w:val="22"/>
            <w:lang w:eastAsia="en-GB"/>
          </w:rPr>
          <w:tab/>
        </w:r>
        <w:r w:rsidR="00A3313B" w:rsidRPr="00873099">
          <w:rPr>
            <w:rStyle w:val="Hyperlink"/>
            <w:noProof/>
          </w:rPr>
          <w:t>Implementation</w:t>
        </w:r>
        <w:r w:rsidR="00A3313B">
          <w:rPr>
            <w:noProof/>
            <w:webHidden/>
          </w:rPr>
          <w:tab/>
        </w:r>
        <w:r w:rsidR="003328F3">
          <w:rPr>
            <w:noProof/>
            <w:webHidden/>
          </w:rPr>
          <w:fldChar w:fldCharType="begin"/>
        </w:r>
        <w:r w:rsidR="00A3313B">
          <w:rPr>
            <w:noProof/>
            <w:webHidden/>
          </w:rPr>
          <w:instrText xml:space="preserve"> PAGEREF _Toc212097609 \h </w:instrText>
        </w:r>
        <w:r w:rsidR="003328F3">
          <w:rPr>
            <w:noProof/>
            <w:webHidden/>
          </w:rPr>
        </w:r>
        <w:r w:rsidR="003328F3">
          <w:rPr>
            <w:noProof/>
            <w:webHidden/>
          </w:rPr>
          <w:fldChar w:fldCharType="separate"/>
        </w:r>
        <w:r w:rsidR="005C6DD2">
          <w:rPr>
            <w:noProof/>
            <w:webHidden/>
          </w:rPr>
          <w:t>22</w:t>
        </w:r>
        <w:r w:rsidR="003328F3">
          <w:rPr>
            <w:noProof/>
            <w:webHidden/>
          </w:rPr>
          <w:fldChar w:fldCharType="end"/>
        </w:r>
      </w:hyperlink>
    </w:p>
    <w:p w14:paraId="7A9D2F9B" w14:textId="577BA240" w:rsidR="00A3313B" w:rsidRDefault="00560089" w:rsidP="006E3B46">
      <w:pPr>
        <w:pStyle w:val="TOC2"/>
        <w:ind w:left="720"/>
        <w:rPr>
          <w:rFonts w:ascii="Calibri" w:hAnsi="Calibri"/>
          <w:bCs w:val="0"/>
          <w:noProof/>
          <w:szCs w:val="22"/>
          <w:lang w:eastAsia="en-GB"/>
        </w:rPr>
      </w:pPr>
      <w:hyperlink w:anchor="_Toc212097610" w:history="1">
        <w:r w:rsidR="00A3313B" w:rsidRPr="00873099">
          <w:rPr>
            <w:rStyle w:val="Hyperlink"/>
            <w:noProof/>
          </w:rPr>
          <w:t>2.6</w:t>
        </w:r>
        <w:r w:rsidR="006935EE">
          <w:rPr>
            <w:rFonts w:ascii="Calibri" w:hAnsi="Calibri"/>
            <w:bCs w:val="0"/>
            <w:noProof/>
            <w:szCs w:val="22"/>
            <w:lang w:eastAsia="en-GB"/>
          </w:rPr>
          <w:t xml:space="preserve">  </w:t>
        </w:r>
        <w:r w:rsidR="00A3313B" w:rsidRPr="00873099">
          <w:rPr>
            <w:rStyle w:val="Hyperlink"/>
            <w:noProof/>
          </w:rPr>
          <w:t>Monitoring and review</w:t>
        </w:r>
        <w:r w:rsidR="00A3313B">
          <w:rPr>
            <w:noProof/>
            <w:webHidden/>
          </w:rPr>
          <w:tab/>
        </w:r>
        <w:r w:rsidR="003328F3">
          <w:rPr>
            <w:noProof/>
            <w:webHidden/>
          </w:rPr>
          <w:fldChar w:fldCharType="begin"/>
        </w:r>
        <w:r w:rsidR="00A3313B">
          <w:rPr>
            <w:noProof/>
            <w:webHidden/>
          </w:rPr>
          <w:instrText xml:space="preserve"> PAGEREF _Toc212097610 \h </w:instrText>
        </w:r>
        <w:r w:rsidR="003328F3">
          <w:rPr>
            <w:noProof/>
            <w:webHidden/>
          </w:rPr>
        </w:r>
        <w:r w:rsidR="003328F3">
          <w:rPr>
            <w:noProof/>
            <w:webHidden/>
          </w:rPr>
          <w:fldChar w:fldCharType="separate"/>
        </w:r>
        <w:r w:rsidR="005C6DD2">
          <w:rPr>
            <w:noProof/>
            <w:webHidden/>
          </w:rPr>
          <w:t>22</w:t>
        </w:r>
        <w:r w:rsidR="003328F3">
          <w:rPr>
            <w:noProof/>
            <w:webHidden/>
          </w:rPr>
          <w:fldChar w:fldCharType="end"/>
        </w:r>
      </w:hyperlink>
    </w:p>
    <w:p w14:paraId="7B385899" w14:textId="77777777" w:rsidR="00A3313B" w:rsidRDefault="00560089" w:rsidP="00F80EA1">
      <w:pPr>
        <w:pStyle w:val="TOC3"/>
        <w:rPr>
          <w:rFonts w:ascii="Calibri" w:hAnsi="Calibri"/>
          <w:noProof/>
          <w:sz w:val="22"/>
          <w:szCs w:val="22"/>
          <w:lang w:eastAsia="en-GB"/>
        </w:rPr>
      </w:pPr>
      <w:hyperlink w:anchor="_Toc212097611" w:history="1">
        <w:r w:rsidR="00A3313B" w:rsidRPr="00873099">
          <w:rPr>
            <w:rStyle w:val="Hyperlink"/>
            <w:noProof/>
          </w:rPr>
          <w:t>2.6.1</w:t>
        </w:r>
        <w:r w:rsidR="00A3313B">
          <w:rPr>
            <w:rFonts w:ascii="Calibri" w:hAnsi="Calibri"/>
            <w:noProof/>
            <w:sz w:val="22"/>
            <w:szCs w:val="22"/>
            <w:lang w:eastAsia="en-GB"/>
          </w:rPr>
          <w:tab/>
        </w:r>
        <w:r w:rsidR="00A3313B" w:rsidRPr="00873099">
          <w:rPr>
            <w:rStyle w:val="Hyperlink"/>
            <w:noProof/>
          </w:rPr>
          <w:t>Primary Functions</w:t>
        </w:r>
        <w:r w:rsidR="00A3313B">
          <w:rPr>
            <w:noProof/>
            <w:webHidden/>
          </w:rPr>
          <w:tab/>
        </w:r>
        <w:r w:rsidR="003328F3">
          <w:rPr>
            <w:noProof/>
            <w:webHidden/>
          </w:rPr>
          <w:fldChar w:fldCharType="begin"/>
        </w:r>
        <w:r w:rsidR="00A3313B">
          <w:rPr>
            <w:noProof/>
            <w:webHidden/>
          </w:rPr>
          <w:instrText xml:space="preserve"> PAGEREF _Toc212097611 \h </w:instrText>
        </w:r>
        <w:r w:rsidR="003328F3">
          <w:rPr>
            <w:noProof/>
            <w:webHidden/>
          </w:rPr>
        </w:r>
        <w:r w:rsidR="003328F3">
          <w:rPr>
            <w:noProof/>
            <w:webHidden/>
          </w:rPr>
          <w:fldChar w:fldCharType="separate"/>
        </w:r>
        <w:r w:rsidR="005C6DD2">
          <w:rPr>
            <w:noProof/>
            <w:webHidden/>
          </w:rPr>
          <w:t>22</w:t>
        </w:r>
        <w:r w:rsidR="003328F3">
          <w:rPr>
            <w:noProof/>
            <w:webHidden/>
          </w:rPr>
          <w:fldChar w:fldCharType="end"/>
        </w:r>
      </w:hyperlink>
    </w:p>
    <w:p w14:paraId="3BABD932" w14:textId="77777777" w:rsidR="00A3313B" w:rsidRDefault="00560089" w:rsidP="00D0122E">
      <w:pPr>
        <w:pStyle w:val="TOC3"/>
        <w:rPr>
          <w:rFonts w:ascii="Calibri" w:hAnsi="Calibri"/>
          <w:noProof/>
          <w:sz w:val="22"/>
          <w:szCs w:val="22"/>
          <w:lang w:eastAsia="en-GB"/>
        </w:rPr>
      </w:pPr>
      <w:hyperlink w:anchor="_Toc212097612" w:history="1">
        <w:r w:rsidR="00A3313B" w:rsidRPr="00873099">
          <w:rPr>
            <w:rStyle w:val="Hyperlink"/>
            <w:noProof/>
          </w:rPr>
          <w:t>2.6.2</w:t>
        </w:r>
        <w:r w:rsidR="00A3313B">
          <w:rPr>
            <w:rFonts w:ascii="Calibri" w:hAnsi="Calibri"/>
            <w:noProof/>
            <w:sz w:val="22"/>
            <w:szCs w:val="22"/>
            <w:lang w:eastAsia="en-GB"/>
          </w:rPr>
          <w:tab/>
        </w:r>
        <w:r w:rsidR="00A3313B" w:rsidRPr="00873099">
          <w:rPr>
            <w:rStyle w:val="Hyperlink"/>
            <w:noProof/>
          </w:rPr>
          <w:t>Changing Conditions</w:t>
        </w:r>
        <w:r w:rsidR="00A3313B">
          <w:rPr>
            <w:noProof/>
            <w:webHidden/>
          </w:rPr>
          <w:tab/>
        </w:r>
        <w:r w:rsidR="003328F3">
          <w:rPr>
            <w:noProof/>
            <w:webHidden/>
          </w:rPr>
          <w:fldChar w:fldCharType="begin"/>
        </w:r>
        <w:r w:rsidR="00A3313B">
          <w:rPr>
            <w:noProof/>
            <w:webHidden/>
          </w:rPr>
          <w:instrText xml:space="preserve"> PAGEREF _Toc212097612 \h </w:instrText>
        </w:r>
        <w:r w:rsidR="003328F3">
          <w:rPr>
            <w:noProof/>
            <w:webHidden/>
          </w:rPr>
        </w:r>
        <w:r w:rsidR="003328F3">
          <w:rPr>
            <w:noProof/>
            <w:webHidden/>
          </w:rPr>
          <w:fldChar w:fldCharType="separate"/>
        </w:r>
        <w:r w:rsidR="005C6DD2">
          <w:rPr>
            <w:noProof/>
            <w:webHidden/>
          </w:rPr>
          <w:t>23</w:t>
        </w:r>
        <w:r w:rsidR="003328F3">
          <w:rPr>
            <w:noProof/>
            <w:webHidden/>
          </w:rPr>
          <w:fldChar w:fldCharType="end"/>
        </w:r>
      </w:hyperlink>
    </w:p>
    <w:p w14:paraId="4AB8377E" w14:textId="77777777" w:rsidR="00A3313B" w:rsidRDefault="00560089">
      <w:pPr>
        <w:pStyle w:val="TOC3"/>
        <w:rPr>
          <w:rFonts w:ascii="Calibri" w:hAnsi="Calibri"/>
          <w:noProof/>
          <w:sz w:val="22"/>
          <w:szCs w:val="22"/>
          <w:lang w:eastAsia="en-GB"/>
        </w:rPr>
      </w:pPr>
      <w:hyperlink w:anchor="_Toc212097613" w:history="1">
        <w:r w:rsidR="00A3313B" w:rsidRPr="00873099">
          <w:rPr>
            <w:rStyle w:val="Hyperlink"/>
            <w:noProof/>
          </w:rPr>
          <w:t>2.6.3</w:t>
        </w:r>
        <w:r w:rsidR="00A3313B">
          <w:rPr>
            <w:rFonts w:ascii="Calibri" w:hAnsi="Calibri"/>
            <w:noProof/>
            <w:sz w:val="22"/>
            <w:szCs w:val="22"/>
            <w:lang w:eastAsia="en-GB"/>
          </w:rPr>
          <w:tab/>
        </w:r>
        <w:r w:rsidR="00A3313B" w:rsidRPr="00873099">
          <w:rPr>
            <w:rStyle w:val="Hyperlink"/>
            <w:noProof/>
          </w:rPr>
          <w:t>Monitoring Performance</w:t>
        </w:r>
        <w:r w:rsidR="00A3313B">
          <w:rPr>
            <w:noProof/>
            <w:webHidden/>
          </w:rPr>
          <w:tab/>
        </w:r>
        <w:r w:rsidR="003328F3">
          <w:rPr>
            <w:noProof/>
            <w:webHidden/>
          </w:rPr>
          <w:fldChar w:fldCharType="begin"/>
        </w:r>
        <w:r w:rsidR="00A3313B">
          <w:rPr>
            <w:noProof/>
            <w:webHidden/>
          </w:rPr>
          <w:instrText xml:space="preserve"> PAGEREF _Toc212097613 \h </w:instrText>
        </w:r>
        <w:r w:rsidR="003328F3">
          <w:rPr>
            <w:noProof/>
            <w:webHidden/>
          </w:rPr>
        </w:r>
        <w:r w:rsidR="003328F3">
          <w:rPr>
            <w:noProof/>
            <w:webHidden/>
          </w:rPr>
          <w:fldChar w:fldCharType="separate"/>
        </w:r>
        <w:r w:rsidR="005C6DD2">
          <w:rPr>
            <w:noProof/>
            <w:webHidden/>
          </w:rPr>
          <w:t>23</w:t>
        </w:r>
        <w:r w:rsidR="003328F3">
          <w:rPr>
            <w:noProof/>
            <w:webHidden/>
          </w:rPr>
          <w:fldChar w:fldCharType="end"/>
        </w:r>
      </w:hyperlink>
    </w:p>
    <w:p w14:paraId="1835BEEF" w14:textId="77777777" w:rsidR="00A3313B" w:rsidRDefault="00560089">
      <w:pPr>
        <w:pStyle w:val="TOC3"/>
        <w:rPr>
          <w:rFonts w:ascii="Calibri" w:hAnsi="Calibri"/>
          <w:noProof/>
          <w:sz w:val="22"/>
          <w:szCs w:val="22"/>
          <w:lang w:eastAsia="en-GB"/>
        </w:rPr>
      </w:pPr>
      <w:hyperlink w:anchor="_Toc212097614" w:history="1">
        <w:r w:rsidR="00A3313B" w:rsidRPr="00873099">
          <w:rPr>
            <w:rStyle w:val="Hyperlink"/>
            <w:noProof/>
          </w:rPr>
          <w:t>2.6.4</w:t>
        </w:r>
        <w:r w:rsidR="00A3313B">
          <w:rPr>
            <w:rFonts w:ascii="Calibri" w:hAnsi="Calibri"/>
            <w:noProof/>
            <w:sz w:val="22"/>
            <w:szCs w:val="22"/>
            <w:lang w:eastAsia="en-GB"/>
          </w:rPr>
          <w:tab/>
        </w:r>
        <w:r w:rsidR="00A3313B" w:rsidRPr="00873099">
          <w:rPr>
            <w:rStyle w:val="Hyperlink"/>
            <w:noProof/>
          </w:rPr>
          <w:t>Correctness of Assumptions</w:t>
        </w:r>
        <w:r w:rsidR="00A3313B">
          <w:rPr>
            <w:noProof/>
            <w:webHidden/>
          </w:rPr>
          <w:tab/>
        </w:r>
        <w:r w:rsidR="003328F3">
          <w:rPr>
            <w:noProof/>
            <w:webHidden/>
          </w:rPr>
          <w:fldChar w:fldCharType="begin"/>
        </w:r>
        <w:r w:rsidR="00A3313B">
          <w:rPr>
            <w:noProof/>
            <w:webHidden/>
          </w:rPr>
          <w:instrText xml:space="preserve"> PAGEREF _Toc212097614 \h </w:instrText>
        </w:r>
        <w:r w:rsidR="003328F3">
          <w:rPr>
            <w:noProof/>
            <w:webHidden/>
          </w:rPr>
        </w:r>
        <w:r w:rsidR="003328F3">
          <w:rPr>
            <w:noProof/>
            <w:webHidden/>
          </w:rPr>
          <w:fldChar w:fldCharType="separate"/>
        </w:r>
        <w:r w:rsidR="005C6DD2">
          <w:rPr>
            <w:noProof/>
            <w:webHidden/>
          </w:rPr>
          <w:t>23</w:t>
        </w:r>
        <w:r w:rsidR="003328F3">
          <w:rPr>
            <w:noProof/>
            <w:webHidden/>
          </w:rPr>
          <w:fldChar w:fldCharType="end"/>
        </w:r>
      </w:hyperlink>
    </w:p>
    <w:p w14:paraId="60EA885A" w14:textId="77777777" w:rsidR="00A3313B" w:rsidRDefault="00560089">
      <w:pPr>
        <w:pStyle w:val="TOC3"/>
        <w:rPr>
          <w:rFonts w:ascii="Calibri" w:hAnsi="Calibri"/>
          <w:noProof/>
          <w:sz w:val="22"/>
          <w:szCs w:val="22"/>
          <w:lang w:eastAsia="en-GB"/>
        </w:rPr>
      </w:pPr>
      <w:hyperlink w:anchor="_Toc212097615" w:history="1">
        <w:r w:rsidR="00A3313B" w:rsidRPr="00873099">
          <w:rPr>
            <w:rStyle w:val="Hyperlink"/>
            <w:noProof/>
          </w:rPr>
          <w:t>2.6.5</w:t>
        </w:r>
        <w:r w:rsidR="00A3313B">
          <w:rPr>
            <w:rFonts w:ascii="Calibri" w:hAnsi="Calibri"/>
            <w:noProof/>
            <w:sz w:val="22"/>
            <w:szCs w:val="22"/>
            <w:lang w:eastAsia="en-GB"/>
          </w:rPr>
          <w:tab/>
        </w:r>
        <w:r w:rsidR="00A3313B" w:rsidRPr="00873099">
          <w:rPr>
            <w:rStyle w:val="Hyperlink"/>
            <w:noProof/>
          </w:rPr>
          <w:t>Timing</w:t>
        </w:r>
        <w:r w:rsidR="00A3313B">
          <w:rPr>
            <w:noProof/>
            <w:webHidden/>
          </w:rPr>
          <w:tab/>
        </w:r>
        <w:r w:rsidR="003328F3">
          <w:rPr>
            <w:noProof/>
            <w:webHidden/>
          </w:rPr>
          <w:fldChar w:fldCharType="begin"/>
        </w:r>
        <w:r w:rsidR="00A3313B">
          <w:rPr>
            <w:noProof/>
            <w:webHidden/>
          </w:rPr>
          <w:instrText xml:space="preserve"> PAGEREF _Toc212097615 \h </w:instrText>
        </w:r>
        <w:r w:rsidR="003328F3">
          <w:rPr>
            <w:noProof/>
            <w:webHidden/>
          </w:rPr>
        </w:r>
        <w:r w:rsidR="003328F3">
          <w:rPr>
            <w:noProof/>
            <w:webHidden/>
          </w:rPr>
          <w:fldChar w:fldCharType="separate"/>
        </w:r>
        <w:r w:rsidR="005C6DD2">
          <w:rPr>
            <w:noProof/>
            <w:webHidden/>
          </w:rPr>
          <w:t>24</w:t>
        </w:r>
        <w:r w:rsidR="003328F3">
          <w:rPr>
            <w:noProof/>
            <w:webHidden/>
          </w:rPr>
          <w:fldChar w:fldCharType="end"/>
        </w:r>
      </w:hyperlink>
    </w:p>
    <w:p w14:paraId="207DC102" w14:textId="77777777" w:rsidR="00A3313B" w:rsidRDefault="00560089">
      <w:pPr>
        <w:pStyle w:val="TOC3"/>
        <w:rPr>
          <w:rFonts w:ascii="Calibri" w:hAnsi="Calibri"/>
          <w:noProof/>
          <w:sz w:val="22"/>
          <w:szCs w:val="22"/>
          <w:lang w:eastAsia="en-GB"/>
        </w:rPr>
      </w:pPr>
      <w:hyperlink w:anchor="_Toc212097616" w:history="1">
        <w:r w:rsidR="00A3313B" w:rsidRPr="00873099">
          <w:rPr>
            <w:rStyle w:val="Hyperlink"/>
            <w:noProof/>
          </w:rPr>
          <w:t>2.6.6</w:t>
        </w:r>
        <w:r w:rsidR="00A3313B">
          <w:rPr>
            <w:rFonts w:ascii="Calibri" w:hAnsi="Calibri"/>
            <w:noProof/>
            <w:sz w:val="22"/>
            <w:szCs w:val="22"/>
            <w:lang w:eastAsia="en-GB"/>
          </w:rPr>
          <w:tab/>
        </w:r>
        <w:r w:rsidR="00A3313B" w:rsidRPr="00873099">
          <w:rPr>
            <w:rStyle w:val="Hyperlink"/>
            <w:noProof/>
          </w:rPr>
          <w:t>Risk Management Decision Process Evaluation</w:t>
        </w:r>
        <w:r w:rsidR="00A3313B">
          <w:rPr>
            <w:noProof/>
            <w:webHidden/>
          </w:rPr>
          <w:tab/>
        </w:r>
        <w:r w:rsidR="003328F3">
          <w:rPr>
            <w:noProof/>
            <w:webHidden/>
          </w:rPr>
          <w:fldChar w:fldCharType="begin"/>
        </w:r>
        <w:r w:rsidR="00A3313B">
          <w:rPr>
            <w:noProof/>
            <w:webHidden/>
          </w:rPr>
          <w:instrText xml:space="preserve"> PAGEREF _Toc212097616 \h </w:instrText>
        </w:r>
        <w:r w:rsidR="003328F3">
          <w:rPr>
            <w:noProof/>
            <w:webHidden/>
          </w:rPr>
        </w:r>
        <w:r w:rsidR="003328F3">
          <w:rPr>
            <w:noProof/>
            <w:webHidden/>
          </w:rPr>
          <w:fldChar w:fldCharType="separate"/>
        </w:r>
        <w:r w:rsidR="005C6DD2">
          <w:rPr>
            <w:noProof/>
            <w:webHidden/>
          </w:rPr>
          <w:t>24</w:t>
        </w:r>
        <w:r w:rsidR="003328F3">
          <w:rPr>
            <w:noProof/>
            <w:webHidden/>
          </w:rPr>
          <w:fldChar w:fldCharType="end"/>
        </w:r>
      </w:hyperlink>
    </w:p>
    <w:p w14:paraId="13623B2D" w14:textId="3D0C4AA4" w:rsidR="00A3313B" w:rsidRDefault="00560089" w:rsidP="006E3B46">
      <w:pPr>
        <w:pStyle w:val="TOC2"/>
        <w:ind w:left="720"/>
        <w:rPr>
          <w:rFonts w:ascii="Calibri" w:hAnsi="Calibri"/>
          <w:bCs w:val="0"/>
          <w:noProof/>
          <w:szCs w:val="22"/>
          <w:lang w:eastAsia="en-GB"/>
        </w:rPr>
      </w:pPr>
      <w:hyperlink w:anchor="_Toc212097617" w:history="1">
        <w:r w:rsidR="00A3313B" w:rsidRPr="00873099">
          <w:rPr>
            <w:rStyle w:val="Hyperlink"/>
            <w:noProof/>
          </w:rPr>
          <w:t>2.7</w:t>
        </w:r>
        <w:r w:rsidR="00404A58">
          <w:rPr>
            <w:rFonts w:ascii="Calibri" w:hAnsi="Calibri"/>
            <w:bCs w:val="0"/>
            <w:noProof/>
            <w:szCs w:val="22"/>
            <w:lang w:eastAsia="en-GB"/>
          </w:rPr>
          <w:t xml:space="preserve">  </w:t>
        </w:r>
        <w:r w:rsidR="00A3313B" w:rsidRPr="00873099">
          <w:rPr>
            <w:rStyle w:val="Hyperlink"/>
            <w:noProof/>
          </w:rPr>
          <w:t>Incorporation of the Human Factors</w:t>
        </w:r>
        <w:r w:rsidR="00A3313B">
          <w:rPr>
            <w:noProof/>
            <w:webHidden/>
          </w:rPr>
          <w:tab/>
        </w:r>
        <w:r w:rsidR="003328F3">
          <w:rPr>
            <w:noProof/>
            <w:webHidden/>
          </w:rPr>
          <w:fldChar w:fldCharType="begin"/>
        </w:r>
        <w:r w:rsidR="00A3313B">
          <w:rPr>
            <w:noProof/>
            <w:webHidden/>
          </w:rPr>
          <w:instrText xml:space="preserve"> PAGEREF _Toc212097617 \h </w:instrText>
        </w:r>
        <w:r w:rsidR="003328F3">
          <w:rPr>
            <w:noProof/>
            <w:webHidden/>
          </w:rPr>
        </w:r>
        <w:r w:rsidR="003328F3">
          <w:rPr>
            <w:noProof/>
            <w:webHidden/>
          </w:rPr>
          <w:fldChar w:fldCharType="separate"/>
        </w:r>
        <w:r w:rsidR="005C6DD2">
          <w:rPr>
            <w:noProof/>
            <w:webHidden/>
          </w:rPr>
          <w:t>24</w:t>
        </w:r>
        <w:r w:rsidR="003328F3">
          <w:rPr>
            <w:noProof/>
            <w:webHidden/>
          </w:rPr>
          <w:fldChar w:fldCharType="end"/>
        </w:r>
      </w:hyperlink>
    </w:p>
    <w:p w14:paraId="3A84F1D5" w14:textId="77777777" w:rsidR="00A3313B" w:rsidRDefault="00560089" w:rsidP="006E3B46">
      <w:pPr>
        <w:pStyle w:val="TOC1"/>
        <w:ind w:left="2138"/>
        <w:rPr>
          <w:rFonts w:ascii="Calibri" w:hAnsi="Calibri" w:cs="Times New Roman"/>
          <w:b w:val="0"/>
          <w:bCs w:val="0"/>
          <w:caps w:val="0"/>
          <w:noProof/>
          <w:szCs w:val="22"/>
          <w:lang w:eastAsia="en-GB"/>
        </w:rPr>
      </w:pPr>
      <w:hyperlink w:anchor="_Toc212097618" w:history="1">
        <w:r w:rsidR="00A3313B" w:rsidRPr="00873099">
          <w:rPr>
            <w:rStyle w:val="Hyperlink"/>
            <w:noProof/>
          </w:rPr>
          <w:t>ANNEX I</w:t>
        </w:r>
        <w:r w:rsidR="00A3313B">
          <w:rPr>
            <w:rFonts w:ascii="Calibri" w:hAnsi="Calibri" w:cs="Times New Roman"/>
            <w:b w:val="0"/>
            <w:bCs w:val="0"/>
            <w:caps w:val="0"/>
            <w:noProof/>
            <w:szCs w:val="22"/>
            <w:lang w:eastAsia="en-GB"/>
          </w:rPr>
          <w:tab/>
        </w:r>
        <w:r w:rsidR="00A3313B" w:rsidRPr="00873099">
          <w:rPr>
            <w:rStyle w:val="Hyperlink"/>
            <w:noProof/>
          </w:rPr>
          <w:t>RISK TERMINOLOGY</w:t>
        </w:r>
        <w:r w:rsidR="00A3313B">
          <w:rPr>
            <w:noProof/>
            <w:webHidden/>
          </w:rPr>
          <w:tab/>
        </w:r>
        <w:r w:rsidR="003328F3">
          <w:rPr>
            <w:noProof/>
            <w:webHidden/>
          </w:rPr>
          <w:fldChar w:fldCharType="begin"/>
        </w:r>
        <w:r w:rsidR="00A3313B">
          <w:rPr>
            <w:noProof/>
            <w:webHidden/>
          </w:rPr>
          <w:instrText xml:space="preserve"> PAGEREF _Toc212097618 \h </w:instrText>
        </w:r>
        <w:r w:rsidR="003328F3">
          <w:rPr>
            <w:noProof/>
            <w:webHidden/>
          </w:rPr>
        </w:r>
        <w:r w:rsidR="003328F3">
          <w:rPr>
            <w:noProof/>
            <w:webHidden/>
          </w:rPr>
          <w:fldChar w:fldCharType="separate"/>
        </w:r>
        <w:r w:rsidR="005C6DD2">
          <w:rPr>
            <w:noProof/>
            <w:webHidden/>
          </w:rPr>
          <w:t>26</w:t>
        </w:r>
        <w:r w:rsidR="003328F3">
          <w:rPr>
            <w:noProof/>
            <w:webHidden/>
          </w:rPr>
          <w:fldChar w:fldCharType="end"/>
        </w:r>
      </w:hyperlink>
    </w:p>
    <w:p w14:paraId="193E52F8" w14:textId="77777777" w:rsidR="00A3313B" w:rsidRDefault="00560089" w:rsidP="006E3B46">
      <w:pPr>
        <w:pStyle w:val="TOC1"/>
        <w:ind w:left="2138"/>
        <w:rPr>
          <w:rFonts w:ascii="Calibri" w:hAnsi="Calibri" w:cs="Times New Roman"/>
          <w:b w:val="0"/>
          <w:bCs w:val="0"/>
          <w:caps w:val="0"/>
          <w:noProof/>
          <w:szCs w:val="22"/>
          <w:lang w:eastAsia="en-GB"/>
        </w:rPr>
      </w:pPr>
      <w:hyperlink w:anchor="_Toc212097619" w:history="1">
        <w:r w:rsidR="00A3313B" w:rsidRPr="00873099">
          <w:rPr>
            <w:rStyle w:val="Hyperlink"/>
            <w:noProof/>
          </w:rPr>
          <w:t>ANNEX II</w:t>
        </w:r>
        <w:r w:rsidR="00A3313B">
          <w:rPr>
            <w:rFonts w:ascii="Calibri" w:hAnsi="Calibri" w:cs="Times New Roman"/>
            <w:b w:val="0"/>
            <w:bCs w:val="0"/>
            <w:caps w:val="0"/>
            <w:noProof/>
            <w:szCs w:val="22"/>
            <w:lang w:eastAsia="en-GB"/>
          </w:rPr>
          <w:tab/>
        </w:r>
        <w:r w:rsidR="00A3313B" w:rsidRPr="00873099">
          <w:rPr>
            <w:rStyle w:val="Hyperlink"/>
            <w:noProof/>
          </w:rPr>
          <w:t>DETAILED LIST OF DATA AND INFORMATION THAT SHOULD BE CONSIDERED IN EVALUATING RISK SPECIFIC TO MARINE AIDS TO NAVIGATION</w:t>
        </w:r>
        <w:r w:rsidR="00A3313B">
          <w:rPr>
            <w:noProof/>
            <w:webHidden/>
          </w:rPr>
          <w:tab/>
        </w:r>
        <w:r w:rsidR="003328F3">
          <w:rPr>
            <w:noProof/>
            <w:webHidden/>
          </w:rPr>
          <w:fldChar w:fldCharType="begin"/>
        </w:r>
        <w:r w:rsidR="00A3313B">
          <w:rPr>
            <w:noProof/>
            <w:webHidden/>
          </w:rPr>
          <w:instrText xml:space="preserve"> PAGEREF _Toc212097619 \h </w:instrText>
        </w:r>
        <w:r w:rsidR="003328F3">
          <w:rPr>
            <w:noProof/>
            <w:webHidden/>
          </w:rPr>
        </w:r>
        <w:r w:rsidR="003328F3">
          <w:rPr>
            <w:noProof/>
            <w:webHidden/>
          </w:rPr>
          <w:fldChar w:fldCharType="separate"/>
        </w:r>
        <w:r w:rsidR="005C6DD2">
          <w:rPr>
            <w:noProof/>
            <w:webHidden/>
          </w:rPr>
          <w:t>28</w:t>
        </w:r>
        <w:r w:rsidR="003328F3">
          <w:rPr>
            <w:noProof/>
            <w:webHidden/>
          </w:rPr>
          <w:fldChar w:fldCharType="end"/>
        </w:r>
      </w:hyperlink>
    </w:p>
    <w:p w14:paraId="0701BEBA" w14:textId="77777777" w:rsidR="00A3313B" w:rsidRDefault="00560089" w:rsidP="006E3B46">
      <w:pPr>
        <w:pStyle w:val="TOC1"/>
        <w:ind w:left="2138"/>
        <w:rPr>
          <w:rFonts w:ascii="Calibri" w:hAnsi="Calibri" w:cs="Times New Roman"/>
          <w:b w:val="0"/>
          <w:bCs w:val="0"/>
          <w:caps w:val="0"/>
          <w:noProof/>
          <w:szCs w:val="22"/>
          <w:lang w:eastAsia="en-GB"/>
        </w:rPr>
      </w:pPr>
      <w:hyperlink w:anchor="_Toc212097620" w:history="1">
        <w:r w:rsidR="00A3313B" w:rsidRPr="00873099">
          <w:rPr>
            <w:rStyle w:val="Hyperlink"/>
            <w:noProof/>
          </w:rPr>
          <w:t>1</w:t>
        </w:r>
        <w:r w:rsidR="00A3313B">
          <w:rPr>
            <w:rFonts w:ascii="Calibri" w:hAnsi="Calibri" w:cs="Times New Roman"/>
            <w:b w:val="0"/>
            <w:bCs w:val="0"/>
            <w:caps w:val="0"/>
            <w:noProof/>
            <w:szCs w:val="22"/>
            <w:lang w:eastAsia="en-GB"/>
          </w:rPr>
          <w:tab/>
        </w:r>
        <w:r w:rsidR="00A3313B" w:rsidRPr="00873099">
          <w:rPr>
            <w:rStyle w:val="Hyperlink"/>
            <w:noProof/>
          </w:rPr>
          <w:t>Maritime Traffic</w:t>
        </w:r>
        <w:r w:rsidR="00A3313B">
          <w:rPr>
            <w:noProof/>
            <w:webHidden/>
          </w:rPr>
          <w:tab/>
        </w:r>
        <w:r w:rsidR="003328F3">
          <w:rPr>
            <w:noProof/>
            <w:webHidden/>
          </w:rPr>
          <w:fldChar w:fldCharType="begin"/>
        </w:r>
        <w:r w:rsidR="00A3313B">
          <w:rPr>
            <w:noProof/>
            <w:webHidden/>
          </w:rPr>
          <w:instrText xml:space="preserve"> PAGEREF _Toc212097620 \h </w:instrText>
        </w:r>
        <w:r w:rsidR="003328F3">
          <w:rPr>
            <w:noProof/>
            <w:webHidden/>
          </w:rPr>
        </w:r>
        <w:r w:rsidR="003328F3">
          <w:rPr>
            <w:noProof/>
            <w:webHidden/>
          </w:rPr>
          <w:fldChar w:fldCharType="separate"/>
        </w:r>
        <w:r w:rsidR="005C6DD2">
          <w:rPr>
            <w:noProof/>
            <w:webHidden/>
          </w:rPr>
          <w:t>28</w:t>
        </w:r>
        <w:r w:rsidR="003328F3">
          <w:rPr>
            <w:noProof/>
            <w:webHidden/>
          </w:rPr>
          <w:fldChar w:fldCharType="end"/>
        </w:r>
      </w:hyperlink>
    </w:p>
    <w:p w14:paraId="68FE95BF" w14:textId="1B9843CE" w:rsidR="00A3313B" w:rsidRDefault="00F80EA1" w:rsidP="006E3B46">
      <w:pPr>
        <w:pStyle w:val="TOC2"/>
        <w:ind w:left="720"/>
        <w:rPr>
          <w:rFonts w:ascii="Calibri" w:hAnsi="Calibri"/>
          <w:bCs w:val="0"/>
          <w:noProof/>
          <w:szCs w:val="22"/>
          <w:lang w:eastAsia="en-GB"/>
        </w:rPr>
      </w:pPr>
      <w:r>
        <w:tab/>
      </w:r>
      <w:hyperlink w:anchor="_Toc212097621" w:history="1">
        <w:r w:rsidR="00A3313B" w:rsidRPr="00873099">
          <w:rPr>
            <w:rStyle w:val="Hyperlink"/>
            <w:noProof/>
          </w:rPr>
          <w:t>1.1</w:t>
        </w:r>
        <w:r>
          <w:rPr>
            <w:rFonts w:ascii="Calibri" w:hAnsi="Calibri"/>
            <w:bCs w:val="0"/>
            <w:noProof/>
            <w:szCs w:val="22"/>
            <w:lang w:eastAsia="en-GB"/>
          </w:rPr>
          <w:t xml:space="preserve">  </w:t>
        </w:r>
        <w:r w:rsidR="00A3313B" w:rsidRPr="00873099">
          <w:rPr>
            <w:rStyle w:val="Hyperlink"/>
            <w:noProof/>
          </w:rPr>
          <w:t>Traffic statistics to be obtained</w:t>
        </w:r>
        <w:r w:rsidR="00A3313B">
          <w:rPr>
            <w:noProof/>
            <w:webHidden/>
          </w:rPr>
          <w:tab/>
        </w:r>
        <w:r w:rsidR="003328F3">
          <w:rPr>
            <w:noProof/>
            <w:webHidden/>
          </w:rPr>
          <w:fldChar w:fldCharType="begin"/>
        </w:r>
        <w:r w:rsidR="00A3313B">
          <w:rPr>
            <w:noProof/>
            <w:webHidden/>
          </w:rPr>
          <w:instrText xml:space="preserve"> PAGEREF _Toc212097621 \h </w:instrText>
        </w:r>
        <w:r w:rsidR="003328F3">
          <w:rPr>
            <w:noProof/>
            <w:webHidden/>
          </w:rPr>
        </w:r>
        <w:r w:rsidR="003328F3">
          <w:rPr>
            <w:noProof/>
            <w:webHidden/>
          </w:rPr>
          <w:fldChar w:fldCharType="separate"/>
        </w:r>
        <w:r w:rsidR="005C6DD2">
          <w:rPr>
            <w:noProof/>
            <w:webHidden/>
          </w:rPr>
          <w:t>28</w:t>
        </w:r>
        <w:r w:rsidR="003328F3">
          <w:rPr>
            <w:noProof/>
            <w:webHidden/>
          </w:rPr>
          <w:fldChar w:fldCharType="end"/>
        </w:r>
      </w:hyperlink>
    </w:p>
    <w:p w14:paraId="09C3B8BA" w14:textId="3B6E0197" w:rsidR="00A3313B" w:rsidRDefault="00F80EA1" w:rsidP="006E3B46">
      <w:pPr>
        <w:pStyle w:val="TOC2"/>
        <w:ind w:left="720"/>
        <w:rPr>
          <w:rFonts w:ascii="Calibri" w:hAnsi="Calibri"/>
          <w:bCs w:val="0"/>
          <w:noProof/>
          <w:szCs w:val="22"/>
          <w:lang w:eastAsia="en-GB"/>
        </w:rPr>
      </w:pPr>
      <w:r>
        <w:tab/>
      </w:r>
      <w:hyperlink w:anchor="_Toc212097622" w:history="1">
        <w:r w:rsidR="00A3313B" w:rsidRPr="00873099">
          <w:rPr>
            <w:rStyle w:val="Hyperlink"/>
            <w:noProof/>
          </w:rPr>
          <w:t>1.2</w:t>
        </w:r>
        <w:r>
          <w:rPr>
            <w:rFonts w:ascii="Calibri" w:hAnsi="Calibri"/>
            <w:bCs w:val="0"/>
            <w:noProof/>
            <w:szCs w:val="22"/>
            <w:lang w:eastAsia="en-GB"/>
          </w:rPr>
          <w:t xml:space="preserve">  </w:t>
        </w:r>
        <w:r w:rsidR="00A3313B" w:rsidRPr="00873099">
          <w:rPr>
            <w:rStyle w:val="Hyperlink"/>
            <w:noProof/>
          </w:rPr>
          <w:t>Accident data to be obtained</w:t>
        </w:r>
        <w:r w:rsidR="00A3313B">
          <w:rPr>
            <w:noProof/>
            <w:webHidden/>
          </w:rPr>
          <w:tab/>
        </w:r>
        <w:r w:rsidR="003328F3">
          <w:rPr>
            <w:noProof/>
            <w:webHidden/>
          </w:rPr>
          <w:fldChar w:fldCharType="begin"/>
        </w:r>
        <w:r w:rsidR="00A3313B">
          <w:rPr>
            <w:noProof/>
            <w:webHidden/>
          </w:rPr>
          <w:instrText xml:space="preserve"> PAGEREF _Toc212097622 \h </w:instrText>
        </w:r>
        <w:r w:rsidR="003328F3">
          <w:rPr>
            <w:noProof/>
            <w:webHidden/>
          </w:rPr>
        </w:r>
        <w:r w:rsidR="003328F3">
          <w:rPr>
            <w:noProof/>
            <w:webHidden/>
          </w:rPr>
          <w:fldChar w:fldCharType="separate"/>
        </w:r>
        <w:r w:rsidR="005C6DD2">
          <w:rPr>
            <w:noProof/>
            <w:webHidden/>
          </w:rPr>
          <w:t>28</w:t>
        </w:r>
        <w:r w:rsidR="003328F3">
          <w:rPr>
            <w:noProof/>
            <w:webHidden/>
          </w:rPr>
          <w:fldChar w:fldCharType="end"/>
        </w:r>
      </w:hyperlink>
    </w:p>
    <w:p w14:paraId="3492601C" w14:textId="063FC9D6" w:rsidR="00A3313B" w:rsidRDefault="00F80EA1" w:rsidP="006E3B46">
      <w:pPr>
        <w:pStyle w:val="TOC2"/>
        <w:ind w:left="720"/>
        <w:rPr>
          <w:rFonts w:ascii="Calibri" w:hAnsi="Calibri"/>
          <w:bCs w:val="0"/>
          <w:noProof/>
          <w:szCs w:val="22"/>
          <w:lang w:eastAsia="en-GB"/>
        </w:rPr>
      </w:pPr>
      <w:r>
        <w:tab/>
      </w:r>
      <w:hyperlink w:anchor="_Toc212097623" w:history="1">
        <w:r w:rsidR="00A3313B" w:rsidRPr="00873099">
          <w:rPr>
            <w:rStyle w:val="Hyperlink"/>
            <w:noProof/>
          </w:rPr>
          <w:t>1.3</w:t>
        </w:r>
        <w:r>
          <w:rPr>
            <w:rFonts w:ascii="Calibri" w:hAnsi="Calibri"/>
            <w:bCs w:val="0"/>
            <w:noProof/>
            <w:szCs w:val="22"/>
            <w:lang w:eastAsia="en-GB"/>
          </w:rPr>
          <w:t xml:space="preserve">  </w:t>
        </w:r>
        <w:r w:rsidR="00A3313B" w:rsidRPr="00873099">
          <w:rPr>
            <w:rStyle w:val="Hyperlink"/>
            <w:noProof/>
          </w:rPr>
          <w:t>Data on traffic delays to be obtained</w:t>
        </w:r>
        <w:r w:rsidR="00A3313B">
          <w:rPr>
            <w:noProof/>
            <w:webHidden/>
          </w:rPr>
          <w:tab/>
        </w:r>
        <w:r w:rsidR="003328F3">
          <w:rPr>
            <w:noProof/>
            <w:webHidden/>
          </w:rPr>
          <w:fldChar w:fldCharType="begin"/>
        </w:r>
        <w:r w:rsidR="00A3313B">
          <w:rPr>
            <w:noProof/>
            <w:webHidden/>
          </w:rPr>
          <w:instrText xml:space="preserve"> PAGEREF _Toc212097623 \h </w:instrText>
        </w:r>
        <w:r w:rsidR="003328F3">
          <w:rPr>
            <w:noProof/>
            <w:webHidden/>
          </w:rPr>
        </w:r>
        <w:r w:rsidR="003328F3">
          <w:rPr>
            <w:noProof/>
            <w:webHidden/>
          </w:rPr>
          <w:fldChar w:fldCharType="separate"/>
        </w:r>
        <w:r w:rsidR="005C6DD2">
          <w:rPr>
            <w:noProof/>
            <w:webHidden/>
          </w:rPr>
          <w:t>29</w:t>
        </w:r>
        <w:r w:rsidR="003328F3">
          <w:rPr>
            <w:noProof/>
            <w:webHidden/>
          </w:rPr>
          <w:fldChar w:fldCharType="end"/>
        </w:r>
      </w:hyperlink>
    </w:p>
    <w:p w14:paraId="6E7DCFE9" w14:textId="77777777" w:rsidR="00A3313B" w:rsidRDefault="00560089" w:rsidP="006E3B46">
      <w:pPr>
        <w:pStyle w:val="TOC1"/>
        <w:ind w:left="2138"/>
        <w:rPr>
          <w:rFonts w:ascii="Calibri" w:hAnsi="Calibri" w:cs="Times New Roman"/>
          <w:b w:val="0"/>
          <w:bCs w:val="0"/>
          <w:caps w:val="0"/>
          <w:noProof/>
          <w:szCs w:val="22"/>
          <w:lang w:eastAsia="en-GB"/>
        </w:rPr>
      </w:pPr>
      <w:hyperlink w:anchor="_Toc212097624" w:history="1">
        <w:r w:rsidR="00A3313B" w:rsidRPr="00873099">
          <w:rPr>
            <w:rStyle w:val="Hyperlink"/>
            <w:noProof/>
          </w:rPr>
          <w:t>2</w:t>
        </w:r>
        <w:r w:rsidR="00A3313B">
          <w:rPr>
            <w:rFonts w:ascii="Calibri" w:hAnsi="Calibri" w:cs="Times New Roman"/>
            <w:b w:val="0"/>
            <w:bCs w:val="0"/>
            <w:caps w:val="0"/>
            <w:noProof/>
            <w:szCs w:val="22"/>
            <w:lang w:eastAsia="en-GB"/>
          </w:rPr>
          <w:tab/>
        </w:r>
        <w:r w:rsidR="00A3313B" w:rsidRPr="00873099">
          <w:rPr>
            <w:rStyle w:val="Hyperlink"/>
            <w:noProof/>
          </w:rPr>
          <w:t>The Maritime Area Concerned.</w:t>
        </w:r>
        <w:r w:rsidR="00A3313B">
          <w:rPr>
            <w:noProof/>
            <w:webHidden/>
          </w:rPr>
          <w:tab/>
        </w:r>
        <w:r w:rsidR="003328F3">
          <w:rPr>
            <w:noProof/>
            <w:webHidden/>
          </w:rPr>
          <w:fldChar w:fldCharType="begin"/>
        </w:r>
        <w:r w:rsidR="00A3313B">
          <w:rPr>
            <w:noProof/>
            <w:webHidden/>
          </w:rPr>
          <w:instrText xml:space="preserve"> PAGEREF _Toc212097624 \h </w:instrText>
        </w:r>
        <w:r w:rsidR="003328F3">
          <w:rPr>
            <w:noProof/>
            <w:webHidden/>
          </w:rPr>
        </w:r>
        <w:r w:rsidR="003328F3">
          <w:rPr>
            <w:noProof/>
            <w:webHidden/>
          </w:rPr>
          <w:fldChar w:fldCharType="separate"/>
        </w:r>
        <w:r w:rsidR="005C6DD2">
          <w:rPr>
            <w:noProof/>
            <w:webHidden/>
          </w:rPr>
          <w:t>29</w:t>
        </w:r>
        <w:r w:rsidR="003328F3">
          <w:rPr>
            <w:noProof/>
            <w:webHidden/>
          </w:rPr>
          <w:fldChar w:fldCharType="end"/>
        </w:r>
      </w:hyperlink>
    </w:p>
    <w:p w14:paraId="6B9E1142" w14:textId="77777777" w:rsidR="00A3313B" w:rsidRDefault="00560089" w:rsidP="006E3B46">
      <w:pPr>
        <w:pStyle w:val="TOC1"/>
        <w:ind w:left="2138"/>
        <w:rPr>
          <w:rFonts w:ascii="Calibri" w:hAnsi="Calibri" w:cs="Times New Roman"/>
          <w:b w:val="0"/>
          <w:bCs w:val="0"/>
          <w:caps w:val="0"/>
          <w:noProof/>
          <w:szCs w:val="22"/>
          <w:lang w:eastAsia="en-GB"/>
        </w:rPr>
      </w:pPr>
      <w:hyperlink w:anchor="_Toc212097625" w:history="1">
        <w:r w:rsidR="00A3313B" w:rsidRPr="00873099">
          <w:rPr>
            <w:rStyle w:val="Hyperlink"/>
            <w:noProof/>
          </w:rPr>
          <w:t>3</w:t>
        </w:r>
        <w:r w:rsidR="00A3313B">
          <w:rPr>
            <w:rFonts w:ascii="Calibri" w:hAnsi="Calibri" w:cs="Times New Roman"/>
            <w:b w:val="0"/>
            <w:bCs w:val="0"/>
            <w:caps w:val="0"/>
            <w:noProof/>
            <w:szCs w:val="22"/>
            <w:lang w:eastAsia="en-GB"/>
          </w:rPr>
          <w:tab/>
        </w:r>
        <w:r w:rsidR="00A3313B" w:rsidRPr="00873099">
          <w:rPr>
            <w:rStyle w:val="Hyperlink"/>
            <w:noProof/>
          </w:rPr>
          <w:t>Analyze the Data on the Geography of the Area Concerned thoroughly</w:t>
        </w:r>
        <w:r w:rsidR="00A3313B">
          <w:rPr>
            <w:noProof/>
            <w:webHidden/>
          </w:rPr>
          <w:tab/>
        </w:r>
        <w:r w:rsidR="003328F3">
          <w:rPr>
            <w:noProof/>
            <w:webHidden/>
          </w:rPr>
          <w:fldChar w:fldCharType="begin"/>
        </w:r>
        <w:r w:rsidR="00A3313B">
          <w:rPr>
            <w:noProof/>
            <w:webHidden/>
          </w:rPr>
          <w:instrText xml:space="preserve"> PAGEREF _Toc212097625 \h </w:instrText>
        </w:r>
        <w:r w:rsidR="003328F3">
          <w:rPr>
            <w:noProof/>
            <w:webHidden/>
          </w:rPr>
        </w:r>
        <w:r w:rsidR="003328F3">
          <w:rPr>
            <w:noProof/>
            <w:webHidden/>
          </w:rPr>
          <w:fldChar w:fldCharType="separate"/>
        </w:r>
        <w:r w:rsidR="005C6DD2">
          <w:rPr>
            <w:noProof/>
            <w:webHidden/>
          </w:rPr>
          <w:t>30</w:t>
        </w:r>
        <w:r w:rsidR="003328F3">
          <w:rPr>
            <w:noProof/>
            <w:webHidden/>
          </w:rPr>
          <w:fldChar w:fldCharType="end"/>
        </w:r>
      </w:hyperlink>
    </w:p>
    <w:p w14:paraId="2A08F54F" w14:textId="77777777" w:rsidR="00A3313B" w:rsidRDefault="00560089" w:rsidP="006E3B46">
      <w:pPr>
        <w:pStyle w:val="TOC1"/>
        <w:ind w:left="2138"/>
        <w:rPr>
          <w:rFonts w:ascii="Calibri" w:hAnsi="Calibri" w:cs="Times New Roman"/>
          <w:b w:val="0"/>
          <w:bCs w:val="0"/>
          <w:caps w:val="0"/>
          <w:noProof/>
          <w:szCs w:val="22"/>
          <w:lang w:eastAsia="en-GB"/>
        </w:rPr>
      </w:pPr>
      <w:hyperlink w:anchor="_Toc212097626" w:history="1">
        <w:r w:rsidR="00A3313B" w:rsidRPr="00873099">
          <w:rPr>
            <w:rStyle w:val="Hyperlink"/>
            <w:noProof/>
          </w:rPr>
          <w:t>4</w:t>
        </w:r>
        <w:r w:rsidR="00A3313B">
          <w:rPr>
            <w:rFonts w:ascii="Calibri" w:hAnsi="Calibri" w:cs="Times New Roman"/>
            <w:b w:val="0"/>
            <w:bCs w:val="0"/>
            <w:caps w:val="0"/>
            <w:noProof/>
            <w:szCs w:val="22"/>
            <w:lang w:eastAsia="en-GB"/>
          </w:rPr>
          <w:tab/>
        </w:r>
        <w:r w:rsidR="00A3313B" w:rsidRPr="00873099">
          <w:rPr>
            <w:rStyle w:val="Hyperlink"/>
            <w:noProof/>
          </w:rPr>
          <w:t>Protection of the Marine Environment</w:t>
        </w:r>
        <w:r w:rsidR="00A3313B">
          <w:rPr>
            <w:noProof/>
            <w:webHidden/>
          </w:rPr>
          <w:tab/>
        </w:r>
        <w:r w:rsidR="003328F3">
          <w:rPr>
            <w:noProof/>
            <w:webHidden/>
          </w:rPr>
          <w:fldChar w:fldCharType="begin"/>
        </w:r>
        <w:r w:rsidR="00A3313B">
          <w:rPr>
            <w:noProof/>
            <w:webHidden/>
          </w:rPr>
          <w:instrText xml:space="preserve"> PAGEREF _Toc212097626 \h </w:instrText>
        </w:r>
        <w:r w:rsidR="003328F3">
          <w:rPr>
            <w:noProof/>
            <w:webHidden/>
          </w:rPr>
        </w:r>
        <w:r w:rsidR="003328F3">
          <w:rPr>
            <w:noProof/>
            <w:webHidden/>
          </w:rPr>
          <w:fldChar w:fldCharType="separate"/>
        </w:r>
        <w:r w:rsidR="005C6DD2">
          <w:rPr>
            <w:noProof/>
            <w:webHidden/>
          </w:rPr>
          <w:t>30</w:t>
        </w:r>
        <w:r w:rsidR="003328F3">
          <w:rPr>
            <w:noProof/>
            <w:webHidden/>
          </w:rPr>
          <w:fldChar w:fldCharType="end"/>
        </w:r>
      </w:hyperlink>
    </w:p>
    <w:p w14:paraId="34B79391" w14:textId="77777777" w:rsidR="00A3313B" w:rsidRDefault="00560089" w:rsidP="006E3B46">
      <w:pPr>
        <w:pStyle w:val="TOC1"/>
        <w:ind w:left="2138"/>
        <w:rPr>
          <w:rFonts w:ascii="Calibri" w:hAnsi="Calibri" w:cs="Times New Roman"/>
          <w:b w:val="0"/>
          <w:bCs w:val="0"/>
          <w:caps w:val="0"/>
          <w:noProof/>
          <w:szCs w:val="22"/>
          <w:lang w:eastAsia="en-GB"/>
        </w:rPr>
      </w:pPr>
      <w:hyperlink w:anchor="_Toc212097627" w:history="1">
        <w:r w:rsidR="00A3313B" w:rsidRPr="00873099">
          <w:rPr>
            <w:rStyle w:val="Hyperlink"/>
            <w:noProof/>
          </w:rPr>
          <w:t>5</w:t>
        </w:r>
        <w:r w:rsidR="00A3313B">
          <w:rPr>
            <w:rFonts w:ascii="Calibri" w:hAnsi="Calibri" w:cs="Times New Roman"/>
            <w:b w:val="0"/>
            <w:bCs w:val="0"/>
            <w:caps w:val="0"/>
            <w:noProof/>
            <w:szCs w:val="22"/>
            <w:lang w:eastAsia="en-GB"/>
          </w:rPr>
          <w:tab/>
        </w:r>
        <w:r w:rsidR="00A3313B" w:rsidRPr="00873099">
          <w:rPr>
            <w:rStyle w:val="Hyperlink"/>
            <w:noProof/>
          </w:rPr>
          <w:t>Protection of the Surrounding Area</w:t>
        </w:r>
        <w:r w:rsidR="00A3313B">
          <w:rPr>
            <w:noProof/>
            <w:webHidden/>
          </w:rPr>
          <w:tab/>
        </w:r>
        <w:r w:rsidR="003328F3">
          <w:rPr>
            <w:noProof/>
            <w:webHidden/>
          </w:rPr>
          <w:fldChar w:fldCharType="begin"/>
        </w:r>
        <w:r w:rsidR="00A3313B">
          <w:rPr>
            <w:noProof/>
            <w:webHidden/>
          </w:rPr>
          <w:instrText xml:space="preserve"> PAGEREF _Toc212097627 \h </w:instrText>
        </w:r>
        <w:r w:rsidR="003328F3">
          <w:rPr>
            <w:noProof/>
            <w:webHidden/>
          </w:rPr>
        </w:r>
        <w:r w:rsidR="003328F3">
          <w:rPr>
            <w:noProof/>
            <w:webHidden/>
          </w:rPr>
          <w:fldChar w:fldCharType="separate"/>
        </w:r>
        <w:r w:rsidR="005C6DD2">
          <w:rPr>
            <w:noProof/>
            <w:webHidden/>
          </w:rPr>
          <w:t>31</w:t>
        </w:r>
        <w:r w:rsidR="003328F3">
          <w:rPr>
            <w:noProof/>
            <w:webHidden/>
          </w:rPr>
          <w:fldChar w:fldCharType="end"/>
        </w:r>
      </w:hyperlink>
    </w:p>
    <w:p w14:paraId="01A5008A" w14:textId="77777777" w:rsidR="00A3313B" w:rsidRDefault="00560089" w:rsidP="006E3B46">
      <w:pPr>
        <w:pStyle w:val="TOC1"/>
        <w:ind w:left="2138"/>
        <w:rPr>
          <w:rFonts w:ascii="Calibri" w:hAnsi="Calibri" w:cs="Times New Roman"/>
          <w:b w:val="0"/>
          <w:bCs w:val="0"/>
          <w:caps w:val="0"/>
          <w:noProof/>
          <w:szCs w:val="22"/>
          <w:lang w:eastAsia="en-GB"/>
        </w:rPr>
      </w:pPr>
      <w:hyperlink w:anchor="_Toc212097628" w:history="1">
        <w:r w:rsidR="00A3313B" w:rsidRPr="00873099">
          <w:rPr>
            <w:rStyle w:val="Hyperlink"/>
            <w:noProof/>
          </w:rPr>
          <w:t>ANNEX III</w:t>
        </w:r>
        <w:r w:rsidR="00A3313B">
          <w:rPr>
            <w:rFonts w:ascii="Calibri" w:hAnsi="Calibri" w:cs="Times New Roman"/>
            <w:b w:val="0"/>
            <w:bCs w:val="0"/>
            <w:caps w:val="0"/>
            <w:noProof/>
            <w:szCs w:val="22"/>
            <w:lang w:eastAsia="en-GB"/>
          </w:rPr>
          <w:tab/>
        </w:r>
        <w:r w:rsidR="00A3313B" w:rsidRPr="00873099">
          <w:rPr>
            <w:rStyle w:val="Hyperlink"/>
            <w:noProof/>
          </w:rPr>
          <w:t>Example of an Aids to Navigation Risk Assessment</w:t>
        </w:r>
        <w:r w:rsidR="00A3313B">
          <w:rPr>
            <w:noProof/>
            <w:webHidden/>
          </w:rPr>
          <w:tab/>
        </w:r>
        <w:r w:rsidR="003328F3">
          <w:rPr>
            <w:noProof/>
            <w:webHidden/>
          </w:rPr>
          <w:fldChar w:fldCharType="begin"/>
        </w:r>
        <w:r w:rsidR="00A3313B">
          <w:rPr>
            <w:noProof/>
            <w:webHidden/>
          </w:rPr>
          <w:instrText xml:space="preserve"> PAGEREF _Toc212097628 \h </w:instrText>
        </w:r>
        <w:r w:rsidR="003328F3">
          <w:rPr>
            <w:noProof/>
            <w:webHidden/>
          </w:rPr>
        </w:r>
        <w:r w:rsidR="003328F3">
          <w:rPr>
            <w:noProof/>
            <w:webHidden/>
          </w:rPr>
          <w:fldChar w:fldCharType="separate"/>
        </w:r>
        <w:r w:rsidR="005C6DD2">
          <w:rPr>
            <w:noProof/>
            <w:webHidden/>
          </w:rPr>
          <w:t>32</w:t>
        </w:r>
        <w:r w:rsidR="003328F3">
          <w:rPr>
            <w:noProof/>
            <w:webHidden/>
          </w:rPr>
          <w:fldChar w:fldCharType="end"/>
        </w:r>
      </w:hyperlink>
    </w:p>
    <w:p w14:paraId="32125FF6" w14:textId="77777777" w:rsidR="00A3313B" w:rsidRDefault="00560089" w:rsidP="006E3B46">
      <w:pPr>
        <w:pStyle w:val="TOC1"/>
        <w:ind w:left="2138"/>
        <w:rPr>
          <w:rFonts w:ascii="Calibri" w:hAnsi="Calibri" w:cs="Times New Roman"/>
          <w:b w:val="0"/>
          <w:bCs w:val="0"/>
          <w:caps w:val="0"/>
          <w:noProof/>
          <w:szCs w:val="22"/>
          <w:lang w:eastAsia="en-GB"/>
        </w:rPr>
      </w:pPr>
      <w:hyperlink w:anchor="_Toc212097629" w:history="1">
        <w:r w:rsidR="00A3313B" w:rsidRPr="00873099">
          <w:rPr>
            <w:rStyle w:val="Hyperlink"/>
            <w:noProof/>
          </w:rPr>
          <w:t>1</w:t>
        </w:r>
        <w:r w:rsidR="00A3313B">
          <w:rPr>
            <w:rFonts w:ascii="Calibri" w:hAnsi="Calibri" w:cs="Times New Roman"/>
            <w:b w:val="0"/>
            <w:bCs w:val="0"/>
            <w:caps w:val="0"/>
            <w:noProof/>
            <w:szCs w:val="22"/>
            <w:lang w:eastAsia="en-GB"/>
          </w:rPr>
          <w:tab/>
        </w:r>
        <w:r w:rsidR="00A3313B" w:rsidRPr="00873099">
          <w:rPr>
            <w:rStyle w:val="Hyperlink"/>
            <w:noProof/>
          </w:rPr>
          <w:t>Bay of Fundy</w:t>
        </w:r>
        <w:r w:rsidR="00A3313B">
          <w:rPr>
            <w:noProof/>
            <w:webHidden/>
          </w:rPr>
          <w:tab/>
        </w:r>
        <w:r w:rsidR="003328F3">
          <w:rPr>
            <w:noProof/>
            <w:webHidden/>
          </w:rPr>
          <w:fldChar w:fldCharType="begin"/>
        </w:r>
        <w:r w:rsidR="00A3313B">
          <w:rPr>
            <w:noProof/>
            <w:webHidden/>
          </w:rPr>
          <w:instrText xml:space="preserve"> PAGEREF _Toc212097629 \h </w:instrText>
        </w:r>
        <w:r w:rsidR="003328F3">
          <w:rPr>
            <w:noProof/>
            <w:webHidden/>
          </w:rPr>
        </w:r>
        <w:r w:rsidR="003328F3">
          <w:rPr>
            <w:noProof/>
            <w:webHidden/>
          </w:rPr>
          <w:fldChar w:fldCharType="separate"/>
        </w:r>
        <w:r w:rsidR="005C6DD2">
          <w:rPr>
            <w:noProof/>
            <w:webHidden/>
          </w:rPr>
          <w:t>32</w:t>
        </w:r>
        <w:r w:rsidR="003328F3">
          <w:rPr>
            <w:noProof/>
            <w:webHidden/>
          </w:rPr>
          <w:fldChar w:fldCharType="end"/>
        </w:r>
      </w:hyperlink>
    </w:p>
    <w:p w14:paraId="05F83232" w14:textId="77777777" w:rsidR="00A3313B" w:rsidRDefault="00560089" w:rsidP="006E3B46">
      <w:pPr>
        <w:pStyle w:val="TOC1"/>
        <w:ind w:left="2138"/>
        <w:rPr>
          <w:rFonts w:ascii="Calibri" w:hAnsi="Calibri" w:cs="Times New Roman"/>
          <w:b w:val="0"/>
          <w:bCs w:val="0"/>
          <w:caps w:val="0"/>
          <w:noProof/>
          <w:szCs w:val="22"/>
          <w:lang w:eastAsia="en-GB"/>
        </w:rPr>
      </w:pPr>
      <w:hyperlink w:anchor="_Toc212097630" w:history="1">
        <w:r w:rsidR="00A3313B" w:rsidRPr="00873099">
          <w:rPr>
            <w:rStyle w:val="Hyperlink"/>
            <w:noProof/>
          </w:rPr>
          <w:t>2</w:t>
        </w:r>
        <w:r w:rsidR="00A3313B">
          <w:rPr>
            <w:rFonts w:ascii="Calibri" w:hAnsi="Calibri" w:cs="Times New Roman"/>
            <w:b w:val="0"/>
            <w:bCs w:val="0"/>
            <w:caps w:val="0"/>
            <w:noProof/>
            <w:szCs w:val="22"/>
            <w:lang w:eastAsia="en-GB"/>
          </w:rPr>
          <w:tab/>
        </w:r>
        <w:r w:rsidR="00A3313B" w:rsidRPr="00873099">
          <w:rPr>
            <w:rStyle w:val="Hyperlink"/>
            <w:noProof/>
          </w:rPr>
          <w:t>The Risk Management Process</w:t>
        </w:r>
        <w:r w:rsidR="00A3313B">
          <w:rPr>
            <w:noProof/>
            <w:webHidden/>
          </w:rPr>
          <w:tab/>
        </w:r>
        <w:r w:rsidR="003328F3">
          <w:rPr>
            <w:noProof/>
            <w:webHidden/>
          </w:rPr>
          <w:fldChar w:fldCharType="begin"/>
        </w:r>
        <w:r w:rsidR="00A3313B">
          <w:rPr>
            <w:noProof/>
            <w:webHidden/>
          </w:rPr>
          <w:instrText xml:space="preserve"> PAGEREF _Toc212097630 \h </w:instrText>
        </w:r>
        <w:r w:rsidR="003328F3">
          <w:rPr>
            <w:noProof/>
            <w:webHidden/>
          </w:rPr>
        </w:r>
        <w:r w:rsidR="003328F3">
          <w:rPr>
            <w:noProof/>
            <w:webHidden/>
          </w:rPr>
          <w:fldChar w:fldCharType="separate"/>
        </w:r>
        <w:r w:rsidR="005C6DD2">
          <w:rPr>
            <w:noProof/>
            <w:webHidden/>
          </w:rPr>
          <w:t>32</w:t>
        </w:r>
        <w:r w:rsidR="003328F3">
          <w:rPr>
            <w:noProof/>
            <w:webHidden/>
          </w:rPr>
          <w:fldChar w:fldCharType="end"/>
        </w:r>
      </w:hyperlink>
    </w:p>
    <w:p w14:paraId="1DAA4E44" w14:textId="582ED143" w:rsidR="00A3313B" w:rsidRDefault="00560089" w:rsidP="006E3B46">
      <w:pPr>
        <w:pStyle w:val="TOC2"/>
        <w:ind w:left="1440"/>
        <w:rPr>
          <w:rFonts w:ascii="Calibri" w:hAnsi="Calibri"/>
          <w:bCs w:val="0"/>
          <w:noProof/>
          <w:szCs w:val="22"/>
          <w:lang w:eastAsia="en-GB"/>
        </w:rPr>
      </w:pPr>
      <w:hyperlink w:anchor="_Toc212097631" w:history="1">
        <w:r w:rsidR="00A3313B" w:rsidRPr="00873099">
          <w:rPr>
            <w:rStyle w:val="Hyperlink"/>
            <w:noProof/>
          </w:rPr>
          <w:t>2.1</w:t>
        </w:r>
        <w:r w:rsidR="00F80EA1">
          <w:rPr>
            <w:rStyle w:val="Hyperlink"/>
            <w:noProof/>
          </w:rPr>
          <w:t xml:space="preserve">  </w:t>
        </w:r>
        <w:r w:rsidR="00A3313B" w:rsidRPr="00873099">
          <w:rPr>
            <w:rStyle w:val="Hyperlink"/>
            <w:noProof/>
          </w:rPr>
          <w:t>Step 1 Identify Hazards</w:t>
        </w:r>
        <w:r w:rsidR="00A3313B">
          <w:rPr>
            <w:noProof/>
            <w:webHidden/>
          </w:rPr>
          <w:tab/>
        </w:r>
        <w:r w:rsidR="003328F3">
          <w:rPr>
            <w:noProof/>
            <w:webHidden/>
          </w:rPr>
          <w:fldChar w:fldCharType="begin"/>
        </w:r>
        <w:r w:rsidR="00A3313B">
          <w:rPr>
            <w:noProof/>
            <w:webHidden/>
          </w:rPr>
          <w:instrText xml:space="preserve"> PAGEREF _Toc212097631 \h </w:instrText>
        </w:r>
        <w:r w:rsidR="003328F3">
          <w:rPr>
            <w:noProof/>
            <w:webHidden/>
          </w:rPr>
        </w:r>
        <w:r w:rsidR="003328F3">
          <w:rPr>
            <w:noProof/>
            <w:webHidden/>
          </w:rPr>
          <w:fldChar w:fldCharType="separate"/>
        </w:r>
        <w:r w:rsidR="005C6DD2">
          <w:rPr>
            <w:noProof/>
            <w:webHidden/>
          </w:rPr>
          <w:t>32</w:t>
        </w:r>
        <w:r w:rsidR="003328F3">
          <w:rPr>
            <w:noProof/>
            <w:webHidden/>
          </w:rPr>
          <w:fldChar w:fldCharType="end"/>
        </w:r>
      </w:hyperlink>
    </w:p>
    <w:p w14:paraId="29895B56" w14:textId="171ECBDD" w:rsidR="00A3313B" w:rsidRDefault="00560089" w:rsidP="006E3B46">
      <w:pPr>
        <w:pStyle w:val="TOC2"/>
        <w:ind w:left="1440"/>
        <w:rPr>
          <w:rFonts w:ascii="Calibri" w:hAnsi="Calibri"/>
          <w:bCs w:val="0"/>
          <w:noProof/>
          <w:szCs w:val="22"/>
          <w:lang w:eastAsia="en-GB"/>
        </w:rPr>
      </w:pPr>
      <w:hyperlink w:anchor="_Toc212097632" w:history="1">
        <w:r w:rsidR="00A3313B" w:rsidRPr="00873099">
          <w:rPr>
            <w:rStyle w:val="Hyperlink"/>
            <w:noProof/>
          </w:rPr>
          <w:t>2.2</w:t>
        </w:r>
        <w:r w:rsidR="0004461F">
          <w:rPr>
            <w:rFonts w:ascii="Calibri" w:hAnsi="Calibri"/>
            <w:bCs w:val="0"/>
            <w:noProof/>
            <w:szCs w:val="22"/>
            <w:lang w:eastAsia="en-GB"/>
          </w:rPr>
          <w:t xml:space="preserve">  </w:t>
        </w:r>
        <w:r w:rsidR="00A3313B" w:rsidRPr="00873099">
          <w:rPr>
            <w:rStyle w:val="Hyperlink"/>
            <w:noProof/>
          </w:rPr>
          <w:t>Step 2 Assess Risks</w:t>
        </w:r>
        <w:r w:rsidR="00A3313B">
          <w:rPr>
            <w:noProof/>
            <w:webHidden/>
          </w:rPr>
          <w:tab/>
        </w:r>
        <w:r w:rsidR="003328F3">
          <w:rPr>
            <w:noProof/>
            <w:webHidden/>
          </w:rPr>
          <w:fldChar w:fldCharType="begin"/>
        </w:r>
        <w:r w:rsidR="00A3313B">
          <w:rPr>
            <w:noProof/>
            <w:webHidden/>
          </w:rPr>
          <w:instrText xml:space="preserve"> PAGEREF _Toc212097632 \h </w:instrText>
        </w:r>
        <w:r w:rsidR="003328F3">
          <w:rPr>
            <w:noProof/>
            <w:webHidden/>
          </w:rPr>
        </w:r>
        <w:r w:rsidR="003328F3">
          <w:rPr>
            <w:noProof/>
            <w:webHidden/>
          </w:rPr>
          <w:fldChar w:fldCharType="separate"/>
        </w:r>
        <w:r w:rsidR="005C6DD2">
          <w:rPr>
            <w:noProof/>
            <w:webHidden/>
          </w:rPr>
          <w:t>33</w:t>
        </w:r>
        <w:r w:rsidR="003328F3">
          <w:rPr>
            <w:noProof/>
            <w:webHidden/>
          </w:rPr>
          <w:fldChar w:fldCharType="end"/>
        </w:r>
      </w:hyperlink>
    </w:p>
    <w:p w14:paraId="1581BF29" w14:textId="137F8C91" w:rsidR="00A3313B" w:rsidRDefault="00560089" w:rsidP="006E3B46">
      <w:pPr>
        <w:pStyle w:val="TOC2"/>
        <w:ind w:left="1440"/>
        <w:rPr>
          <w:rFonts w:ascii="Calibri" w:hAnsi="Calibri"/>
          <w:bCs w:val="0"/>
          <w:noProof/>
          <w:szCs w:val="22"/>
          <w:lang w:eastAsia="en-GB"/>
        </w:rPr>
      </w:pPr>
      <w:hyperlink w:anchor="_Toc212097633" w:history="1">
        <w:r w:rsidR="00A3313B" w:rsidRPr="00873099">
          <w:rPr>
            <w:rStyle w:val="Hyperlink"/>
            <w:noProof/>
          </w:rPr>
          <w:t>2.3</w:t>
        </w:r>
        <w:r w:rsidR="0004461F">
          <w:rPr>
            <w:rFonts w:ascii="Calibri" w:hAnsi="Calibri"/>
            <w:bCs w:val="0"/>
            <w:noProof/>
            <w:szCs w:val="22"/>
            <w:lang w:eastAsia="en-GB"/>
          </w:rPr>
          <w:t xml:space="preserve">  </w:t>
        </w:r>
        <w:r w:rsidR="00A3313B" w:rsidRPr="00873099">
          <w:rPr>
            <w:rStyle w:val="Hyperlink"/>
            <w:noProof/>
          </w:rPr>
          <w:t>Estimating Addressable Risk</w:t>
        </w:r>
        <w:r w:rsidR="00A3313B">
          <w:rPr>
            <w:noProof/>
            <w:webHidden/>
          </w:rPr>
          <w:tab/>
        </w:r>
        <w:r w:rsidR="003328F3">
          <w:rPr>
            <w:noProof/>
            <w:webHidden/>
          </w:rPr>
          <w:fldChar w:fldCharType="begin"/>
        </w:r>
        <w:r w:rsidR="00A3313B">
          <w:rPr>
            <w:noProof/>
            <w:webHidden/>
          </w:rPr>
          <w:instrText xml:space="preserve"> PAGEREF _Toc212097633 \h </w:instrText>
        </w:r>
        <w:r w:rsidR="003328F3">
          <w:rPr>
            <w:noProof/>
            <w:webHidden/>
          </w:rPr>
        </w:r>
        <w:r w:rsidR="003328F3">
          <w:rPr>
            <w:noProof/>
            <w:webHidden/>
          </w:rPr>
          <w:fldChar w:fldCharType="separate"/>
        </w:r>
        <w:r w:rsidR="005C6DD2">
          <w:rPr>
            <w:noProof/>
            <w:webHidden/>
          </w:rPr>
          <w:t>35</w:t>
        </w:r>
        <w:r w:rsidR="003328F3">
          <w:rPr>
            <w:noProof/>
            <w:webHidden/>
          </w:rPr>
          <w:fldChar w:fldCharType="end"/>
        </w:r>
      </w:hyperlink>
    </w:p>
    <w:p w14:paraId="2D8F399C" w14:textId="1F4061C2" w:rsidR="00A3313B" w:rsidRDefault="00560089" w:rsidP="006E3B46">
      <w:pPr>
        <w:pStyle w:val="TOC2"/>
        <w:ind w:left="1440"/>
        <w:rPr>
          <w:rFonts w:ascii="Calibri" w:hAnsi="Calibri"/>
          <w:bCs w:val="0"/>
          <w:noProof/>
          <w:szCs w:val="22"/>
          <w:lang w:eastAsia="en-GB"/>
        </w:rPr>
      </w:pPr>
      <w:hyperlink w:anchor="_Toc212097634" w:history="1">
        <w:r w:rsidR="00A3313B" w:rsidRPr="00873099">
          <w:rPr>
            <w:rStyle w:val="Hyperlink"/>
            <w:noProof/>
          </w:rPr>
          <w:t>2.4</w:t>
        </w:r>
        <w:r w:rsidR="0004461F">
          <w:rPr>
            <w:rFonts w:ascii="Calibri" w:hAnsi="Calibri"/>
            <w:bCs w:val="0"/>
            <w:noProof/>
            <w:szCs w:val="22"/>
            <w:lang w:eastAsia="en-GB"/>
          </w:rPr>
          <w:t xml:space="preserve">  </w:t>
        </w:r>
        <w:r w:rsidR="00A3313B" w:rsidRPr="00873099">
          <w:rPr>
            <w:rStyle w:val="Hyperlink"/>
            <w:noProof/>
          </w:rPr>
          <w:t>Step 3 Specify Risk Control Options</w:t>
        </w:r>
        <w:r w:rsidR="00A3313B">
          <w:rPr>
            <w:noProof/>
            <w:webHidden/>
          </w:rPr>
          <w:tab/>
        </w:r>
        <w:r w:rsidR="003328F3">
          <w:rPr>
            <w:noProof/>
            <w:webHidden/>
          </w:rPr>
          <w:fldChar w:fldCharType="begin"/>
        </w:r>
        <w:r w:rsidR="00A3313B">
          <w:rPr>
            <w:noProof/>
            <w:webHidden/>
          </w:rPr>
          <w:instrText xml:space="preserve"> PAGEREF _Toc212097634 \h </w:instrText>
        </w:r>
        <w:r w:rsidR="003328F3">
          <w:rPr>
            <w:noProof/>
            <w:webHidden/>
          </w:rPr>
        </w:r>
        <w:r w:rsidR="003328F3">
          <w:rPr>
            <w:noProof/>
            <w:webHidden/>
          </w:rPr>
          <w:fldChar w:fldCharType="separate"/>
        </w:r>
        <w:r w:rsidR="005C6DD2">
          <w:rPr>
            <w:noProof/>
            <w:webHidden/>
          </w:rPr>
          <w:t>36</w:t>
        </w:r>
        <w:r w:rsidR="003328F3">
          <w:rPr>
            <w:noProof/>
            <w:webHidden/>
          </w:rPr>
          <w:fldChar w:fldCharType="end"/>
        </w:r>
      </w:hyperlink>
    </w:p>
    <w:p w14:paraId="6AA1F038" w14:textId="03F3031B" w:rsidR="00A3313B" w:rsidRDefault="00560089" w:rsidP="006E3B46">
      <w:pPr>
        <w:pStyle w:val="TOC3"/>
        <w:ind w:left="1571"/>
        <w:rPr>
          <w:rFonts w:ascii="Calibri" w:hAnsi="Calibri"/>
          <w:noProof/>
          <w:sz w:val="22"/>
          <w:szCs w:val="22"/>
          <w:lang w:eastAsia="en-GB"/>
        </w:rPr>
      </w:pPr>
      <w:hyperlink w:anchor="_Toc212097635" w:history="1">
        <w:r w:rsidR="00A3313B" w:rsidRPr="00873099">
          <w:rPr>
            <w:rStyle w:val="Hyperlink"/>
            <w:noProof/>
          </w:rPr>
          <w:t>2.4.1</w:t>
        </w:r>
        <w:r w:rsidR="0004461F">
          <w:rPr>
            <w:rFonts w:ascii="Calibri" w:hAnsi="Calibri"/>
            <w:noProof/>
            <w:sz w:val="22"/>
            <w:szCs w:val="22"/>
            <w:lang w:eastAsia="en-GB"/>
          </w:rPr>
          <w:t xml:space="preserve">  </w:t>
        </w:r>
        <w:r w:rsidR="00A3313B" w:rsidRPr="00873099">
          <w:rPr>
            <w:rStyle w:val="Hyperlink"/>
            <w:noProof/>
          </w:rPr>
          <w:t>Risk Control Options</w:t>
        </w:r>
        <w:r w:rsidR="00A3313B">
          <w:rPr>
            <w:noProof/>
            <w:webHidden/>
          </w:rPr>
          <w:tab/>
        </w:r>
        <w:r w:rsidR="003328F3">
          <w:rPr>
            <w:noProof/>
            <w:webHidden/>
          </w:rPr>
          <w:fldChar w:fldCharType="begin"/>
        </w:r>
        <w:r w:rsidR="00A3313B">
          <w:rPr>
            <w:noProof/>
            <w:webHidden/>
          </w:rPr>
          <w:instrText xml:space="preserve"> PAGEREF _Toc212097635 \h </w:instrText>
        </w:r>
        <w:r w:rsidR="003328F3">
          <w:rPr>
            <w:noProof/>
            <w:webHidden/>
          </w:rPr>
        </w:r>
        <w:r w:rsidR="003328F3">
          <w:rPr>
            <w:noProof/>
            <w:webHidden/>
          </w:rPr>
          <w:fldChar w:fldCharType="separate"/>
        </w:r>
        <w:r w:rsidR="005C6DD2">
          <w:rPr>
            <w:noProof/>
            <w:webHidden/>
          </w:rPr>
          <w:t>36</w:t>
        </w:r>
        <w:r w:rsidR="003328F3">
          <w:rPr>
            <w:noProof/>
            <w:webHidden/>
          </w:rPr>
          <w:fldChar w:fldCharType="end"/>
        </w:r>
      </w:hyperlink>
    </w:p>
    <w:p w14:paraId="61899508" w14:textId="1CCADC0E" w:rsidR="00A3313B" w:rsidRDefault="00560089" w:rsidP="006E3B46">
      <w:pPr>
        <w:pStyle w:val="TOC3"/>
        <w:ind w:left="1571"/>
        <w:rPr>
          <w:rFonts w:ascii="Calibri" w:hAnsi="Calibri"/>
          <w:noProof/>
          <w:sz w:val="22"/>
          <w:szCs w:val="22"/>
          <w:lang w:eastAsia="en-GB"/>
        </w:rPr>
      </w:pPr>
      <w:hyperlink w:anchor="_Toc212097636" w:history="1">
        <w:r w:rsidR="00A3313B" w:rsidRPr="00873099">
          <w:rPr>
            <w:rStyle w:val="Hyperlink"/>
            <w:noProof/>
          </w:rPr>
          <w:t>2.4.2</w:t>
        </w:r>
        <w:r w:rsidR="0004461F">
          <w:rPr>
            <w:rFonts w:ascii="Calibri" w:hAnsi="Calibri"/>
            <w:noProof/>
            <w:sz w:val="22"/>
            <w:szCs w:val="22"/>
            <w:lang w:eastAsia="en-GB"/>
          </w:rPr>
          <w:t xml:space="preserve">  </w:t>
        </w:r>
        <w:r w:rsidR="00A3313B" w:rsidRPr="00873099">
          <w:rPr>
            <w:rStyle w:val="Hyperlink"/>
            <w:noProof/>
          </w:rPr>
          <w:t>Control Option Costs</w:t>
        </w:r>
        <w:r w:rsidR="00A3313B">
          <w:rPr>
            <w:noProof/>
            <w:webHidden/>
          </w:rPr>
          <w:tab/>
        </w:r>
        <w:r w:rsidR="003328F3">
          <w:rPr>
            <w:noProof/>
            <w:webHidden/>
          </w:rPr>
          <w:fldChar w:fldCharType="begin"/>
        </w:r>
        <w:r w:rsidR="00A3313B">
          <w:rPr>
            <w:noProof/>
            <w:webHidden/>
          </w:rPr>
          <w:instrText xml:space="preserve"> PAGEREF _Toc212097636 \h </w:instrText>
        </w:r>
        <w:r w:rsidR="003328F3">
          <w:rPr>
            <w:noProof/>
            <w:webHidden/>
          </w:rPr>
        </w:r>
        <w:r w:rsidR="003328F3">
          <w:rPr>
            <w:noProof/>
            <w:webHidden/>
          </w:rPr>
          <w:fldChar w:fldCharType="separate"/>
        </w:r>
        <w:r w:rsidR="005C6DD2">
          <w:rPr>
            <w:noProof/>
            <w:webHidden/>
          </w:rPr>
          <w:t>36</w:t>
        </w:r>
        <w:r w:rsidR="003328F3">
          <w:rPr>
            <w:noProof/>
            <w:webHidden/>
          </w:rPr>
          <w:fldChar w:fldCharType="end"/>
        </w:r>
      </w:hyperlink>
    </w:p>
    <w:p w14:paraId="76273FA6" w14:textId="2D68D63C" w:rsidR="00A3313B" w:rsidRDefault="00560089" w:rsidP="006E3B46">
      <w:pPr>
        <w:pStyle w:val="TOC2"/>
        <w:ind w:left="1440"/>
        <w:rPr>
          <w:rFonts w:ascii="Calibri" w:hAnsi="Calibri"/>
          <w:bCs w:val="0"/>
          <w:noProof/>
          <w:szCs w:val="22"/>
          <w:lang w:eastAsia="en-GB"/>
        </w:rPr>
      </w:pPr>
      <w:hyperlink w:anchor="_Toc212097637" w:history="1">
        <w:r w:rsidR="00A3313B" w:rsidRPr="00873099">
          <w:rPr>
            <w:rStyle w:val="Hyperlink"/>
            <w:noProof/>
          </w:rPr>
          <w:t>2.5</w:t>
        </w:r>
        <w:r w:rsidR="0004461F">
          <w:rPr>
            <w:rFonts w:ascii="Calibri" w:hAnsi="Calibri"/>
            <w:bCs w:val="0"/>
            <w:noProof/>
            <w:szCs w:val="22"/>
            <w:lang w:eastAsia="en-GB"/>
          </w:rPr>
          <w:t xml:space="preserve">  </w:t>
        </w:r>
        <w:r w:rsidR="00A3313B" w:rsidRPr="00873099">
          <w:rPr>
            <w:rStyle w:val="Hyperlink"/>
            <w:noProof/>
          </w:rPr>
          <w:t>Step 4 Make a Decision</w:t>
        </w:r>
        <w:r w:rsidR="00A3313B">
          <w:rPr>
            <w:noProof/>
            <w:webHidden/>
          </w:rPr>
          <w:tab/>
        </w:r>
        <w:r w:rsidR="003328F3">
          <w:rPr>
            <w:noProof/>
            <w:webHidden/>
          </w:rPr>
          <w:fldChar w:fldCharType="begin"/>
        </w:r>
        <w:r w:rsidR="00A3313B">
          <w:rPr>
            <w:noProof/>
            <w:webHidden/>
          </w:rPr>
          <w:instrText xml:space="preserve"> PAGEREF _Toc212097637 \h </w:instrText>
        </w:r>
        <w:r w:rsidR="003328F3">
          <w:rPr>
            <w:noProof/>
            <w:webHidden/>
          </w:rPr>
        </w:r>
        <w:r w:rsidR="003328F3">
          <w:rPr>
            <w:noProof/>
            <w:webHidden/>
          </w:rPr>
          <w:fldChar w:fldCharType="separate"/>
        </w:r>
        <w:r w:rsidR="005C6DD2">
          <w:rPr>
            <w:noProof/>
            <w:webHidden/>
          </w:rPr>
          <w:t>37</w:t>
        </w:r>
        <w:r w:rsidR="003328F3">
          <w:rPr>
            <w:noProof/>
            <w:webHidden/>
          </w:rPr>
          <w:fldChar w:fldCharType="end"/>
        </w:r>
      </w:hyperlink>
    </w:p>
    <w:p w14:paraId="5AC1CB26" w14:textId="29EF8AC6" w:rsidR="00A3313B" w:rsidRDefault="00560089" w:rsidP="006E3B46">
      <w:pPr>
        <w:pStyle w:val="TOC3"/>
        <w:ind w:left="1571"/>
        <w:rPr>
          <w:rFonts w:ascii="Calibri" w:hAnsi="Calibri"/>
          <w:noProof/>
          <w:sz w:val="22"/>
          <w:szCs w:val="22"/>
          <w:lang w:eastAsia="en-GB"/>
        </w:rPr>
      </w:pPr>
      <w:hyperlink w:anchor="_Toc212097638" w:history="1">
        <w:r w:rsidR="00A3313B" w:rsidRPr="00873099">
          <w:rPr>
            <w:rStyle w:val="Hyperlink"/>
            <w:noProof/>
          </w:rPr>
          <w:t>2.5.1</w:t>
        </w:r>
        <w:r w:rsidR="0004461F">
          <w:rPr>
            <w:rFonts w:ascii="Calibri" w:hAnsi="Calibri"/>
            <w:noProof/>
            <w:sz w:val="22"/>
            <w:szCs w:val="22"/>
            <w:lang w:eastAsia="en-GB"/>
          </w:rPr>
          <w:t xml:space="preserve">  </w:t>
        </w:r>
        <w:r w:rsidR="00A3313B" w:rsidRPr="00873099">
          <w:rPr>
            <w:rStyle w:val="Hyperlink"/>
            <w:noProof/>
          </w:rPr>
          <w:t>Option Benefits</w:t>
        </w:r>
        <w:r w:rsidR="00A3313B">
          <w:rPr>
            <w:noProof/>
            <w:webHidden/>
          </w:rPr>
          <w:tab/>
        </w:r>
        <w:r w:rsidR="003328F3">
          <w:rPr>
            <w:noProof/>
            <w:webHidden/>
          </w:rPr>
          <w:fldChar w:fldCharType="begin"/>
        </w:r>
        <w:r w:rsidR="00A3313B">
          <w:rPr>
            <w:noProof/>
            <w:webHidden/>
          </w:rPr>
          <w:instrText xml:space="preserve"> PAGEREF _Toc212097638 \h </w:instrText>
        </w:r>
        <w:r w:rsidR="003328F3">
          <w:rPr>
            <w:noProof/>
            <w:webHidden/>
          </w:rPr>
        </w:r>
        <w:r w:rsidR="003328F3">
          <w:rPr>
            <w:noProof/>
            <w:webHidden/>
          </w:rPr>
          <w:fldChar w:fldCharType="separate"/>
        </w:r>
        <w:r w:rsidR="005C6DD2">
          <w:rPr>
            <w:noProof/>
            <w:webHidden/>
          </w:rPr>
          <w:t>37</w:t>
        </w:r>
        <w:r w:rsidR="003328F3">
          <w:rPr>
            <w:noProof/>
            <w:webHidden/>
          </w:rPr>
          <w:fldChar w:fldCharType="end"/>
        </w:r>
      </w:hyperlink>
    </w:p>
    <w:p w14:paraId="579B56C8" w14:textId="65AB92A3" w:rsidR="00A3313B" w:rsidRDefault="00560089" w:rsidP="006E3B46">
      <w:pPr>
        <w:pStyle w:val="TOC3"/>
        <w:ind w:left="1571"/>
        <w:rPr>
          <w:rFonts w:ascii="Calibri" w:hAnsi="Calibri"/>
          <w:noProof/>
          <w:sz w:val="22"/>
          <w:szCs w:val="22"/>
          <w:lang w:eastAsia="en-GB"/>
        </w:rPr>
      </w:pPr>
      <w:hyperlink w:anchor="_Toc212097639" w:history="1">
        <w:r w:rsidR="00A3313B" w:rsidRPr="00873099">
          <w:rPr>
            <w:rStyle w:val="Hyperlink"/>
            <w:noProof/>
          </w:rPr>
          <w:t>2.5.2</w:t>
        </w:r>
        <w:r w:rsidR="0004461F">
          <w:rPr>
            <w:rFonts w:ascii="Calibri" w:hAnsi="Calibri"/>
            <w:noProof/>
            <w:sz w:val="22"/>
            <w:szCs w:val="22"/>
            <w:lang w:eastAsia="en-GB"/>
          </w:rPr>
          <w:t xml:space="preserve">  </w:t>
        </w:r>
        <w:r w:rsidR="00A3313B" w:rsidRPr="00873099">
          <w:rPr>
            <w:rStyle w:val="Hyperlink"/>
            <w:noProof/>
          </w:rPr>
          <w:t>Comparing Costs and Benefits</w:t>
        </w:r>
        <w:r w:rsidR="00A3313B">
          <w:rPr>
            <w:noProof/>
            <w:webHidden/>
          </w:rPr>
          <w:tab/>
        </w:r>
        <w:r w:rsidR="003328F3">
          <w:rPr>
            <w:noProof/>
            <w:webHidden/>
          </w:rPr>
          <w:fldChar w:fldCharType="begin"/>
        </w:r>
        <w:r w:rsidR="00A3313B">
          <w:rPr>
            <w:noProof/>
            <w:webHidden/>
          </w:rPr>
          <w:instrText xml:space="preserve"> PAGEREF _Toc212097639 \h </w:instrText>
        </w:r>
        <w:r w:rsidR="003328F3">
          <w:rPr>
            <w:noProof/>
            <w:webHidden/>
          </w:rPr>
        </w:r>
        <w:r w:rsidR="003328F3">
          <w:rPr>
            <w:noProof/>
            <w:webHidden/>
          </w:rPr>
          <w:fldChar w:fldCharType="separate"/>
        </w:r>
        <w:r w:rsidR="005C6DD2">
          <w:rPr>
            <w:noProof/>
            <w:webHidden/>
          </w:rPr>
          <w:t>38</w:t>
        </w:r>
        <w:r w:rsidR="003328F3">
          <w:rPr>
            <w:noProof/>
            <w:webHidden/>
          </w:rPr>
          <w:fldChar w:fldCharType="end"/>
        </w:r>
      </w:hyperlink>
    </w:p>
    <w:p w14:paraId="7D5D18A9" w14:textId="022566B6" w:rsidR="00A3313B" w:rsidRDefault="00560089" w:rsidP="006E3B46">
      <w:pPr>
        <w:pStyle w:val="TOC3"/>
        <w:ind w:left="1571"/>
        <w:rPr>
          <w:rFonts w:ascii="Calibri" w:hAnsi="Calibri"/>
          <w:noProof/>
          <w:sz w:val="22"/>
          <w:szCs w:val="22"/>
          <w:lang w:eastAsia="en-GB"/>
        </w:rPr>
      </w:pPr>
      <w:hyperlink w:anchor="_Toc212097640" w:history="1">
        <w:r w:rsidR="00A3313B" w:rsidRPr="00873099">
          <w:rPr>
            <w:rStyle w:val="Hyperlink"/>
            <w:noProof/>
          </w:rPr>
          <w:t>2.5.3</w:t>
        </w:r>
        <w:r w:rsidR="0004461F">
          <w:rPr>
            <w:rFonts w:ascii="Calibri" w:hAnsi="Calibri"/>
            <w:noProof/>
            <w:sz w:val="22"/>
            <w:szCs w:val="22"/>
            <w:lang w:eastAsia="en-GB"/>
          </w:rPr>
          <w:t xml:space="preserve">  </w:t>
        </w:r>
        <w:r w:rsidR="00A3313B" w:rsidRPr="00873099">
          <w:rPr>
            <w:rStyle w:val="Hyperlink"/>
            <w:noProof/>
          </w:rPr>
          <w:t>Making a Decision</w:t>
        </w:r>
        <w:r w:rsidR="00A3313B">
          <w:rPr>
            <w:noProof/>
            <w:webHidden/>
          </w:rPr>
          <w:tab/>
        </w:r>
        <w:r w:rsidR="003328F3">
          <w:rPr>
            <w:noProof/>
            <w:webHidden/>
          </w:rPr>
          <w:fldChar w:fldCharType="begin"/>
        </w:r>
        <w:r w:rsidR="00A3313B">
          <w:rPr>
            <w:noProof/>
            <w:webHidden/>
          </w:rPr>
          <w:instrText xml:space="preserve"> PAGEREF _Toc212097640 \h </w:instrText>
        </w:r>
        <w:r w:rsidR="003328F3">
          <w:rPr>
            <w:noProof/>
            <w:webHidden/>
          </w:rPr>
        </w:r>
        <w:r w:rsidR="003328F3">
          <w:rPr>
            <w:noProof/>
            <w:webHidden/>
          </w:rPr>
          <w:fldChar w:fldCharType="separate"/>
        </w:r>
        <w:r w:rsidR="005C6DD2">
          <w:rPr>
            <w:noProof/>
            <w:webHidden/>
          </w:rPr>
          <w:t>38</w:t>
        </w:r>
        <w:r w:rsidR="003328F3">
          <w:rPr>
            <w:noProof/>
            <w:webHidden/>
          </w:rPr>
          <w:fldChar w:fldCharType="end"/>
        </w:r>
      </w:hyperlink>
    </w:p>
    <w:p w14:paraId="7787FBB5" w14:textId="6FE21261" w:rsidR="00A3313B" w:rsidRDefault="00560089" w:rsidP="006E3B46">
      <w:pPr>
        <w:pStyle w:val="TOC2"/>
        <w:ind w:left="1440"/>
        <w:rPr>
          <w:rFonts w:ascii="Calibri" w:hAnsi="Calibri"/>
          <w:bCs w:val="0"/>
          <w:noProof/>
          <w:szCs w:val="22"/>
          <w:lang w:eastAsia="en-GB"/>
        </w:rPr>
      </w:pPr>
      <w:hyperlink w:anchor="_Toc212097641" w:history="1">
        <w:r w:rsidR="00A3313B" w:rsidRPr="00873099">
          <w:rPr>
            <w:rStyle w:val="Hyperlink"/>
            <w:noProof/>
          </w:rPr>
          <w:t>2.6</w:t>
        </w:r>
        <w:r w:rsidR="0004461F">
          <w:rPr>
            <w:rFonts w:ascii="Calibri" w:hAnsi="Calibri"/>
            <w:bCs w:val="0"/>
            <w:noProof/>
            <w:szCs w:val="22"/>
            <w:lang w:eastAsia="en-GB"/>
          </w:rPr>
          <w:t xml:space="preserve">  </w:t>
        </w:r>
        <w:r w:rsidR="00A3313B" w:rsidRPr="00873099">
          <w:rPr>
            <w:rStyle w:val="Hyperlink"/>
            <w:noProof/>
          </w:rPr>
          <w:t>Step 5 Take Action</w:t>
        </w:r>
        <w:r w:rsidR="00A3313B">
          <w:rPr>
            <w:noProof/>
            <w:webHidden/>
          </w:rPr>
          <w:tab/>
        </w:r>
        <w:r w:rsidR="003328F3">
          <w:rPr>
            <w:noProof/>
            <w:webHidden/>
          </w:rPr>
          <w:fldChar w:fldCharType="begin"/>
        </w:r>
        <w:r w:rsidR="00A3313B">
          <w:rPr>
            <w:noProof/>
            <w:webHidden/>
          </w:rPr>
          <w:instrText xml:space="preserve"> PAGEREF _Toc212097641 \h </w:instrText>
        </w:r>
        <w:r w:rsidR="003328F3">
          <w:rPr>
            <w:noProof/>
            <w:webHidden/>
          </w:rPr>
        </w:r>
        <w:r w:rsidR="003328F3">
          <w:rPr>
            <w:noProof/>
            <w:webHidden/>
          </w:rPr>
          <w:fldChar w:fldCharType="separate"/>
        </w:r>
        <w:r w:rsidR="005C6DD2">
          <w:rPr>
            <w:noProof/>
            <w:webHidden/>
          </w:rPr>
          <w:t>38</w:t>
        </w:r>
        <w:r w:rsidR="003328F3">
          <w:rPr>
            <w:noProof/>
            <w:webHidden/>
          </w:rPr>
          <w:fldChar w:fldCharType="end"/>
        </w:r>
      </w:hyperlink>
    </w:p>
    <w:p w14:paraId="36D059BF" w14:textId="77777777" w:rsidR="00A3313B" w:rsidRDefault="00560089" w:rsidP="006E3B46">
      <w:pPr>
        <w:pStyle w:val="TOC1"/>
        <w:ind w:left="2138"/>
        <w:rPr>
          <w:rFonts w:ascii="Calibri" w:hAnsi="Calibri" w:cs="Times New Roman"/>
          <w:b w:val="0"/>
          <w:bCs w:val="0"/>
          <w:caps w:val="0"/>
          <w:noProof/>
          <w:szCs w:val="22"/>
          <w:lang w:eastAsia="en-GB"/>
        </w:rPr>
      </w:pPr>
      <w:hyperlink w:anchor="_Toc212097642" w:history="1">
        <w:r w:rsidR="00A3313B" w:rsidRPr="00873099">
          <w:rPr>
            <w:rStyle w:val="Hyperlink"/>
            <w:noProof/>
          </w:rPr>
          <w:t>ANNEX IV</w:t>
        </w:r>
        <w:r w:rsidR="00A3313B">
          <w:rPr>
            <w:rFonts w:ascii="Calibri" w:hAnsi="Calibri" w:cs="Times New Roman"/>
            <w:b w:val="0"/>
            <w:bCs w:val="0"/>
            <w:caps w:val="0"/>
            <w:noProof/>
            <w:szCs w:val="22"/>
            <w:lang w:eastAsia="en-GB"/>
          </w:rPr>
          <w:tab/>
        </w:r>
        <w:r w:rsidR="00A3313B" w:rsidRPr="00873099">
          <w:rPr>
            <w:rStyle w:val="Hyperlink"/>
            <w:noProof/>
          </w:rPr>
          <w:t>CONTEXT AND EXPANSION OF THE RISK MANAGEMENT PROCESS</w:t>
        </w:r>
        <w:r w:rsidR="00A3313B">
          <w:rPr>
            <w:noProof/>
            <w:webHidden/>
          </w:rPr>
          <w:tab/>
        </w:r>
        <w:r w:rsidR="003328F3">
          <w:rPr>
            <w:noProof/>
            <w:webHidden/>
          </w:rPr>
          <w:fldChar w:fldCharType="begin"/>
        </w:r>
        <w:r w:rsidR="00A3313B">
          <w:rPr>
            <w:noProof/>
            <w:webHidden/>
          </w:rPr>
          <w:instrText xml:space="preserve"> PAGEREF _Toc212097642 \h </w:instrText>
        </w:r>
        <w:r w:rsidR="003328F3">
          <w:rPr>
            <w:noProof/>
            <w:webHidden/>
          </w:rPr>
        </w:r>
        <w:r w:rsidR="003328F3">
          <w:rPr>
            <w:noProof/>
            <w:webHidden/>
          </w:rPr>
          <w:fldChar w:fldCharType="separate"/>
        </w:r>
        <w:r w:rsidR="005C6DD2">
          <w:rPr>
            <w:noProof/>
            <w:webHidden/>
          </w:rPr>
          <w:t>39</w:t>
        </w:r>
        <w:r w:rsidR="003328F3">
          <w:rPr>
            <w:noProof/>
            <w:webHidden/>
          </w:rPr>
          <w:fldChar w:fldCharType="end"/>
        </w:r>
      </w:hyperlink>
    </w:p>
    <w:p w14:paraId="720FCC20" w14:textId="77777777" w:rsidR="00A3313B" w:rsidRDefault="00560089" w:rsidP="006E3B46">
      <w:pPr>
        <w:pStyle w:val="TOC1"/>
        <w:ind w:left="2138"/>
        <w:rPr>
          <w:rFonts w:ascii="Calibri" w:hAnsi="Calibri" w:cs="Times New Roman"/>
          <w:b w:val="0"/>
          <w:bCs w:val="0"/>
          <w:caps w:val="0"/>
          <w:noProof/>
          <w:szCs w:val="22"/>
          <w:lang w:eastAsia="en-GB"/>
        </w:rPr>
      </w:pPr>
      <w:hyperlink w:anchor="_Toc212097643" w:history="1">
        <w:r w:rsidR="00A3313B" w:rsidRPr="00873099">
          <w:rPr>
            <w:rStyle w:val="Hyperlink"/>
            <w:noProof/>
          </w:rPr>
          <w:t>1</w:t>
        </w:r>
        <w:r w:rsidR="00A3313B">
          <w:rPr>
            <w:rFonts w:ascii="Calibri" w:hAnsi="Calibri" w:cs="Times New Roman"/>
            <w:b w:val="0"/>
            <w:bCs w:val="0"/>
            <w:caps w:val="0"/>
            <w:noProof/>
            <w:szCs w:val="22"/>
            <w:lang w:eastAsia="en-GB"/>
          </w:rPr>
          <w:tab/>
        </w:r>
        <w:r w:rsidR="00A3313B" w:rsidRPr="00873099">
          <w:rPr>
            <w:rStyle w:val="Hyperlink"/>
            <w:noProof/>
          </w:rPr>
          <w:t>The Importance of using a Risk Management Process</w:t>
        </w:r>
        <w:r w:rsidR="00A3313B">
          <w:rPr>
            <w:noProof/>
            <w:webHidden/>
          </w:rPr>
          <w:tab/>
        </w:r>
        <w:r w:rsidR="003328F3">
          <w:rPr>
            <w:noProof/>
            <w:webHidden/>
          </w:rPr>
          <w:fldChar w:fldCharType="begin"/>
        </w:r>
        <w:r w:rsidR="00A3313B">
          <w:rPr>
            <w:noProof/>
            <w:webHidden/>
          </w:rPr>
          <w:instrText xml:space="preserve"> PAGEREF _Toc212097643 \h </w:instrText>
        </w:r>
        <w:r w:rsidR="003328F3">
          <w:rPr>
            <w:noProof/>
            <w:webHidden/>
          </w:rPr>
        </w:r>
        <w:r w:rsidR="003328F3">
          <w:rPr>
            <w:noProof/>
            <w:webHidden/>
          </w:rPr>
          <w:fldChar w:fldCharType="separate"/>
        </w:r>
        <w:r w:rsidR="005C6DD2">
          <w:rPr>
            <w:noProof/>
            <w:webHidden/>
          </w:rPr>
          <w:t>39</w:t>
        </w:r>
        <w:r w:rsidR="003328F3">
          <w:rPr>
            <w:noProof/>
            <w:webHidden/>
          </w:rPr>
          <w:fldChar w:fldCharType="end"/>
        </w:r>
      </w:hyperlink>
    </w:p>
    <w:p w14:paraId="6316DC5D" w14:textId="77777777" w:rsidR="00A3313B" w:rsidRDefault="00560089" w:rsidP="006E3B46">
      <w:pPr>
        <w:pStyle w:val="TOC1"/>
        <w:ind w:left="2138"/>
        <w:rPr>
          <w:rFonts w:ascii="Calibri" w:hAnsi="Calibri" w:cs="Times New Roman"/>
          <w:b w:val="0"/>
          <w:bCs w:val="0"/>
          <w:caps w:val="0"/>
          <w:noProof/>
          <w:szCs w:val="22"/>
          <w:lang w:eastAsia="en-GB"/>
        </w:rPr>
      </w:pPr>
      <w:hyperlink w:anchor="_Toc212097644" w:history="1">
        <w:r w:rsidR="00A3313B" w:rsidRPr="00873099">
          <w:rPr>
            <w:rStyle w:val="Hyperlink"/>
            <w:noProof/>
          </w:rPr>
          <w:t>2</w:t>
        </w:r>
        <w:r w:rsidR="00A3313B">
          <w:rPr>
            <w:rFonts w:ascii="Calibri" w:hAnsi="Calibri" w:cs="Times New Roman"/>
            <w:b w:val="0"/>
            <w:bCs w:val="0"/>
            <w:caps w:val="0"/>
            <w:noProof/>
            <w:szCs w:val="22"/>
            <w:lang w:eastAsia="en-GB"/>
          </w:rPr>
          <w:tab/>
        </w:r>
        <w:r w:rsidR="00A3313B" w:rsidRPr="00873099">
          <w:rPr>
            <w:rStyle w:val="Hyperlink"/>
            <w:noProof/>
          </w:rPr>
          <w:t>Temporal Nature of Risk Management</w:t>
        </w:r>
        <w:r w:rsidR="00A3313B">
          <w:rPr>
            <w:noProof/>
            <w:webHidden/>
          </w:rPr>
          <w:tab/>
        </w:r>
        <w:r w:rsidR="003328F3">
          <w:rPr>
            <w:noProof/>
            <w:webHidden/>
          </w:rPr>
          <w:fldChar w:fldCharType="begin"/>
        </w:r>
        <w:r w:rsidR="00A3313B">
          <w:rPr>
            <w:noProof/>
            <w:webHidden/>
          </w:rPr>
          <w:instrText xml:space="preserve"> PAGEREF _Toc212097644 \h </w:instrText>
        </w:r>
        <w:r w:rsidR="003328F3">
          <w:rPr>
            <w:noProof/>
            <w:webHidden/>
          </w:rPr>
        </w:r>
        <w:r w:rsidR="003328F3">
          <w:rPr>
            <w:noProof/>
            <w:webHidden/>
          </w:rPr>
          <w:fldChar w:fldCharType="separate"/>
        </w:r>
        <w:r w:rsidR="005C6DD2">
          <w:rPr>
            <w:noProof/>
            <w:webHidden/>
          </w:rPr>
          <w:t>39</w:t>
        </w:r>
        <w:r w:rsidR="003328F3">
          <w:rPr>
            <w:noProof/>
            <w:webHidden/>
          </w:rPr>
          <w:fldChar w:fldCharType="end"/>
        </w:r>
      </w:hyperlink>
    </w:p>
    <w:p w14:paraId="7F10B59F" w14:textId="77777777" w:rsidR="00A3313B" w:rsidRDefault="00560089" w:rsidP="006E3B46">
      <w:pPr>
        <w:pStyle w:val="TOC1"/>
        <w:ind w:left="2138"/>
        <w:rPr>
          <w:rFonts w:ascii="Calibri" w:hAnsi="Calibri" w:cs="Times New Roman"/>
          <w:b w:val="0"/>
          <w:bCs w:val="0"/>
          <w:caps w:val="0"/>
          <w:noProof/>
          <w:szCs w:val="22"/>
          <w:lang w:eastAsia="en-GB"/>
        </w:rPr>
      </w:pPr>
      <w:hyperlink w:anchor="_Toc212097645" w:history="1">
        <w:r w:rsidR="00A3313B" w:rsidRPr="00873099">
          <w:rPr>
            <w:rStyle w:val="Hyperlink"/>
            <w:noProof/>
          </w:rPr>
          <w:t>3</w:t>
        </w:r>
        <w:r w:rsidR="00A3313B">
          <w:rPr>
            <w:rFonts w:ascii="Calibri" w:hAnsi="Calibri" w:cs="Times New Roman"/>
            <w:b w:val="0"/>
            <w:bCs w:val="0"/>
            <w:caps w:val="0"/>
            <w:noProof/>
            <w:szCs w:val="22"/>
            <w:lang w:eastAsia="en-GB"/>
          </w:rPr>
          <w:tab/>
        </w:r>
        <w:r w:rsidR="00A3313B" w:rsidRPr="00873099">
          <w:rPr>
            <w:rStyle w:val="Hyperlink"/>
            <w:noProof/>
          </w:rPr>
          <w:t>Flexibility in a Risk Management Process</w:t>
        </w:r>
        <w:r w:rsidR="00A3313B">
          <w:rPr>
            <w:noProof/>
            <w:webHidden/>
          </w:rPr>
          <w:tab/>
        </w:r>
        <w:r w:rsidR="003328F3">
          <w:rPr>
            <w:noProof/>
            <w:webHidden/>
          </w:rPr>
          <w:fldChar w:fldCharType="begin"/>
        </w:r>
        <w:r w:rsidR="00A3313B">
          <w:rPr>
            <w:noProof/>
            <w:webHidden/>
          </w:rPr>
          <w:instrText xml:space="preserve"> PAGEREF _Toc212097645 \h </w:instrText>
        </w:r>
        <w:r w:rsidR="003328F3">
          <w:rPr>
            <w:noProof/>
            <w:webHidden/>
          </w:rPr>
        </w:r>
        <w:r w:rsidR="003328F3">
          <w:rPr>
            <w:noProof/>
            <w:webHidden/>
          </w:rPr>
          <w:fldChar w:fldCharType="separate"/>
        </w:r>
        <w:r w:rsidR="005C6DD2">
          <w:rPr>
            <w:noProof/>
            <w:webHidden/>
          </w:rPr>
          <w:t>39</w:t>
        </w:r>
        <w:r w:rsidR="003328F3">
          <w:rPr>
            <w:noProof/>
            <w:webHidden/>
          </w:rPr>
          <w:fldChar w:fldCharType="end"/>
        </w:r>
      </w:hyperlink>
    </w:p>
    <w:p w14:paraId="3F148CCC" w14:textId="77777777" w:rsidR="00A3313B" w:rsidRDefault="00560089" w:rsidP="006E3B46">
      <w:pPr>
        <w:pStyle w:val="TOC1"/>
        <w:ind w:left="2138"/>
        <w:rPr>
          <w:rFonts w:ascii="Calibri" w:hAnsi="Calibri" w:cs="Times New Roman"/>
          <w:b w:val="0"/>
          <w:bCs w:val="0"/>
          <w:caps w:val="0"/>
          <w:noProof/>
          <w:szCs w:val="22"/>
          <w:lang w:eastAsia="en-GB"/>
        </w:rPr>
      </w:pPr>
      <w:hyperlink w:anchor="_Toc212097646" w:history="1">
        <w:r w:rsidR="00A3313B" w:rsidRPr="00873099">
          <w:rPr>
            <w:rStyle w:val="Hyperlink"/>
            <w:noProof/>
          </w:rPr>
          <w:t>4</w:t>
        </w:r>
        <w:r w:rsidR="00A3313B">
          <w:rPr>
            <w:rFonts w:ascii="Calibri" w:hAnsi="Calibri" w:cs="Times New Roman"/>
            <w:b w:val="0"/>
            <w:bCs w:val="0"/>
            <w:caps w:val="0"/>
            <w:noProof/>
            <w:szCs w:val="22"/>
            <w:lang w:eastAsia="en-GB"/>
          </w:rPr>
          <w:tab/>
        </w:r>
        <w:r w:rsidR="00A3313B" w:rsidRPr="00873099">
          <w:rPr>
            <w:rStyle w:val="Hyperlink"/>
            <w:noProof/>
          </w:rPr>
          <w:t>Consultation and Communication</w:t>
        </w:r>
        <w:r w:rsidR="00A3313B">
          <w:rPr>
            <w:noProof/>
            <w:webHidden/>
          </w:rPr>
          <w:tab/>
        </w:r>
        <w:r w:rsidR="003328F3">
          <w:rPr>
            <w:noProof/>
            <w:webHidden/>
          </w:rPr>
          <w:fldChar w:fldCharType="begin"/>
        </w:r>
        <w:r w:rsidR="00A3313B">
          <w:rPr>
            <w:noProof/>
            <w:webHidden/>
          </w:rPr>
          <w:instrText xml:space="preserve"> PAGEREF _Toc212097646 \h </w:instrText>
        </w:r>
        <w:r w:rsidR="003328F3">
          <w:rPr>
            <w:noProof/>
            <w:webHidden/>
          </w:rPr>
        </w:r>
        <w:r w:rsidR="003328F3">
          <w:rPr>
            <w:noProof/>
            <w:webHidden/>
          </w:rPr>
          <w:fldChar w:fldCharType="separate"/>
        </w:r>
        <w:r w:rsidR="005C6DD2">
          <w:rPr>
            <w:noProof/>
            <w:webHidden/>
          </w:rPr>
          <w:t>40</w:t>
        </w:r>
        <w:r w:rsidR="003328F3">
          <w:rPr>
            <w:noProof/>
            <w:webHidden/>
          </w:rPr>
          <w:fldChar w:fldCharType="end"/>
        </w:r>
      </w:hyperlink>
    </w:p>
    <w:p w14:paraId="126A47A7" w14:textId="77777777" w:rsidR="00A3313B" w:rsidRDefault="00560089" w:rsidP="006E3B46">
      <w:pPr>
        <w:pStyle w:val="TOC1"/>
        <w:ind w:left="2138"/>
        <w:rPr>
          <w:rFonts w:ascii="Calibri" w:hAnsi="Calibri" w:cs="Times New Roman"/>
          <w:b w:val="0"/>
          <w:bCs w:val="0"/>
          <w:caps w:val="0"/>
          <w:noProof/>
          <w:szCs w:val="22"/>
          <w:lang w:eastAsia="en-GB"/>
        </w:rPr>
      </w:pPr>
      <w:hyperlink w:anchor="_Toc212097647" w:history="1">
        <w:r w:rsidR="00A3313B" w:rsidRPr="00873099">
          <w:rPr>
            <w:rStyle w:val="Hyperlink"/>
            <w:noProof/>
          </w:rPr>
          <w:t>5</w:t>
        </w:r>
        <w:r w:rsidR="00A3313B">
          <w:rPr>
            <w:rFonts w:ascii="Calibri" w:hAnsi="Calibri" w:cs="Times New Roman"/>
            <w:b w:val="0"/>
            <w:bCs w:val="0"/>
            <w:caps w:val="0"/>
            <w:noProof/>
            <w:szCs w:val="22"/>
            <w:lang w:eastAsia="en-GB"/>
          </w:rPr>
          <w:tab/>
        </w:r>
        <w:r w:rsidR="00A3313B" w:rsidRPr="00873099">
          <w:rPr>
            <w:rStyle w:val="Hyperlink"/>
            <w:noProof/>
          </w:rPr>
          <w:t>Information and Data</w:t>
        </w:r>
        <w:r w:rsidR="00A3313B">
          <w:rPr>
            <w:noProof/>
            <w:webHidden/>
          </w:rPr>
          <w:tab/>
        </w:r>
        <w:r w:rsidR="003328F3">
          <w:rPr>
            <w:noProof/>
            <w:webHidden/>
          </w:rPr>
          <w:fldChar w:fldCharType="begin"/>
        </w:r>
        <w:r w:rsidR="00A3313B">
          <w:rPr>
            <w:noProof/>
            <w:webHidden/>
          </w:rPr>
          <w:instrText xml:space="preserve"> PAGEREF _Toc212097647 \h </w:instrText>
        </w:r>
        <w:r w:rsidR="003328F3">
          <w:rPr>
            <w:noProof/>
            <w:webHidden/>
          </w:rPr>
        </w:r>
        <w:r w:rsidR="003328F3">
          <w:rPr>
            <w:noProof/>
            <w:webHidden/>
          </w:rPr>
          <w:fldChar w:fldCharType="separate"/>
        </w:r>
        <w:r w:rsidR="005C6DD2">
          <w:rPr>
            <w:noProof/>
            <w:webHidden/>
          </w:rPr>
          <w:t>40</w:t>
        </w:r>
        <w:r w:rsidR="003328F3">
          <w:rPr>
            <w:noProof/>
            <w:webHidden/>
          </w:rPr>
          <w:fldChar w:fldCharType="end"/>
        </w:r>
      </w:hyperlink>
    </w:p>
    <w:p w14:paraId="124B8778" w14:textId="77777777" w:rsidR="00A3313B" w:rsidRDefault="00560089" w:rsidP="006E3B46">
      <w:pPr>
        <w:pStyle w:val="TOC1"/>
        <w:ind w:left="2138"/>
        <w:rPr>
          <w:rFonts w:ascii="Calibri" w:hAnsi="Calibri" w:cs="Times New Roman"/>
          <w:b w:val="0"/>
          <w:bCs w:val="0"/>
          <w:caps w:val="0"/>
          <w:noProof/>
          <w:szCs w:val="22"/>
          <w:lang w:eastAsia="en-GB"/>
        </w:rPr>
      </w:pPr>
      <w:hyperlink w:anchor="_Toc212097648" w:history="1">
        <w:r w:rsidR="00A3313B" w:rsidRPr="00873099">
          <w:rPr>
            <w:rStyle w:val="Hyperlink"/>
            <w:noProof/>
          </w:rPr>
          <w:t>6</w:t>
        </w:r>
        <w:r w:rsidR="00A3313B">
          <w:rPr>
            <w:rFonts w:ascii="Calibri" w:hAnsi="Calibri" w:cs="Times New Roman"/>
            <w:b w:val="0"/>
            <w:bCs w:val="0"/>
            <w:caps w:val="0"/>
            <w:noProof/>
            <w:szCs w:val="22"/>
            <w:lang w:eastAsia="en-GB"/>
          </w:rPr>
          <w:tab/>
        </w:r>
        <w:r w:rsidR="00A3313B" w:rsidRPr="00873099">
          <w:rPr>
            <w:rStyle w:val="Hyperlink"/>
            <w:noProof/>
          </w:rPr>
          <w:t>Documentation Requirements</w:t>
        </w:r>
        <w:r w:rsidR="00A3313B">
          <w:rPr>
            <w:noProof/>
            <w:webHidden/>
          </w:rPr>
          <w:tab/>
        </w:r>
        <w:r w:rsidR="003328F3">
          <w:rPr>
            <w:noProof/>
            <w:webHidden/>
          </w:rPr>
          <w:fldChar w:fldCharType="begin"/>
        </w:r>
        <w:r w:rsidR="00A3313B">
          <w:rPr>
            <w:noProof/>
            <w:webHidden/>
          </w:rPr>
          <w:instrText xml:space="preserve"> PAGEREF _Toc212097648 \h </w:instrText>
        </w:r>
        <w:r w:rsidR="003328F3">
          <w:rPr>
            <w:noProof/>
            <w:webHidden/>
          </w:rPr>
        </w:r>
        <w:r w:rsidR="003328F3">
          <w:rPr>
            <w:noProof/>
            <w:webHidden/>
          </w:rPr>
          <w:fldChar w:fldCharType="separate"/>
        </w:r>
        <w:r w:rsidR="005C6DD2">
          <w:rPr>
            <w:noProof/>
            <w:webHidden/>
          </w:rPr>
          <w:t>41</w:t>
        </w:r>
        <w:r w:rsidR="003328F3">
          <w:rPr>
            <w:noProof/>
            <w:webHidden/>
          </w:rPr>
          <w:fldChar w:fldCharType="end"/>
        </w:r>
      </w:hyperlink>
    </w:p>
    <w:p w14:paraId="7698CA1A" w14:textId="77777777" w:rsidR="00A3313B" w:rsidRDefault="00560089" w:rsidP="00F80EA1">
      <w:pPr>
        <w:pStyle w:val="TOC3"/>
        <w:rPr>
          <w:rFonts w:ascii="Calibri" w:hAnsi="Calibri"/>
          <w:noProof/>
          <w:sz w:val="22"/>
          <w:szCs w:val="22"/>
          <w:lang w:eastAsia="en-GB"/>
        </w:rPr>
      </w:pPr>
      <w:hyperlink w:anchor="_Toc212097649" w:history="1">
        <w:r w:rsidR="00A3313B" w:rsidRPr="00873099">
          <w:rPr>
            <w:rStyle w:val="Hyperlink"/>
            <w:noProof/>
          </w:rPr>
          <w:t>6.1.1</w:t>
        </w:r>
        <w:r w:rsidR="00A3313B">
          <w:rPr>
            <w:rFonts w:ascii="Calibri" w:hAnsi="Calibri"/>
            <w:noProof/>
            <w:sz w:val="22"/>
            <w:szCs w:val="22"/>
            <w:lang w:eastAsia="en-GB"/>
          </w:rPr>
          <w:tab/>
        </w:r>
        <w:r w:rsidR="00A3313B" w:rsidRPr="00873099">
          <w:rPr>
            <w:rStyle w:val="Hyperlink"/>
            <w:noProof/>
          </w:rPr>
          <w:t>Documentation provides:</w:t>
        </w:r>
        <w:r w:rsidR="00A3313B">
          <w:rPr>
            <w:noProof/>
            <w:webHidden/>
          </w:rPr>
          <w:tab/>
        </w:r>
        <w:r w:rsidR="003328F3">
          <w:rPr>
            <w:noProof/>
            <w:webHidden/>
          </w:rPr>
          <w:fldChar w:fldCharType="begin"/>
        </w:r>
        <w:r w:rsidR="00A3313B">
          <w:rPr>
            <w:noProof/>
            <w:webHidden/>
          </w:rPr>
          <w:instrText xml:space="preserve"> PAGEREF _Toc212097649 \h </w:instrText>
        </w:r>
        <w:r w:rsidR="003328F3">
          <w:rPr>
            <w:noProof/>
            <w:webHidden/>
          </w:rPr>
        </w:r>
        <w:r w:rsidR="003328F3">
          <w:rPr>
            <w:noProof/>
            <w:webHidden/>
          </w:rPr>
          <w:fldChar w:fldCharType="separate"/>
        </w:r>
        <w:r w:rsidR="005C6DD2">
          <w:rPr>
            <w:noProof/>
            <w:webHidden/>
          </w:rPr>
          <w:t>41</w:t>
        </w:r>
        <w:r w:rsidR="003328F3">
          <w:rPr>
            <w:noProof/>
            <w:webHidden/>
          </w:rPr>
          <w:fldChar w:fldCharType="end"/>
        </w:r>
      </w:hyperlink>
    </w:p>
    <w:p w14:paraId="5E8E3A89" w14:textId="77777777" w:rsidR="00A3313B" w:rsidRDefault="00560089" w:rsidP="006E3B46">
      <w:pPr>
        <w:pStyle w:val="TOC1"/>
        <w:ind w:left="2138"/>
        <w:rPr>
          <w:rFonts w:ascii="Calibri" w:hAnsi="Calibri" w:cs="Times New Roman"/>
          <w:b w:val="0"/>
          <w:bCs w:val="0"/>
          <w:caps w:val="0"/>
          <w:noProof/>
          <w:szCs w:val="22"/>
          <w:lang w:eastAsia="en-GB"/>
        </w:rPr>
      </w:pPr>
      <w:hyperlink w:anchor="_Toc212097650" w:history="1">
        <w:r w:rsidR="00A3313B" w:rsidRPr="00873099">
          <w:rPr>
            <w:rStyle w:val="Hyperlink"/>
            <w:noProof/>
          </w:rPr>
          <w:t>ANNEX V</w:t>
        </w:r>
        <w:r w:rsidR="00A3313B">
          <w:rPr>
            <w:rFonts w:ascii="Calibri" w:hAnsi="Calibri" w:cs="Times New Roman"/>
            <w:b w:val="0"/>
            <w:bCs w:val="0"/>
            <w:caps w:val="0"/>
            <w:noProof/>
            <w:szCs w:val="22"/>
            <w:lang w:eastAsia="en-GB"/>
          </w:rPr>
          <w:tab/>
        </w:r>
        <w:r w:rsidR="00A3313B" w:rsidRPr="00873099">
          <w:rPr>
            <w:rStyle w:val="Hyperlink"/>
            <w:noProof/>
          </w:rPr>
          <w:t>BIBLIOGRAPHY</w:t>
        </w:r>
        <w:r w:rsidR="00A3313B">
          <w:rPr>
            <w:noProof/>
            <w:webHidden/>
          </w:rPr>
          <w:tab/>
        </w:r>
        <w:r w:rsidR="003328F3">
          <w:rPr>
            <w:noProof/>
            <w:webHidden/>
          </w:rPr>
          <w:fldChar w:fldCharType="begin"/>
        </w:r>
        <w:r w:rsidR="00A3313B">
          <w:rPr>
            <w:noProof/>
            <w:webHidden/>
          </w:rPr>
          <w:instrText xml:space="preserve"> PAGEREF _Toc212097650 \h </w:instrText>
        </w:r>
        <w:r w:rsidR="003328F3">
          <w:rPr>
            <w:noProof/>
            <w:webHidden/>
          </w:rPr>
        </w:r>
        <w:r w:rsidR="003328F3">
          <w:rPr>
            <w:noProof/>
            <w:webHidden/>
          </w:rPr>
          <w:fldChar w:fldCharType="separate"/>
        </w:r>
        <w:r w:rsidR="005C6DD2">
          <w:rPr>
            <w:noProof/>
            <w:webHidden/>
          </w:rPr>
          <w:t>42</w:t>
        </w:r>
        <w:r w:rsidR="003328F3">
          <w:rPr>
            <w:noProof/>
            <w:webHidden/>
          </w:rPr>
          <w:fldChar w:fldCharType="end"/>
        </w:r>
      </w:hyperlink>
    </w:p>
    <w:p w14:paraId="1168739D" w14:textId="77777777" w:rsidR="006169BE" w:rsidRPr="00F913D8" w:rsidRDefault="003328F3" w:rsidP="006E3B46">
      <w:pPr>
        <w:pStyle w:val="TOC2"/>
        <w:ind w:left="720"/>
        <w:rPr>
          <w:snapToGrid w:val="0"/>
        </w:rPr>
      </w:pPr>
      <w:r>
        <w:rPr>
          <w:rFonts w:cs="Arial"/>
          <w:i/>
          <w:iCs/>
          <w:caps/>
          <w:smallCaps/>
          <w:snapToGrid w:val="0"/>
          <w:sz w:val="19"/>
          <w:szCs w:val="19"/>
        </w:rPr>
        <w:fldChar w:fldCharType="end"/>
      </w:r>
    </w:p>
    <w:p w14:paraId="6F27F957" w14:textId="77777777" w:rsidR="006169BE" w:rsidRPr="00F913D8" w:rsidRDefault="006169BE" w:rsidP="006E3B46">
      <w:pPr>
        <w:pStyle w:val="TOC2"/>
        <w:ind w:left="720"/>
        <w:rPr>
          <w:snapToGrid w:val="0"/>
        </w:rPr>
      </w:pPr>
      <w:r w:rsidRPr="00F913D8">
        <w:rPr>
          <w:snapToGrid w:val="0"/>
        </w:rPr>
        <w:br w:type="page"/>
      </w:r>
    </w:p>
    <w:p w14:paraId="6B957E5B" w14:textId="77777777" w:rsidR="006169BE" w:rsidRPr="00F913D8" w:rsidRDefault="00374377" w:rsidP="006E3B46">
      <w:pPr>
        <w:pStyle w:val="Title"/>
        <w:ind w:left="720"/>
        <w:rPr>
          <w:sz w:val="31"/>
          <w:szCs w:val="31"/>
        </w:rPr>
      </w:pPr>
      <w:bookmarkStart w:id="2" w:name="_Toc212097580"/>
      <w:r w:rsidRPr="00F913D8">
        <w:rPr>
          <w:sz w:val="31"/>
          <w:szCs w:val="31"/>
        </w:rPr>
        <w:lastRenderedPageBreak/>
        <w:t>Guideline</w:t>
      </w:r>
      <w:r w:rsidR="006169BE" w:rsidRPr="00F913D8">
        <w:rPr>
          <w:sz w:val="31"/>
          <w:szCs w:val="31"/>
        </w:rPr>
        <w:t xml:space="preserve"> on Risk Management</w:t>
      </w:r>
      <w:bookmarkEnd w:id="2"/>
    </w:p>
    <w:p w14:paraId="611D5DB8" w14:textId="77777777" w:rsidR="006169BE" w:rsidRPr="006724FD" w:rsidRDefault="006169BE" w:rsidP="006E3B46">
      <w:pPr>
        <w:pStyle w:val="Heading1"/>
        <w:tabs>
          <w:tab w:val="clear" w:pos="432"/>
          <w:tab w:val="num" w:pos="1152"/>
        </w:tabs>
        <w:ind w:left="1152"/>
      </w:pPr>
      <w:bookmarkStart w:id="3" w:name="_Toc494680625"/>
      <w:bookmarkStart w:id="4" w:name="_Toc212097581"/>
      <w:r w:rsidRPr="006724FD">
        <w:t>INTRODUCTION</w:t>
      </w:r>
      <w:bookmarkEnd w:id="3"/>
      <w:bookmarkEnd w:id="4"/>
    </w:p>
    <w:p w14:paraId="3EA15501" w14:textId="37EB628D" w:rsidR="00374377" w:rsidRPr="00F913D8" w:rsidRDefault="00374377" w:rsidP="006E3B46">
      <w:pPr>
        <w:pStyle w:val="BodyText"/>
        <w:ind w:left="720"/>
      </w:pPr>
      <w:r w:rsidRPr="00F913D8">
        <w:t>This</w:t>
      </w:r>
      <w:r w:rsidR="006724FD">
        <w:t xml:space="preserve"> Guideline is</w:t>
      </w:r>
      <w:r w:rsidR="006169BE" w:rsidRPr="00F913D8">
        <w:t xml:space="preserve"> intended to outline a general </w:t>
      </w:r>
      <w:r w:rsidR="00914883" w:rsidRPr="00F913D8">
        <w:t xml:space="preserve">description on </w:t>
      </w:r>
      <w:r w:rsidR="006169BE" w:rsidRPr="00F913D8">
        <w:t>risk management methodology for marine Aids to Navigation</w:t>
      </w:r>
      <w:r w:rsidRPr="00F913D8">
        <w:t xml:space="preserve"> (AtoN)</w:t>
      </w:r>
      <w:r w:rsidR="006169BE" w:rsidRPr="00F913D8">
        <w:t xml:space="preserve"> including Vessel Traffic Services (VTS) </w:t>
      </w:r>
      <w:r w:rsidR="00CC5A11" w:rsidRPr="006E3B46">
        <w:rPr>
          <w:highlight w:val="yellow"/>
        </w:rPr>
        <w:t xml:space="preserve">through the analysis of all the hazards in a waterway </w:t>
      </w:r>
      <w:r w:rsidR="006169BE" w:rsidRPr="006E3B46">
        <w:rPr>
          <w:highlight w:val="yellow"/>
        </w:rPr>
        <w:t xml:space="preserve">so that </w:t>
      </w:r>
      <w:r w:rsidR="00CC5A11" w:rsidRPr="006E3B46">
        <w:rPr>
          <w:highlight w:val="yellow"/>
        </w:rPr>
        <w:t xml:space="preserve">all </w:t>
      </w:r>
      <w:r w:rsidR="00C90FE7" w:rsidRPr="006E3B46">
        <w:rPr>
          <w:highlight w:val="yellow"/>
        </w:rPr>
        <w:t xml:space="preserve">transit </w:t>
      </w:r>
      <w:r w:rsidR="006169BE" w:rsidRPr="006E3B46">
        <w:rPr>
          <w:highlight w:val="yellow"/>
        </w:rPr>
        <w:t>risks</w:t>
      </w:r>
      <w:r w:rsidR="006169BE" w:rsidRPr="00F913D8">
        <w:t xml:space="preserve"> are effectively managed</w:t>
      </w:r>
      <w:r w:rsidR="00914883" w:rsidRPr="00F913D8">
        <w:t xml:space="preserve"> by AtoN authorities</w:t>
      </w:r>
      <w:r w:rsidR="006724FD">
        <w:t xml:space="preserve">.  </w:t>
      </w:r>
      <w:r w:rsidRPr="00F913D8">
        <w:t>The Guideline</w:t>
      </w:r>
      <w:r w:rsidR="006169BE" w:rsidRPr="00F913D8">
        <w:t xml:space="preserve"> may be used when assessing the optimum mix of </w:t>
      </w:r>
      <w:r w:rsidR="00B24706" w:rsidRPr="006E3B46">
        <w:rPr>
          <w:highlight w:val="yellow"/>
        </w:rPr>
        <w:t>physical and electronic</w:t>
      </w:r>
      <w:r w:rsidR="00B24706" w:rsidRPr="00F913D8">
        <w:t xml:space="preserve"> </w:t>
      </w:r>
      <w:r w:rsidR="006169BE" w:rsidRPr="00F913D8">
        <w:t xml:space="preserve">aids to navigation and other </w:t>
      </w:r>
      <w:r w:rsidR="00CC5A11" w:rsidRPr="006E3B46">
        <w:rPr>
          <w:highlight w:val="yellow"/>
        </w:rPr>
        <w:t>waterway</w:t>
      </w:r>
      <w:r w:rsidR="00CC5A11">
        <w:t xml:space="preserve"> </w:t>
      </w:r>
      <w:r w:rsidR="006169BE" w:rsidRPr="00F913D8">
        <w:t>facilities</w:t>
      </w:r>
      <w:r w:rsidR="00914883" w:rsidRPr="00F913D8">
        <w:t>.</w:t>
      </w:r>
      <w:r w:rsidR="006169BE" w:rsidRPr="00F913D8">
        <w:t xml:space="preserve">  The annexes to the Guideline include an example </w:t>
      </w:r>
      <w:r w:rsidR="00914883" w:rsidRPr="00F913D8">
        <w:t xml:space="preserve">of its </w:t>
      </w:r>
      <w:r w:rsidR="006169BE" w:rsidRPr="00F913D8">
        <w:t xml:space="preserve">application as well as definitions for some of the risk </w:t>
      </w:r>
      <w:r w:rsidR="00914883" w:rsidRPr="00F913D8">
        <w:t xml:space="preserve">management related </w:t>
      </w:r>
      <w:r w:rsidR="002D35CC">
        <w:t>terms used herein.</w:t>
      </w:r>
    </w:p>
    <w:p w14:paraId="0E93CC94" w14:textId="33DD0900" w:rsidR="00B2622F" w:rsidRDefault="006169BE" w:rsidP="006E3B46">
      <w:pPr>
        <w:pStyle w:val="BodyText"/>
        <w:ind w:left="720"/>
      </w:pPr>
      <w:r w:rsidRPr="00F913D8">
        <w:t xml:space="preserve">In order that different marine AtoN Authorities </w:t>
      </w:r>
      <w:r w:rsidR="00CC5A11" w:rsidRPr="006E3B46">
        <w:rPr>
          <w:highlight w:val="yellow"/>
        </w:rPr>
        <w:t>or Waterway Managers</w:t>
      </w:r>
      <w:r w:rsidR="00CC5A11">
        <w:t xml:space="preserve"> </w:t>
      </w:r>
      <w:r w:rsidRPr="00F913D8">
        <w:t>can c</w:t>
      </w:r>
      <w:r w:rsidR="00374377" w:rsidRPr="00F913D8">
        <w:t>onsistently apply the Guideline</w:t>
      </w:r>
      <w:r w:rsidRPr="00F913D8">
        <w:t xml:space="preserve"> it is important that the process is clearly documented and formally recorded in a uniform and systematic manner. </w:t>
      </w:r>
      <w:r w:rsidR="006724FD">
        <w:t xml:space="preserve"> </w:t>
      </w:r>
      <w:r w:rsidRPr="00F913D8">
        <w:t>This will ensure the process is transparent and can be easily understood by all parties irrespective of their experience or background in the application of risk assessment and related techniques.</w:t>
      </w:r>
      <w:r w:rsidR="00B24706" w:rsidRPr="00F913D8" w:rsidDel="00B24706">
        <w:t xml:space="preserve"> </w:t>
      </w:r>
      <w:bookmarkStart w:id="5" w:name="_Toc494680634"/>
    </w:p>
    <w:p w14:paraId="571BF4C6" w14:textId="0A007470" w:rsidR="00B66190" w:rsidRPr="00F913D8" w:rsidRDefault="00FD5679" w:rsidP="006E3B46">
      <w:pPr>
        <w:pStyle w:val="BodyText"/>
        <w:ind w:left="720"/>
      </w:pPr>
      <w:r w:rsidRPr="006E3B46">
        <w:rPr>
          <w:highlight w:val="yellow"/>
        </w:rPr>
        <w:t xml:space="preserve">With the advances that e-Navigation the mariner </w:t>
      </w:r>
      <w:r w:rsidR="00B24706" w:rsidRPr="006E3B46">
        <w:rPr>
          <w:highlight w:val="yellow"/>
        </w:rPr>
        <w:t xml:space="preserve">has been provided </w:t>
      </w:r>
      <w:r w:rsidRPr="006E3B46">
        <w:rPr>
          <w:highlight w:val="yellow"/>
        </w:rPr>
        <w:t>real time information to assist with navigation. The positive impact o</w:t>
      </w:r>
      <w:r w:rsidR="00B24706" w:rsidRPr="006E3B46">
        <w:rPr>
          <w:highlight w:val="yellow"/>
        </w:rPr>
        <w:t>n</w:t>
      </w:r>
      <w:r w:rsidRPr="006E3B46">
        <w:rPr>
          <w:highlight w:val="yellow"/>
        </w:rPr>
        <w:t xml:space="preserve"> ship control and navigation has to be incorporated into the formal risk asse</w:t>
      </w:r>
      <w:r w:rsidR="00005487" w:rsidRPr="006E3B46">
        <w:rPr>
          <w:highlight w:val="yellow"/>
        </w:rPr>
        <w:t>ss</w:t>
      </w:r>
      <w:r w:rsidRPr="006E3B46">
        <w:rPr>
          <w:highlight w:val="yellow"/>
        </w:rPr>
        <w:t xml:space="preserve">ment process. </w:t>
      </w:r>
      <w:r w:rsidR="00B24706" w:rsidRPr="006E3B46">
        <w:rPr>
          <w:highlight w:val="yellow"/>
        </w:rPr>
        <w:t xml:space="preserve">This should be done through evolving electronic </w:t>
      </w:r>
      <w:r w:rsidRPr="006E3B46">
        <w:rPr>
          <w:highlight w:val="yellow"/>
        </w:rPr>
        <w:t xml:space="preserve">risk control </w:t>
      </w:r>
      <w:r w:rsidR="00B24706" w:rsidRPr="006E3B46">
        <w:rPr>
          <w:highlight w:val="yellow"/>
        </w:rPr>
        <w:t xml:space="preserve">elements </w:t>
      </w:r>
      <w:r w:rsidRPr="006E3B46">
        <w:rPr>
          <w:highlight w:val="yellow"/>
        </w:rPr>
        <w:t>and human interface factors</w:t>
      </w:r>
      <w:r w:rsidR="002F12AE" w:rsidRPr="006E3B46">
        <w:rPr>
          <w:highlight w:val="yellow"/>
        </w:rPr>
        <w:t>, but not at the total degradation of the physical AtoN risk control measures needed to meet the needs of all user groups</w:t>
      </w:r>
      <w:r w:rsidR="00B24706" w:rsidRPr="006E3B46">
        <w:rPr>
          <w:highlight w:val="yellow"/>
        </w:rPr>
        <w:t>.</w:t>
      </w:r>
    </w:p>
    <w:p w14:paraId="668A33CF" w14:textId="77777777" w:rsidR="006724FD" w:rsidRDefault="00B2622F" w:rsidP="006E3B46">
      <w:pPr>
        <w:pStyle w:val="BodyText"/>
        <w:ind w:left="720"/>
      </w:pPr>
      <w:r w:rsidRPr="00F913D8">
        <w:t xml:space="preserve">It is important to stress that a correct, efficient and useful result of hazard identification, assessment of risk and establishment of risk control measures, in fact the output of a risk management process, is </w:t>
      </w:r>
      <w:r w:rsidR="006724FD" w:rsidRPr="00F913D8">
        <w:t>dependent</w:t>
      </w:r>
      <w:r w:rsidRPr="00F913D8">
        <w:t xml:space="preserve"> on the application of Human Factors disciplines. </w:t>
      </w:r>
      <w:r w:rsidR="006724FD">
        <w:t xml:space="preserve"> </w:t>
      </w:r>
      <w:r w:rsidRPr="00F913D8">
        <w:t xml:space="preserve">The concept of Human Factors and references to relevant models is therefore included in this guideline. </w:t>
      </w:r>
      <w:r w:rsidR="006724FD">
        <w:t xml:space="preserve"> </w:t>
      </w:r>
      <w:r w:rsidRPr="00F913D8">
        <w:t>It is recommended that administrations, organisations and persons involved in a risk assessment process have suitable, updated and in-depth knowledge in the application of Human Factors disciplines.</w:t>
      </w:r>
    </w:p>
    <w:p w14:paraId="5EF26AE8" w14:textId="77777777" w:rsidR="006169BE" w:rsidRPr="00F913D8" w:rsidRDefault="006D1123" w:rsidP="006E3B46">
      <w:pPr>
        <w:pStyle w:val="Heading1"/>
        <w:tabs>
          <w:tab w:val="clear" w:pos="432"/>
          <w:tab w:val="num" w:pos="1152"/>
        </w:tabs>
        <w:ind w:left="1152"/>
      </w:pPr>
      <w:r w:rsidRPr="00F913D8">
        <w:br w:type="page"/>
      </w:r>
      <w:bookmarkStart w:id="6" w:name="_Toc212097582"/>
      <w:r w:rsidR="006169BE" w:rsidRPr="00F913D8">
        <w:lastRenderedPageBreak/>
        <w:t>T</w:t>
      </w:r>
      <w:r w:rsidR="00F9574A" w:rsidRPr="00F913D8">
        <w:t xml:space="preserve">he risk management </w:t>
      </w:r>
      <w:bookmarkEnd w:id="5"/>
      <w:r w:rsidR="00F9574A" w:rsidRPr="00F913D8">
        <w:t>process</w:t>
      </w:r>
      <w:bookmarkEnd w:id="6"/>
    </w:p>
    <w:p w14:paraId="14FC36E7" w14:textId="77777777" w:rsidR="00A858C0" w:rsidRPr="00F913D8" w:rsidRDefault="00A858C0" w:rsidP="006E3B46">
      <w:pPr>
        <w:pStyle w:val="BodyText"/>
        <w:ind w:left="720"/>
      </w:pPr>
      <w:r w:rsidRPr="00F913D8">
        <w:t xml:space="preserve">The risk management process described in the </w:t>
      </w:r>
      <w:r w:rsidR="000C1A72" w:rsidRPr="00F913D8">
        <w:t>Guideline</w:t>
      </w:r>
      <w:r w:rsidRPr="00F913D8">
        <w:t xml:space="preserve"> comprises five steps that follow a standardized management or systems analysis approach:</w:t>
      </w:r>
    </w:p>
    <w:p w14:paraId="2AD2EF9F" w14:textId="77777777" w:rsidR="00A858C0" w:rsidRPr="00F913D8" w:rsidRDefault="00837CFD" w:rsidP="006E3B46">
      <w:pPr>
        <w:pStyle w:val="List1"/>
        <w:tabs>
          <w:tab w:val="num" w:pos="1287"/>
        </w:tabs>
        <w:ind w:left="1854"/>
      </w:pPr>
      <w:r>
        <w:t>I</w:t>
      </w:r>
      <w:r w:rsidR="00F17A82" w:rsidRPr="00F913D8">
        <w:t>dentify hazards;</w:t>
      </w:r>
    </w:p>
    <w:p w14:paraId="793F66F9" w14:textId="77777777" w:rsidR="00A858C0" w:rsidRPr="00F913D8" w:rsidRDefault="00837CFD" w:rsidP="006E3B46">
      <w:pPr>
        <w:pStyle w:val="List1"/>
        <w:tabs>
          <w:tab w:val="num" w:pos="1287"/>
        </w:tabs>
        <w:ind w:left="1854"/>
      </w:pPr>
      <w:r>
        <w:t>A</w:t>
      </w:r>
      <w:r w:rsidR="00A858C0" w:rsidRPr="00F913D8">
        <w:t>ss</w:t>
      </w:r>
      <w:r w:rsidR="00F17A82" w:rsidRPr="00F913D8">
        <w:t>ess risks;</w:t>
      </w:r>
    </w:p>
    <w:p w14:paraId="105E51DA" w14:textId="77777777" w:rsidR="00A858C0" w:rsidRPr="00F913D8" w:rsidRDefault="00837CFD" w:rsidP="006E3B46">
      <w:pPr>
        <w:pStyle w:val="List1"/>
        <w:tabs>
          <w:tab w:val="num" w:pos="1287"/>
        </w:tabs>
        <w:ind w:left="1854"/>
      </w:pPr>
      <w:r>
        <w:t>S</w:t>
      </w:r>
      <w:r w:rsidR="00F17A82" w:rsidRPr="00F913D8">
        <w:t>pecify risk control options;</w:t>
      </w:r>
    </w:p>
    <w:p w14:paraId="0D76C12F" w14:textId="77777777" w:rsidR="00A858C0" w:rsidRPr="00F913D8" w:rsidRDefault="00560089" w:rsidP="006E3B46">
      <w:pPr>
        <w:pStyle w:val="List1"/>
        <w:tabs>
          <w:tab w:val="num" w:pos="1287"/>
        </w:tabs>
        <w:ind w:left="1854"/>
      </w:pPr>
      <w:r>
        <w:rPr>
          <w:lang w:eastAsia="sv-SE"/>
        </w:rPr>
        <w:pict w14:anchorId="7F5C1F1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136" type="#_x0000_t75" style="position:absolute;left:0;text-align:left;margin-left:117pt;margin-top:38.9pt;width:254pt;height:332.75pt;z-index:251703808;visibility:visible;mso-wrap-edited:f">
            <v:imagedata r:id="rId13" o:title=""/>
            <w10:wrap type="topAndBottom"/>
          </v:shape>
          <o:OLEObject Type="Embed" ProgID="Word.Picture.8" ShapeID="_x0000_s1136" DrawAspect="Content" ObjectID="_1274946808" r:id="rId14"/>
        </w:pict>
      </w:r>
      <w:r w:rsidR="00837CFD">
        <w:t>M</w:t>
      </w:r>
      <w:r w:rsidR="00A858C0" w:rsidRPr="00F913D8">
        <w:t>ake a decision; and</w:t>
      </w:r>
    </w:p>
    <w:p w14:paraId="1FDDE944" w14:textId="77777777" w:rsidR="006418CC" w:rsidRPr="006724FD" w:rsidRDefault="00837CFD" w:rsidP="006E3B46">
      <w:pPr>
        <w:pStyle w:val="List1"/>
        <w:tabs>
          <w:tab w:val="num" w:pos="1287"/>
        </w:tabs>
        <w:ind w:left="1854"/>
      </w:pPr>
      <w:r>
        <w:t>T</w:t>
      </w:r>
      <w:r w:rsidR="00F17A82" w:rsidRPr="00F913D8">
        <w:t>a</w:t>
      </w:r>
      <w:r w:rsidR="00A858C0" w:rsidRPr="00F913D8">
        <w:t>ke action.</w:t>
      </w:r>
    </w:p>
    <w:p w14:paraId="1F4A8A3B" w14:textId="77777777" w:rsidR="006724FD" w:rsidRDefault="00E15B0E" w:rsidP="006E3B46">
      <w:pPr>
        <w:pStyle w:val="Figure"/>
        <w:tabs>
          <w:tab w:val="clear" w:pos="1134"/>
          <w:tab w:val="num" w:pos="1854"/>
        </w:tabs>
        <w:ind w:left="1854"/>
      </w:pPr>
      <w:r>
        <w:t>The Risk Management Process</w:t>
      </w:r>
    </w:p>
    <w:p w14:paraId="09A5B993" w14:textId="77777777" w:rsidR="00A858C0" w:rsidRPr="00F913D8" w:rsidRDefault="006418CC" w:rsidP="006E3B46">
      <w:pPr>
        <w:pStyle w:val="BodyText"/>
        <w:ind w:left="720"/>
      </w:pPr>
      <w:r w:rsidRPr="00F913D8">
        <w:t xml:space="preserve">The central part of the figure above illustrates the five steps in the risk management process. </w:t>
      </w:r>
      <w:r w:rsidR="00E15B0E">
        <w:t xml:space="preserve"> </w:t>
      </w:r>
      <w:r w:rsidRPr="00F913D8">
        <w:t>In addition the figure suggests a consultation and reporting element throughout the process.</w:t>
      </w:r>
      <w:r w:rsidR="00E15B0E">
        <w:t xml:space="preserve"> </w:t>
      </w:r>
      <w:r w:rsidRPr="00F913D8">
        <w:t xml:space="preserve"> Stakeholders including practitioners and users shal</w:t>
      </w:r>
      <w:r w:rsidR="00E15B0E">
        <w:t>l be consulted and receive feed-</w:t>
      </w:r>
      <w:r w:rsidRPr="00F913D8">
        <w:t xml:space="preserve">back continuously to ensure the best possible input to the decision makers, to validate decisions and to ensure ownership of the results and actions taken.  The monitoring and review part in the right side of the model is vital to ensure a verification of the decisions, to check if initial conditions have changed and to constantly monitor if control measures are implemented effectively. </w:t>
      </w:r>
      <w:r w:rsidR="00E15B0E">
        <w:t xml:space="preserve"> </w:t>
      </w:r>
      <w:r w:rsidRPr="00F913D8">
        <w:t>The various elements in the figure are described in the following</w:t>
      </w:r>
      <w:r w:rsidR="00837CFD">
        <w:t xml:space="preserve"> text</w:t>
      </w:r>
      <w:r w:rsidRPr="00F913D8">
        <w:t>.</w:t>
      </w:r>
    </w:p>
    <w:p w14:paraId="35CD0276" w14:textId="77777777" w:rsidR="00790AEF" w:rsidRDefault="00790AEF" w:rsidP="006E3B46">
      <w:pPr>
        <w:pStyle w:val="BodyText"/>
        <w:ind w:left="720"/>
      </w:pPr>
      <w:r w:rsidRPr="00F913D8">
        <w:t>A central element is to understand how human factors influence the risk management process.</w:t>
      </w:r>
    </w:p>
    <w:p w14:paraId="14E43C57" w14:textId="29AC479A" w:rsidR="00E15B0E" w:rsidRDefault="00D71FCB" w:rsidP="006E3B46">
      <w:pPr>
        <w:pStyle w:val="BodyText"/>
        <w:ind w:left="720"/>
      </w:pPr>
      <w:r w:rsidRPr="006E3B46">
        <w:rPr>
          <w:highlight w:val="yellow"/>
        </w:rPr>
        <w:t xml:space="preserve">Numerous competent AtoN Authorities have developed their own risk management processes such as </w:t>
      </w:r>
      <w:r w:rsidR="003D010A" w:rsidRPr="006E3B46">
        <w:rPr>
          <w:highlight w:val="yellow"/>
        </w:rPr>
        <w:t xml:space="preserve">the IALA approved Port and Waterway Safety Assessment </w:t>
      </w:r>
      <w:r w:rsidR="003D010A" w:rsidRPr="006E3B46">
        <w:rPr>
          <w:highlight w:val="yellow"/>
        </w:rPr>
        <w:lastRenderedPageBreak/>
        <w:t>(</w:t>
      </w:r>
      <w:r w:rsidRPr="006E3B46">
        <w:rPr>
          <w:highlight w:val="yellow"/>
        </w:rPr>
        <w:t>PAWSA</w:t>
      </w:r>
      <w:r w:rsidR="003D010A" w:rsidRPr="006E3B46">
        <w:rPr>
          <w:highlight w:val="yellow"/>
        </w:rPr>
        <w:t>) a</w:t>
      </w:r>
      <w:r w:rsidRPr="006E3B46">
        <w:rPr>
          <w:highlight w:val="yellow"/>
        </w:rPr>
        <w:t xml:space="preserve">nd </w:t>
      </w:r>
      <w:r w:rsidR="00C94BE7">
        <w:rPr>
          <w:highlight w:val="yellow"/>
        </w:rPr>
        <w:t>IALA Waterway Risk Assessment Program (</w:t>
      </w:r>
      <w:r w:rsidRPr="006E3B46">
        <w:rPr>
          <w:highlight w:val="yellow"/>
        </w:rPr>
        <w:t>IWRAP</w:t>
      </w:r>
      <w:r w:rsidR="00C94BE7">
        <w:rPr>
          <w:highlight w:val="yellow"/>
        </w:rPr>
        <w:t>)</w:t>
      </w:r>
      <w:r w:rsidR="003D010A" w:rsidRPr="006E3B46">
        <w:rPr>
          <w:highlight w:val="yellow"/>
        </w:rPr>
        <w:t xml:space="preserve"> tools</w:t>
      </w:r>
      <w:r w:rsidRPr="006E3B46">
        <w:rPr>
          <w:highlight w:val="yellow"/>
        </w:rPr>
        <w:t xml:space="preserve">.  Although </w:t>
      </w:r>
      <w:r w:rsidR="003D010A" w:rsidRPr="006E3B46">
        <w:rPr>
          <w:highlight w:val="yellow"/>
        </w:rPr>
        <w:t xml:space="preserve">both of these analysis tools provide the AtoN Authority with information on waterway risks, </w:t>
      </w:r>
      <w:r w:rsidR="00D469F4" w:rsidRPr="006E3B46">
        <w:rPr>
          <w:highlight w:val="yellow"/>
        </w:rPr>
        <w:t xml:space="preserve">IWRAP </w:t>
      </w:r>
      <w:r w:rsidR="003D010A" w:rsidRPr="006E3B46">
        <w:rPr>
          <w:highlight w:val="yellow"/>
        </w:rPr>
        <w:t>is quantitative</w:t>
      </w:r>
      <w:r w:rsidR="00D469F4" w:rsidRPr="006E3B46">
        <w:rPr>
          <w:highlight w:val="yellow"/>
        </w:rPr>
        <w:t xml:space="preserve">, whereas, PAWSA </w:t>
      </w:r>
      <w:r w:rsidR="003D010A" w:rsidRPr="006E3B46">
        <w:rPr>
          <w:highlight w:val="yellow"/>
        </w:rPr>
        <w:t xml:space="preserve">is qualitative.  Each has </w:t>
      </w:r>
      <w:r w:rsidR="006F6A5B" w:rsidRPr="006E3B46">
        <w:rPr>
          <w:highlight w:val="yellow"/>
        </w:rPr>
        <w:t xml:space="preserve">its advantages and disadvantages.  The quantitative tool can provide direct information on a specific area but is limited to the number of data points and the quality of the data. </w:t>
      </w:r>
      <w:r w:rsidR="00D469F4" w:rsidRPr="006E3B46">
        <w:rPr>
          <w:highlight w:val="yellow"/>
        </w:rPr>
        <w:t xml:space="preserve">The qualitative assessment can capture a more complete spectrum of hazards and issues but does not provide accurate importance for each.  Often a combination of the two </w:t>
      </w:r>
      <w:r w:rsidR="005200B6" w:rsidRPr="006E3B46">
        <w:rPr>
          <w:highlight w:val="yellow"/>
        </w:rPr>
        <w:t xml:space="preserve">can </w:t>
      </w:r>
      <w:r w:rsidR="00D469F4" w:rsidRPr="006E3B46">
        <w:rPr>
          <w:highlight w:val="yellow"/>
        </w:rPr>
        <w:t>produce the best results</w:t>
      </w:r>
      <w:r w:rsidR="005200B6" w:rsidRPr="006E3B46">
        <w:rPr>
          <w:highlight w:val="yellow"/>
        </w:rPr>
        <w:t>.</w:t>
      </w:r>
      <w:bookmarkStart w:id="7" w:name="_Toc494680635"/>
    </w:p>
    <w:p w14:paraId="12EB966C" w14:textId="77777777" w:rsidR="006169BE" w:rsidRPr="006724FD" w:rsidRDefault="006169BE" w:rsidP="006E3B46">
      <w:pPr>
        <w:pStyle w:val="Heading2"/>
        <w:ind w:left="1571"/>
      </w:pPr>
      <w:bookmarkStart w:id="8" w:name="_Toc212097583"/>
      <w:r w:rsidRPr="006724FD">
        <w:t xml:space="preserve">Step 1 - Identify </w:t>
      </w:r>
      <w:bookmarkEnd w:id="7"/>
      <w:r w:rsidRPr="006724FD">
        <w:t>Hazards</w:t>
      </w:r>
      <w:bookmarkEnd w:id="8"/>
    </w:p>
    <w:p w14:paraId="72F66547" w14:textId="77777777" w:rsidR="006169BE" w:rsidRPr="006724FD" w:rsidRDefault="006169BE" w:rsidP="006E3B46">
      <w:pPr>
        <w:pStyle w:val="Heading3"/>
        <w:ind w:left="1571"/>
      </w:pPr>
      <w:bookmarkStart w:id="9" w:name="_Toc494680636"/>
      <w:bookmarkStart w:id="10" w:name="_Toc212097584"/>
      <w:r w:rsidRPr="006724FD">
        <w:t>Scope</w:t>
      </w:r>
      <w:bookmarkEnd w:id="9"/>
      <w:bookmarkEnd w:id="10"/>
    </w:p>
    <w:p w14:paraId="71984FE6" w14:textId="337D0F39" w:rsidR="006169BE" w:rsidRPr="00F913D8" w:rsidRDefault="006169BE" w:rsidP="006E3B46">
      <w:pPr>
        <w:pStyle w:val="BodyText"/>
        <w:ind w:left="720"/>
      </w:pPr>
      <w:r w:rsidRPr="00F913D8">
        <w:t xml:space="preserve">The purpose of Step 1 is to identify and generate a prioritized list of hazards, specific to the </w:t>
      </w:r>
      <w:r w:rsidR="002F12AE" w:rsidRPr="006E3B46">
        <w:rPr>
          <w:highlight w:val="yellow"/>
        </w:rPr>
        <w:t>waterway</w:t>
      </w:r>
      <w:r w:rsidR="002F12AE" w:rsidRPr="00F913D8">
        <w:t xml:space="preserve"> </w:t>
      </w:r>
      <w:r w:rsidRPr="00F913D8">
        <w:t xml:space="preserve">under review. </w:t>
      </w:r>
      <w:r w:rsidR="00E15B0E">
        <w:t xml:space="preserve"> </w:t>
      </w:r>
      <w:r w:rsidRPr="00F913D8">
        <w:t>This is achieved by the use of standard techniques to identify hazards, which can contribute to incidents, and by screening these hazards using a combination of available data and judgment.</w:t>
      </w:r>
      <w:r w:rsidR="00E15B0E">
        <w:t xml:space="preserve"> </w:t>
      </w:r>
      <w:r w:rsidRPr="00F913D8">
        <w:t xml:space="preserve"> </w:t>
      </w:r>
      <w:r w:rsidR="00790AEF" w:rsidRPr="00F913D8">
        <w:t>A very important part of the scope is also to set the boundaries of the problem.</w:t>
      </w:r>
    </w:p>
    <w:p w14:paraId="7B3E152D" w14:textId="77777777" w:rsidR="006169BE" w:rsidRPr="006724FD" w:rsidRDefault="006169BE" w:rsidP="006E3B46">
      <w:pPr>
        <w:pStyle w:val="Heading3"/>
        <w:ind w:left="1571"/>
      </w:pPr>
      <w:bookmarkStart w:id="11" w:name="_Toc494680637"/>
      <w:bookmarkStart w:id="12" w:name="_Toc212097585"/>
      <w:r w:rsidRPr="006724FD">
        <w:t>Define Problem/Trigger</w:t>
      </w:r>
      <w:bookmarkEnd w:id="11"/>
      <w:bookmarkEnd w:id="12"/>
    </w:p>
    <w:p w14:paraId="17BF4B79" w14:textId="430401ED" w:rsidR="006169BE" w:rsidRPr="00F913D8" w:rsidRDefault="006169BE" w:rsidP="006E3B46">
      <w:pPr>
        <w:pStyle w:val="BodyText"/>
        <w:ind w:left="720"/>
      </w:pPr>
      <w:r w:rsidRPr="00F913D8">
        <w:t xml:space="preserve">The </w:t>
      </w:r>
      <w:r w:rsidR="002F12AE" w:rsidRPr="006E3B46">
        <w:rPr>
          <w:highlight w:val="yellow"/>
        </w:rPr>
        <w:t>waterway</w:t>
      </w:r>
      <w:r w:rsidR="002F12AE" w:rsidRPr="00F913D8">
        <w:t xml:space="preserve"> </w:t>
      </w:r>
      <w:r w:rsidRPr="00F913D8">
        <w:t xml:space="preserve">under analysis should be carefully defined </w:t>
      </w:r>
      <w:r w:rsidR="002F12AE">
        <w:t xml:space="preserve">to </w:t>
      </w:r>
      <w:r w:rsidR="002F12AE" w:rsidRPr="006E3B46">
        <w:rPr>
          <w:highlight w:val="yellow"/>
        </w:rPr>
        <w:t>identify</w:t>
      </w:r>
      <w:r w:rsidRPr="00F913D8">
        <w:t xml:space="preserve"> associated risks. </w:t>
      </w:r>
      <w:r w:rsidR="00E15B0E">
        <w:t xml:space="preserve"> </w:t>
      </w:r>
      <w:r w:rsidRPr="00F913D8">
        <w:t>This is often the most difficult phase in the process</w:t>
      </w:r>
      <w:r w:rsidR="006E06D7" w:rsidRPr="00F913D8">
        <w:t xml:space="preserve"> and </w:t>
      </w:r>
      <w:r w:rsidRPr="00F913D8">
        <w:t>is also the most important.</w:t>
      </w:r>
    </w:p>
    <w:p w14:paraId="20BF18A2" w14:textId="77777777" w:rsidR="006169BE" w:rsidRDefault="006169BE" w:rsidP="006E3B46">
      <w:pPr>
        <w:pStyle w:val="BodyText"/>
        <w:ind w:left="720"/>
      </w:pPr>
      <w:r w:rsidRPr="00F913D8">
        <w:t>The risk management process may be initiated for a number of reasons, including:</w:t>
      </w:r>
    </w:p>
    <w:p w14:paraId="5E20B0C1" w14:textId="77777777" w:rsidR="002F02C2" w:rsidRDefault="00837CFD" w:rsidP="006E3B46">
      <w:pPr>
        <w:pStyle w:val="List1"/>
        <w:numPr>
          <w:ilvl w:val="0"/>
          <w:numId w:val="13"/>
        </w:numPr>
        <w:tabs>
          <w:tab w:val="clear" w:pos="1134"/>
          <w:tab w:val="num" w:pos="1854"/>
        </w:tabs>
        <w:ind w:left="2421"/>
      </w:pPr>
      <w:r>
        <w:t>P</w:t>
      </w:r>
      <w:r w:rsidR="002F02C2" w:rsidRPr="006724FD">
        <w:t>eriodic safety review;</w:t>
      </w:r>
    </w:p>
    <w:p w14:paraId="2729B4E8" w14:textId="77777777" w:rsidR="002F02C2" w:rsidRDefault="00837CFD" w:rsidP="006E3B46">
      <w:pPr>
        <w:pStyle w:val="List1"/>
        <w:tabs>
          <w:tab w:val="clear" w:pos="1134"/>
          <w:tab w:val="num" w:pos="1854"/>
        </w:tabs>
        <w:ind w:left="2421"/>
      </w:pPr>
      <w:r>
        <w:t>M</w:t>
      </w:r>
      <w:r w:rsidR="002F02C2" w:rsidRPr="006724FD">
        <w:t>onitoring the system (including the effects of previous systems);</w:t>
      </w:r>
    </w:p>
    <w:p w14:paraId="060DE520" w14:textId="77777777" w:rsidR="002F02C2" w:rsidRDefault="00837CFD" w:rsidP="006E3B46">
      <w:pPr>
        <w:pStyle w:val="List1"/>
        <w:tabs>
          <w:tab w:val="clear" w:pos="1134"/>
          <w:tab w:val="num" w:pos="1854"/>
        </w:tabs>
        <w:ind w:left="2421"/>
      </w:pPr>
      <w:r>
        <w:t>A</w:t>
      </w:r>
      <w:r w:rsidR="002F02C2" w:rsidRPr="006724FD">
        <w:t>n emergency, accident or incident;</w:t>
      </w:r>
    </w:p>
    <w:p w14:paraId="5E1BC2FB" w14:textId="77777777" w:rsidR="002F02C2" w:rsidRDefault="00837CFD" w:rsidP="006E3B46">
      <w:pPr>
        <w:pStyle w:val="List1"/>
        <w:tabs>
          <w:tab w:val="clear" w:pos="1134"/>
          <w:tab w:val="num" w:pos="1854"/>
        </w:tabs>
        <w:ind w:left="2421"/>
      </w:pPr>
      <w:r>
        <w:t>A</w:t>
      </w:r>
      <w:r w:rsidR="002F02C2" w:rsidRPr="006724FD">
        <w:t xml:space="preserve"> public request or complaint;</w:t>
      </w:r>
    </w:p>
    <w:p w14:paraId="6A140686" w14:textId="77777777" w:rsidR="002F02C2" w:rsidRDefault="00837CFD" w:rsidP="006E3B46">
      <w:pPr>
        <w:pStyle w:val="List1"/>
        <w:tabs>
          <w:tab w:val="clear" w:pos="1134"/>
          <w:tab w:val="num" w:pos="1854"/>
        </w:tabs>
        <w:ind w:left="2421"/>
      </w:pPr>
      <w:r>
        <w:t>O</w:t>
      </w:r>
      <w:r w:rsidR="002F02C2" w:rsidRPr="006724FD">
        <w:t>ther decisions, changes, or modifications to the operations of the organization; and</w:t>
      </w:r>
    </w:p>
    <w:p w14:paraId="1D4B3FBD" w14:textId="77777777" w:rsidR="002F02C2" w:rsidRDefault="00837CFD" w:rsidP="006E3B46">
      <w:pPr>
        <w:pStyle w:val="List1"/>
        <w:tabs>
          <w:tab w:val="clear" w:pos="1134"/>
          <w:tab w:val="num" w:pos="1854"/>
        </w:tabs>
        <w:ind w:left="2421"/>
      </w:pPr>
      <w:r>
        <w:t>A</w:t>
      </w:r>
      <w:r w:rsidR="002F02C2" w:rsidRPr="006724FD">
        <w:t>ny number of internal or external events, including funding, operational and technical changes.</w:t>
      </w:r>
    </w:p>
    <w:p w14:paraId="6AD8EF34" w14:textId="7A681AB4" w:rsidR="006169BE" w:rsidRPr="00F913D8" w:rsidRDefault="006169BE" w:rsidP="006E3B46">
      <w:pPr>
        <w:pStyle w:val="BodyText"/>
        <w:ind w:left="720"/>
      </w:pPr>
      <w:r w:rsidRPr="006E3B46">
        <w:rPr>
          <w:highlight w:val="yellow"/>
        </w:rPr>
        <w:t>To avoid confusion and problems</w:t>
      </w:r>
      <w:r w:rsidR="002F12AE" w:rsidRPr="006E3B46">
        <w:rPr>
          <w:highlight w:val="yellow"/>
        </w:rPr>
        <w:t>,</w:t>
      </w:r>
      <w:r w:rsidRPr="006E3B46">
        <w:rPr>
          <w:highlight w:val="yellow"/>
        </w:rPr>
        <w:t xml:space="preserve"> </w:t>
      </w:r>
      <w:r w:rsidR="002F12AE" w:rsidRPr="006E3B46">
        <w:rPr>
          <w:highlight w:val="yellow"/>
        </w:rPr>
        <w:t xml:space="preserve">hazards </w:t>
      </w:r>
      <w:r w:rsidRPr="006E3B46">
        <w:rPr>
          <w:highlight w:val="yellow"/>
        </w:rPr>
        <w:t xml:space="preserve">must be specifically defined and documented, and should be dealt with one at a time. </w:t>
      </w:r>
      <w:r w:rsidR="00E15B0E" w:rsidRPr="006E3B46">
        <w:rPr>
          <w:highlight w:val="yellow"/>
        </w:rPr>
        <w:t xml:space="preserve"> </w:t>
      </w:r>
      <w:r w:rsidRPr="006E3B46">
        <w:rPr>
          <w:highlight w:val="yellow"/>
        </w:rPr>
        <w:t xml:space="preserve">It is important to prioritize issues. </w:t>
      </w:r>
      <w:r w:rsidR="00E15B0E" w:rsidRPr="006E3B46">
        <w:rPr>
          <w:highlight w:val="yellow"/>
        </w:rPr>
        <w:t xml:space="preserve"> </w:t>
      </w:r>
      <w:r w:rsidR="002F12AE" w:rsidRPr="006E3B46">
        <w:rPr>
          <w:highlight w:val="yellow"/>
        </w:rPr>
        <w:t xml:space="preserve">User needs and defined hazards </w:t>
      </w:r>
      <w:r w:rsidRPr="006E3B46">
        <w:rPr>
          <w:highlight w:val="yellow"/>
        </w:rPr>
        <w:t>may also change throughout the process, as more information becomes available.</w:t>
      </w:r>
    </w:p>
    <w:p w14:paraId="1F5D8AEA" w14:textId="77777777" w:rsidR="006169BE" w:rsidRPr="006724FD" w:rsidRDefault="006169BE" w:rsidP="006E3B46">
      <w:pPr>
        <w:pStyle w:val="Heading3"/>
        <w:ind w:left="1571"/>
      </w:pPr>
      <w:bookmarkStart w:id="13" w:name="_Toc494680638"/>
      <w:bookmarkStart w:id="14" w:name="_Toc212097586"/>
      <w:r w:rsidRPr="006724FD">
        <w:t>Consult stakeholders</w:t>
      </w:r>
      <w:bookmarkEnd w:id="13"/>
      <w:bookmarkEnd w:id="14"/>
    </w:p>
    <w:p w14:paraId="62A6F192" w14:textId="21CDFA98" w:rsidR="006169BE" w:rsidRPr="00F913D8" w:rsidRDefault="006169BE" w:rsidP="006E3B46">
      <w:pPr>
        <w:pStyle w:val="BodyText"/>
        <w:ind w:left="720"/>
      </w:pPr>
      <w:r w:rsidRPr="006E3B46">
        <w:rPr>
          <w:highlight w:val="yellow"/>
        </w:rPr>
        <w:t xml:space="preserve">During this stage, depending on the situation, </w:t>
      </w:r>
      <w:r w:rsidR="00EE219D" w:rsidRPr="006E3B46">
        <w:rPr>
          <w:highlight w:val="yellow"/>
        </w:rPr>
        <w:t>consultation</w:t>
      </w:r>
      <w:r w:rsidRPr="006E3B46">
        <w:rPr>
          <w:highlight w:val="yellow"/>
        </w:rPr>
        <w:t xml:space="preserve"> with stakeholders in order to validate or define </w:t>
      </w:r>
      <w:r w:rsidR="00B1184C" w:rsidRPr="006E3B46">
        <w:rPr>
          <w:highlight w:val="yellow"/>
        </w:rPr>
        <w:t xml:space="preserve">hazards </w:t>
      </w:r>
      <w:r w:rsidR="00EE219D" w:rsidRPr="006E3B46">
        <w:rPr>
          <w:highlight w:val="yellow"/>
        </w:rPr>
        <w:t>is crucial</w:t>
      </w:r>
      <w:r w:rsidRPr="006E3B46">
        <w:rPr>
          <w:highlight w:val="yellow"/>
        </w:rPr>
        <w:t>.</w:t>
      </w:r>
      <w:r w:rsidR="00837CFD" w:rsidRPr="006E3B46">
        <w:rPr>
          <w:highlight w:val="yellow"/>
        </w:rPr>
        <w:t xml:space="preserve"> </w:t>
      </w:r>
      <w:r w:rsidRPr="006E3B46">
        <w:rPr>
          <w:highlight w:val="yellow"/>
        </w:rPr>
        <w:t xml:space="preserve"> Decision-makers in </w:t>
      </w:r>
      <w:r w:rsidR="00EE219D" w:rsidRPr="006E3B46">
        <w:rPr>
          <w:highlight w:val="yellow"/>
        </w:rPr>
        <w:t>an A</w:t>
      </w:r>
      <w:r w:rsidR="00B1184C" w:rsidRPr="006E3B46">
        <w:rPr>
          <w:highlight w:val="yellow"/>
        </w:rPr>
        <w:t>to</w:t>
      </w:r>
      <w:r w:rsidR="00EE219D" w:rsidRPr="006E3B46">
        <w:rPr>
          <w:highlight w:val="yellow"/>
        </w:rPr>
        <w:t xml:space="preserve">N Authority </w:t>
      </w:r>
      <w:r w:rsidRPr="006E3B46">
        <w:rPr>
          <w:highlight w:val="yellow"/>
        </w:rPr>
        <w:t>often perceive the importance of an issue differently from external stakeholders.</w:t>
      </w:r>
    </w:p>
    <w:p w14:paraId="398E6194" w14:textId="00B2102C" w:rsidR="006169BE" w:rsidRPr="00F913D8" w:rsidRDefault="006169BE" w:rsidP="006E3B46">
      <w:pPr>
        <w:pStyle w:val="BodyText"/>
        <w:ind w:left="720"/>
      </w:pPr>
      <w:r w:rsidRPr="00F913D8">
        <w:t xml:space="preserve">Obviously, it is not necessary to involve all outside stakeholders in the validation of every identified issue. </w:t>
      </w:r>
      <w:r w:rsidR="00837CFD">
        <w:t xml:space="preserve"> </w:t>
      </w:r>
      <w:r w:rsidRPr="00F913D8">
        <w:t xml:space="preserve">However, the greater the effect of a decision, the greater the concern, and the greater their involvement should be. </w:t>
      </w:r>
      <w:r w:rsidR="00837CFD">
        <w:t xml:space="preserve"> </w:t>
      </w:r>
      <w:r w:rsidRPr="00F913D8">
        <w:t>When dealing with a more complex problem, in order to explain the resulting decision better, greater stakeholder involvement is required</w:t>
      </w:r>
      <w:r w:rsidR="00EE219D">
        <w:t xml:space="preserve"> </w:t>
      </w:r>
      <w:r w:rsidR="00EE219D" w:rsidRPr="006E3B46">
        <w:rPr>
          <w:highlight w:val="yellow"/>
        </w:rPr>
        <w:t>and should be accomplished early in the process</w:t>
      </w:r>
      <w:r w:rsidRPr="006E3B46">
        <w:rPr>
          <w:highlight w:val="yellow"/>
        </w:rPr>
        <w:t>.</w:t>
      </w:r>
    </w:p>
    <w:p w14:paraId="2642480E" w14:textId="77777777" w:rsidR="006169BE" w:rsidRPr="006724FD" w:rsidRDefault="006169BE" w:rsidP="006E3B46">
      <w:pPr>
        <w:pStyle w:val="Heading3"/>
        <w:ind w:left="1571"/>
      </w:pPr>
      <w:bookmarkStart w:id="15" w:name="_Toc494680639"/>
      <w:bookmarkStart w:id="16" w:name="_Toc212097587"/>
      <w:r w:rsidRPr="006724FD">
        <w:t>Hazard Identification Methodology</w:t>
      </w:r>
      <w:bookmarkEnd w:id="15"/>
      <w:bookmarkEnd w:id="16"/>
    </w:p>
    <w:p w14:paraId="176EE801" w14:textId="098E3102" w:rsidR="00E01E46" w:rsidRDefault="006169BE" w:rsidP="006E3B46">
      <w:pPr>
        <w:pStyle w:val="BodyText"/>
        <w:ind w:left="720"/>
      </w:pPr>
      <w:r w:rsidRPr="00F913D8">
        <w:t xml:space="preserve">The approach used for hazard identification generally comprises a combination of both creative and analytical techniques, the aim being to identify as many relevant hazards as possible. </w:t>
      </w:r>
      <w:r w:rsidR="00837CFD">
        <w:t xml:space="preserve"> </w:t>
      </w:r>
      <w:r w:rsidRPr="00F913D8">
        <w:t xml:space="preserve">The creative element is to ensure that the process is proactive, </w:t>
      </w:r>
      <w:r w:rsidRPr="00F913D8">
        <w:lastRenderedPageBreak/>
        <w:t xml:space="preserve">and not confined only to hazards that have materialized in the past. </w:t>
      </w:r>
      <w:r w:rsidR="00E01E46">
        <w:t xml:space="preserve"> There are numerous methods to identify all relative hazards.  </w:t>
      </w:r>
    </w:p>
    <w:p w14:paraId="4458F0EA" w14:textId="22A8B743" w:rsidR="00E01E46" w:rsidRPr="006E3B46" w:rsidRDefault="00DF715E" w:rsidP="006E3B46">
      <w:pPr>
        <w:pStyle w:val="BodyText"/>
        <w:ind w:left="1440"/>
        <w:rPr>
          <w:highlight w:val="yellow"/>
        </w:rPr>
      </w:pPr>
      <w:proofErr w:type="gramStart"/>
      <w:r w:rsidRPr="006E3B46">
        <w:rPr>
          <w:highlight w:val="yellow"/>
        </w:rPr>
        <w:t>2.1.4.</w:t>
      </w:r>
      <w:r w:rsidR="00E01E46" w:rsidRPr="006E3B46">
        <w:rPr>
          <w:highlight w:val="yellow"/>
        </w:rPr>
        <w:t>1  Direct</w:t>
      </w:r>
      <w:proofErr w:type="gramEnd"/>
      <w:r w:rsidR="00E01E46" w:rsidRPr="006E3B46">
        <w:rPr>
          <w:highlight w:val="yellow"/>
        </w:rPr>
        <w:t xml:space="preserve"> Solicitation:  Soliciting input from user groups using </w:t>
      </w:r>
      <w:r w:rsidR="00AF6DBC" w:rsidRPr="006E3B46">
        <w:rPr>
          <w:highlight w:val="yellow"/>
        </w:rPr>
        <w:t xml:space="preserve">targeted </w:t>
      </w:r>
      <w:r w:rsidR="00E01E46" w:rsidRPr="006E3B46">
        <w:rPr>
          <w:highlight w:val="yellow"/>
        </w:rPr>
        <w:t xml:space="preserve">techniques such as </w:t>
      </w:r>
      <w:r w:rsidR="006935EE" w:rsidRPr="006E3B46">
        <w:rPr>
          <w:highlight w:val="yellow"/>
        </w:rPr>
        <w:t>meetings</w:t>
      </w:r>
      <w:r w:rsidR="00E01E46" w:rsidRPr="006E3B46">
        <w:rPr>
          <w:highlight w:val="yellow"/>
        </w:rPr>
        <w:t xml:space="preserve"> and written correspondence with users groups can help identify new hazards or issues.</w:t>
      </w:r>
    </w:p>
    <w:p w14:paraId="28777F55" w14:textId="6D184652" w:rsidR="006935EE" w:rsidRPr="006E3B46" w:rsidRDefault="006935EE" w:rsidP="006935EE">
      <w:pPr>
        <w:pStyle w:val="BodyText"/>
        <w:ind w:left="1440"/>
        <w:rPr>
          <w:highlight w:val="yellow"/>
        </w:rPr>
      </w:pPr>
      <w:proofErr w:type="gramStart"/>
      <w:r w:rsidRPr="006E3B46">
        <w:rPr>
          <w:highlight w:val="yellow"/>
        </w:rPr>
        <w:t>2.1.4.2  Indirect</w:t>
      </w:r>
      <w:proofErr w:type="gramEnd"/>
      <w:r w:rsidRPr="006E3B46">
        <w:rPr>
          <w:highlight w:val="yellow"/>
        </w:rPr>
        <w:t xml:space="preserve"> Solicitation:  Soliciting input from user groups using broad reaching techniques such as social media and printed media can help identify new hazards or issues.</w:t>
      </w:r>
    </w:p>
    <w:p w14:paraId="5DBE89B2" w14:textId="76136D23" w:rsidR="00DF715E" w:rsidRDefault="00E01E46" w:rsidP="006E3B46">
      <w:pPr>
        <w:pStyle w:val="BodyText"/>
        <w:ind w:left="1440"/>
      </w:pPr>
      <w:proofErr w:type="gramStart"/>
      <w:r w:rsidRPr="006E3B46">
        <w:rPr>
          <w:highlight w:val="yellow"/>
        </w:rPr>
        <w:t>2</w:t>
      </w:r>
      <w:r w:rsidR="006935EE" w:rsidRPr="006E3B46">
        <w:rPr>
          <w:highlight w:val="yellow"/>
        </w:rPr>
        <w:t>.1.4.3</w:t>
      </w:r>
      <w:r w:rsidRPr="006E3B46">
        <w:rPr>
          <w:highlight w:val="yellow"/>
        </w:rPr>
        <w:t xml:space="preserve">  Structured</w:t>
      </w:r>
      <w:proofErr w:type="gramEnd"/>
      <w:r w:rsidRPr="006E3B46">
        <w:rPr>
          <w:highlight w:val="yellow"/>
        </w:rPr>
        <w:t xml:space="preserve"> Group Reviews: </w:t>
      </w:r>
      <w:r w:rsidR="006169BE" w:rsidRPr="006E3B46">
        <w:rPr>
          <w:highlight w:val="yellow"/>
        </w:rPr>
        <w:t>It typically consists of structured group reviews</w:t>
      </w:r>
      <w:r w:rsidRPr="006E3B46">
        <w:rPr>
          <w:highlight w:val="yellow"/>
        </w:rPr>
        <w:t>, such as used during a Ports and Waterways Safety Assessment (PAWSA),</w:t>
      </w:r>
      <w:r w:rsidR="006169BE" w:rsidRPr="006E3B46">
        <w:rPr>
          <w:highlight w:val="yellow"/>
        </w:rPr>
        <w:t xml:space="preserve"> aimed at identifying the causes and effects of accidents and relevant hazards.</w:t>
      </w:r>
      <w:r w:rsidR="00837CFD" w:rsidRPr="006E3B46">
        <w:rPr>
          <w:highlight w:val="yellow"/>
        </w:rPr>
        <w:t xml:space="preserve"> </w:t>
      </w:r>
      <w:r w:rsidR="006169BE" w:rsidRPr="006E3B46">
        <w:rPr>
          <w:highlight w:val="yellow"/>
        </w:rPr>
        <w:t xml:space="preserve"> Consideration of functional failure may assist in this process. </w:t>
      </w:r>
      <w:r w:rsidR="00837CFD" w:rsidRPr="006E3B46">
        <w:rPr>
          <w:highlight w:val="yellow"/>
        </w:rPr>
        <w:t xml:space="preserve"> </w:t>
      </w:r>
      <w:r w:rsidR="006169BE" w:rsidRPr="006E3B46">
        <w:rPr>
          <w:highlight w:val="yellow"/>
        </w:rPr>
        <w:t xml:space="preserve">The group carrying out such structured reviews should include experts in the various appropriate aspects, such as navigational aid design, and specialists to assist in the hazard identification process and incorporation of the human element. </w:t>
      </w:r>
      <w:r w:rsidR="00837CFD" w:rsidRPr="006E3B46">
        <w:rPr>
          <w:highlight w:val="yellow"/>
        </w:rPr>
        <w:t xml:space="preserve"> </w:t>
      </w:r>
      <w:r w:rsidR="006169BE" w:rsidRPr="006E3B46">
        <w:rPr>
          <w:highlight w:val="yellow"/>
        </w:rPr>
        <w:t>A structured group review session may last over a number of days.</w:t>
      </w:r>
      <w:r w:rsidR="00B2370D">
        <w:t xml:space="preserve"> </w:t>
      </w:r>
      <w:r w:rsidR="006169BE" w:rsidRPr="00F913D8">
        <w:t xml:space="preserve"> </w:t>
      </w:r>
    </w:p>
    <w:p w14:paraId="53CEE08B" w14:textId="0282495E" w:rsidR="006169BE" w:rsidRPr="00F913D8" w:rsidRDefault="006169BE" w:rsidP="006E3B46">
      <w:pPr>
        <w:pStyle w:val="BodyText"/>
        <w:ind w:left="720"/>
      </w:pPr>
      <w:r w:rsidRPr="00F913D8">
        <w:t>The analytical element ensures that previous experience is properly taken into account and typically makes use of background information (</w:t>
      </w:r>
      <w:r w:rsidR="00B2370D">
        <w:t>e.g.</w:t>
      </w:r>
      <w:r w:rsidRPr="00F913D8">
        <w:t xml:space="preserve"> applicable regulations and codes, available statistical data on incident categories and lists of hazards to personnel, hazardous substances, </w:t>
      </w:r>
      <w:r w:rsidR="000C1A72" w:rsidRPr="00F913D8">
        <w:t>and ignition</w:t>
      </w:r>
      <w:r w:rsidR="00B2370D">
        <w:t xml:space="preserve"> sources).</w:t>
      </w:r>
      <w:r w:rsidR="00DF715E">
        <w:t xml:space="preserve">  </w:t>
      </w:r>
      <w:r w:rsidRPr="00F913D8">
        <w:t xml:space="preserve">A </w:t>
      </w:r>
      <w:r w:rsidR="00E05624" w:rsidRPr="006E3B46">
        <w:rPr>
          <w:highlight w:val="yellow"/>
        </w:rPr>
        <w:t>full</w:t>
      </w:r>
      <w:r w:rsidR="00E01E46" w:rsidRPr="00F913D8">
        <w:t xml:space="preserve"> </w:t>
      </w:r>
      <w:r w:rsidRPr="00F913D8">
        <w:t>analysis of possible causes and outcomes of each accident category should be made using standard techniques that are chosen according to the problem under review.</w:t>
      </w:r>
    </w:p>
    <w:p w14:paraId="428913F4" w14:textId="77777777" w:rsidR="006169BE" w:rsidRPr="006724FD" w:rsidRDefault="006169BE" w:rsidP="006E3B46">
      <w:pPr>
        <w:pStyle w:val="Heading4"/>
        <w:tabs>
          <w:tab w:val="clear" w:pos="864"/>
          <w:tab w:val="num" w:pos="1584"/>
        </w:tabs>
        <w:ind w:left="1584"/>
      </w:pPr>
      <w:r w:rsidRPr="006724FD">
        <w:t>Types of Hazards</w:t>
      </w:r>
    </w:p>
    <w:p w14:paraId="1FCF6138" w14:textId="77777777" w:rsidR="006169BE" w:rsidRPr="00F913D8" w:rsidRDefault="006169BE" w:rsidP="006E3B46">
      <w:pPr>
        <w:pStyle w:val="BodyText"/>
        <w:ind w:left="720"/>
      </w:pPr>
      <w:r w:rsidRPr="00F913D8">
        <w:t>In general terms, five types of hazards generate risks:</w:t>
      </w:r>
    </w:p>
    <w:p w14:paraId="71D15232" w14:textId="77777777" w:rsidR="006169BE" w:rsidRPr="00F913D8" w:rsidRDefault="00837CFD" w:rsidP="006E3B46">
      <w:pPr>
        <w:pStyle w:val="List1"/>
        <w:numPr>
          <w:ilvl w:val="0"/>
          <w:numId w:val="14"/>
        </w:numPr>
        <w:tabs>
          <w:tab w:val="clear" w:pos="1134"/>
          <w:tab w:val="num" w:pos="1854"/>
        </w:tabs>
        <w:ind w:left="2421"/>
      </w:pPr>
      <w:r>
        <w:t>N</w:t>
      </w:r>
      <w:r w:rsidR="006169BE" w:rsidRPr="00F913D8">
        <w:t>atural hazards such as floods, wind storms, earthquakes, biological hazards, and other natural phenomena;</w:t>
      </w:r>
    </w:p>
    <w:p w14:paraId="064B327E" w14:textId="77777777" w:rsidR="006169BE" w:rsidRPr="00F913D8" w:rsidRDefault="00837CFD" w:rsidP="006E3B46">
      <w:pPr>
        <w:pStyle w:val="List1"/>
        <w:tabs>
          <w:tab w:val="clear" w:pos="1134"/>
          <w:tab w:val="num" w:pos="1854"/>
        </w:tabs>
        <w:ind w:left="2421"/>
      </w:pPr>
      <w:r>
        <w:t>E</w:t>
      </w:r>
      <w:r w:rsidR="006169BE" w:rsidRPr="00F913D8">
        <w:t>conomic hazards such as inflation, depression, and changes in tax and fee levies;</w:t>
      </w:r>
    </w:p>
    <w:p w14:paraId="0DDCB5A9" w14:textId="77777777" w:rsidR="006169BE" w:rsidRPr="00F913D8" w:rsidRDefault="00837CFD" w:rsidP="006E3B46">
      <w:pPr>
        <w:pStyle w:val="List1"/>
        <w:tabs>
          <w:tab w:val="clear" w:pos="1134"/>
          <w:tab w:val="num" w:pos="1854"/>
        </w:tabs>
        <w:ind w:left="2421"/>
      </w:pPr>
      <w:r>
        <w:t>T</w:t>
      </w:r>
      <w:r w:rsidR="006169BE" w:rsidRPr="00F913D8">
        <w:t>echnical hazards such as system or equipment failure, fire, explosion, obsolescence, and air/water pollution;</w:t>
      </w:r>
    </w:p>
    <w:p w14:paraId="6731DC79" w14:textId="77777777" w:rsidR="006169BE" w:rsidRPr="00F913D8" w:rsidRDefault="00837CFD" w:rsidP="006E3B46">
      <w:pPr>
        <w:pStyle w:val="List1"/>
        <w:tabs>
          <w:tab w:val="clear" w:pos="1134"/>
          <w:tab w:val="num" w:pos="1854"/>
        </w:tabs>
        <w:ind w:left="2421"/>
      </w:pPr>
      <w:r>
        <w:t>H</w:t>
      </w:r>
      <w:r w:rsidR="006169BE" w:rsidRPr="00F913D8">
        <w:t>uman factors such as errors or omissions by poorly trained, fatigued or stressed persons, or vi</w:t>
      </w:r>
      <w:r w:rsidR="00374377" w:rsidRPr="00F913D8">
        <w:t>olations, sabotage or terrorism;</w:t>
      </w:r>
      <w:r w:rsidR="006169BE" w:rsidRPr="00F913D8">
        <w:t xml:space="preserve"> and</w:t>
      </w:r>
    </w:p>
    <w:p w14:paraId="7EE4041E" w14:textId="77777777" w:rsidR="006169BE" w:rsidRPr="00F913D8" w:rsidRDefault="00837CFD" w:rsidP="006E3B46">
      <w:pPr>
        <w:pStyle w:val="List1"/>
        <w:tabs>
          <w:tab w:val="clear" w:pos="1134"/>
          <w:tab w:val="num" w:pos="1854"/>
        </w:tabs>
        <w:ind w:left="2421"/>
      </w:pPr>
      <w:r>
        <w:t>O</w:t>
      </w:r>
      <w:r w:rsidR="006169BE" w:rsidRPr="00F913D8">
        <w:t xml:space="preserve">perational hazards such as groundings, collisions, </w:t>
      </w:r>
      <w:r w:rsidR="000C1A72" w:rsidRPr="00F913D8">
        <w:t>striking</w:t>
      </w:r>
      <w:r w:rsidR="006169BE" w:rsidRPr="00F913D8">
        <w:t xml:space="preserve"> and other unwanted events.</w:t>
      </w:r>
    </w:p>
    <w:p w14:paraId="0C7EDDE6" w14:textId="77777777" w:rsidR="006169BE" w:rsidRPr="006724FD" w:rsidRDefault="006169BE" w:rsidP="006E3B46">
      <w:pPr>
        <w:pStyle w:val="Heading4"/>
        <w:tabs>
          <w:tab w:val="clear" w:pos="864"/>
          <w:tab w:val="num" w:pos="1584"/>
        </w:tabs>
        <w:ind w:left="1584"/>
      </w:pPr>
      <w:r w:rsidRPr="006724FD">
        <w:t>Types of Losses</w:t>
      </w:r>
    </w:p>
    <w:p w14:paraId="7A1382B7" w14:textId="77777777" w:rsidR="006169BE" w:rsidRPr="00F913D8" w:rsidRDefault="006169BE" w:rsidP="006E3B46">
      <w:pPr>
        <w:pStyle w:val="BodyText"/>
        <w:ind w:left="720"/>
      </w:pPr>
      <w:r w:rsidRPr="00F913D8">
        <w:t>The five types of hazards have the capability to generate seven different types of losses:</w:t>
      </w:r>
    </w:p>
    <w:p w14:paraId="598A8F3B" w14:textId="77777777" w:rsidR="006169BE" w:rsidRPr="00F913D8" w:rsidRDefault="00837CFD" w:rsidP="006E3B46">
      <w:pPr>
        <w:pStyle w:val="List1"/>
        <w:numPr>
          <w:ilvl w:val="0"/>
          <w:numId w:val="15"/>
        </w:numPr>
        <w:tabs>
          <w:tab w:val="clear" w:pos="1134"/>
          <w:tab w:val="num" w:pos="1854"/>
        </w:tabs>
        <w:ind w:left="2421"/>
      </w:pPr>
      <w:r>
        <w:t>H</w:t>
      </w:r>
      <w:r w:rsidR="00E35E84" w:rsidRPr="00F913D8">
        <w:t>ealth losses including</w:t>
      </w:r>
      <w:r w:rsidR="006169BE" w:rsidRPr="00F913D8">
        <w:t xml:space="preserve"> death and injury;</w:t>
      </w:r>
    </w:p>
    <w:p w14:paraId="33A5A1E0" w14:textId="77777777" w:rsidR="006169BE" w:rsidRPr="00F913D8" w:rsidRDefault="00837CFD" w:rsidP="006E3B46">
      <w:pPr>
        <w:pStyle w:val="List1"/>
        <w:tabs>
          <w:tab w:val="clear" w:pos="1134"/>
          <w:tab w:val="num" w:pos="1854"/>
        </w:tabs>
        <w:ind w:left="2421"/>
      </w:pPr>
      <w:r>
        <w:t>P</w:t>
      </w:r>
      <w:r w:rsidR="006169BE" w:rsidRPr="00F913D8">
        <w:t>roperty losses including real and intellectual property;</w:t>
      </w:r>
    </w:p>
    <w:p w14:paraId="743FE73D" w14:textId="77777777" w:rsidR="006169BE" w:rsidRPr="00F913D8" w:rsidRDefault="00837CFD" w:rsidP="006E3B46">
      <w:pPr>
        <w:pStyle w:val="List1"/>
        <w:tabs>
          <w:tab w:val="clear" w:pos="1134"/>
          <w:tab w:val="num" w:pos="1854"/>
        </w:tabs>
        <w:ind w:left="2421"/>
      </w:pPr>
      <w:r>
        <w:t>E</w:t>
      </w:r>
      <w:r w:rsidR="006169BE" w:rsidRPr="00F913D8">
        <w:t>conomic losses leading to increased costs or reduction to revenues;</w:t>
      </w:r>
    </w:p>
    <w:p w14:paraId="5296F955" w14:textId="77777777" w:rsidR="006169BE" w:rsidRPr="00F913D8" w:rsidRDefault="00837CFD" w:rsidP="006E3B46">
      <w:pPr>
        <w:pStyle w:val="List1"/>
        <w:tabs>
          <w:tab w:val="clear" w:pos="1134"/>
          <w:tab w:val="num" w:pos="1854"/>
        </w:tabs>
        <w:ind w:left="2421"/>
      </w:pPr>
      <w:r>
        <w:t>L</w:t>
      </w:r>
      <w:r w:rsidR="006169BE" w:rsidRPr="00F913D8">
        <w:t>iability loss resulting when an organization is sued for an alleged breach of legal duty, such cases must be defended even if no blame is assigned. Liability losses are capable of destroying or crippling an organization;</w:t>
      </w:r>
    </w:p>
    <w:p w14:paraId="04E81A8F" w14:textId="77777777" w:rsidR="006169BE" w:rsidRPr="00F913D8" w:rsidRDefault="00837CFD" w:rsidP="006E3B46">
      <w:pPr>
        <w:pStyle w:val="List1"/>
        <w:tabs>
          <w:tab w:val="clear" w:pos="1134"/>
          <w:tab w:val="num" w:pos="1854"/>
        </w:tabs>
        <w:ind w:left="2421"/>
      </w:pPr>
      <w:r>
        <w:lastRenderedPageBreak/>
        <w:t>P</w:t>
      </w:r>
      <w:r w:rsidR="006169BE" w:rsidRPr="00F913D8">
        <w:t>ersonnel loss when services of a key employee is lost;</w:t>
      </w:r>
    </w:p>
    <w:p w14:paraId="574F89E8" w14:textId="77777777" w:rsidR="006169BE" w:rsidRPr="00F913D8" w:rsidRDefault="00837CFD" w:rsidP="006E3B46">
      <w:pPr>
        <w:pStyle w:val="List1"/>
        <w:tabs>
          <w:tab w:val="clear" w:pos="1134"/>
          <w:tab w:val="num" w:pos="1854"/>
        </w:tabs>
        <w:ind w:left="2421"/>
      </w:pPr>
      <w:r>
        <w:t>E</w:t>
      </w:r>
      <w:r w:rsidR="006169BE" w:rsidRPr="00F913D8">
        <w:t>nvironmental losses (negative impact on land, air, water, flora or fauna); and</w:t>
      </w:r>
    </w:p>
    <w:p w14:paraId="216A7EB2" w14:textId="77777777" w:rsidR="006169BE" w:rsidRPr="00F913D8" w:rsidRDefault="00837CFD" w:rsidP="006E3B46">
      <w:pPr>
        <w:pStyle w:val="List1"/>
        <w:tabs>
          <w:tab w:val="clear" w:pos="1134"/>
          <w:tab w:val="num" w:pos="1854"/>
        </w:tabs>
        <w:ind w:left="2421"/>
      </w:pPr>
      <w:r>
        <w:t>L</w:t>
      </w:r>
      <w:r w:rsidR="006169BE" w:rsidRPr="00F913D8">
        <w:t>oss of reputation or status.</w:t>
      </w:r>
    </w:p>
    <w:p w14:paraId="0D8B3E58" w14:textId="77777777" w:rsidR="006169BE" w:rsidRPr="006724FD" w:rsidRDefault="006169BE" w:rsidP="006E3B46">
      <w:pPr>
        <w:pStyle w:val="Heading4"/>
        <w:tabs>
          <w:tab w:val="clear" w:pos="864"/>
          <w:tab w:val="num" w:pos="1584"/>
        </w:tabs>
        <w:ind w:left="1584"/>
      </w:pPr>
      <w:r w:rsidRPr="006724FD">
        <w:t>Hazard Identification</w:t>
      </w:r>
    </w:p>
    <w:p w14:paraId="31E37AFB" w14:textId="77777777" w:rsidR="006169BE" w:rsidRPr="00F913D8" w:rsidRDefault="006169BE" w:rsidP="006E3B46">
      <w:pPr>
        <w:pStyle w:val="BodyText"/>
        <w:ind w:left="720"/>
      </w:pPr>
      <w:r w:rsidRPr="00F913D8">
        <w:t>Hazard identification can be summarized in terms of four sub-tasks:</w:t>
      </w:r>
    </w:p>
    <w:p w14:paraId="7EF1ADD2" w14:textId="77777777" w:rsidR="006169BE" w:rsidRPr="00F913D8" w:rsidRDefault="00837CFD" w:rsidP="006E3B46">
      <w:pPr>
        <w:pStyle w:val="List1"/>
        <w:numPr>
          <w:ilvl w:val="0"/>
          <w:numId w:val="16"/>
        </w:numPr>
        <w:tabs>
          <w:tab w:val="clear" w:pos="1134"/>
          <w:tab w:val="num" w:pos="1854"/>
        </w:tabs>
        <w:ind w:left="2421"/>
      </w:pPr>
      <w:r>
        <w:t>S</w:t>
      </w:r>
      <w:r w:rsidR="006169BE" w:rsidRPr="00F913D8">
        <w:t>tructured and comprehensive consideration of known sources of hazards or initiating events, usually identified by revi</w:t>
      </w:r>
      <w:r w:rsidR="00E35E84" w:rsidRPr="00F913D8">
        <w:t>ewing past incidents and losses;</w:t>
      </w:r>
    </w:p>
    <w:p w14:paraId="18A64BCD" w14:textId="77777777" w:rsidR="006169BE" w:rsidRPr="00F913D8" w:rsidRDefault="00837CFD" w:rsidP="006E3B46">
      <w:pPr>
        <w:pStyle w:val="List1"/>
        <w:tabs>
          <w:tab w:val="clear" w:pos="1134"/>
          <w:tab w:val="num" w:pos="1854"/>
        </w:tabs>
        <w:ind w:left="2421"/>
      </w:pPr>
      <w:r>
        <w:t>B</w:t>
      </w:r>
      <w:r w:rsidR="006169BE" w:rsidRPr="00F913D8">
        <w:t>rain-storming by a team that understands all aspects of the system under consideration.</w:t>
      </w:r>
      <w:r>
        <w:t xml:space="preserve"> </w:t>
      </w:r>
      <w:r w:rsidR="006169BE" w:rsidRPr="00F913D8">
        <w:t xml:space="preserve"> Led by a team leader, this includes following the structured list of hazards to identify how a hazard migh</w:t>
      </w:r>
      <w:r w:rsidR="00E35E84" w:rsidRPr="00F913D8">
        <w:t>t lead to a risk;</w:t>
      </w:r>
    </w:p>
    <w:p w14:paraId="3EB6AA59" w14:textId="0847DC3E" w:rsidR="006169BE" w:rsidRPr="00F913D8" w:rsidRDefault="00837CFD" w:rsidP="006E3B46">
      <w:pPr>
        <w:pStyle w:val="List1"/>
        <w:tabs>
          <w:tab w:val="clear" w:pos="1134"/>
          <w:tab w:val="num" w:pos="1854"/>
        </w:tabs>
        <w:ind w:left="2421"/>
      </w:pPr>
      <w:r>
        <w:t>P</w:t>
      </w:r>
      <w:r w:rsidR="006169BE" w:rsidRPr="00F913D8">
        <w:t xml:space="preserve">reliminary assignment of frequency and consequence to the risk scenarios. </w:t>
      </w:r>
      <w:r>
        <w:t xml:space="preserve"> </w:t>
      </w:r>
      <w:r w:rsidR="006169BE" w:rsidRPr="00F913D8">
        <w:t xml:space="preserve">This task is useful in assisting the decision-maker in selecting those scenarios to be </w:t>
      </w:r>
      <w:r w:rsidR="006E3B46" w:rsidRPr="006E3B46">
        <w:rPr>
          <w:highlight w:val="yellow"/>
        </w:rPr>
        <w:t>analysed</w:t>
      </w:r>
      <w:r w:rsidR="006169BE" w:rsidRPr="00F913D8">
        <w:t xml:space="preserve"> further in the Risk Estimation Step (for action or a more detailed estimation of frequency and consequence), and for those</w:t>
      </w:r>
      <w:r w:rsidR="00E35E84" w:rsidRPr="00F913D8">
        <w:t xml:space="preserve"> risk scenarios to be set aside;</w:t>
      </w:r>
      <w:r w:rsidR="006169BE" w:rsidRPr="00F913D8">
        <w:t xml:space="preserve"> and</w:t>
      </w:r>
    </w:p>
    <w:p w14:paraId="00B1FEFD" w14:textId="77777777" w:rsidR="006169BE" w:rsidRPr="00F913D8" w:rsidRDefault="00837CFD" w:rsidP="006E3B46">
      <w:pPr>
        <w:pStyle w:val="List1"/>
        <w:tabs>
          <w:tab w:val="clear" w:pos="1134"/>
          <w:tab w:val="num" w:pos="1854"/>
        </w:tabs>
        <w:ind w:left="2421"/>
      </w:pPr>
      <w:r>
        <w:t>Q</w:t>
      </w:r>
      <w:r w:rsidR="006169BE" w:rsidRPr="00F913D8">
        <w:t>ualitative simulation</w:t>
      </w:r>
      <w:r w:rsidR="00BE3DB6" w:rsidRPr="00F913D8">
        <w:t xml:space="preserve">. </w:t>
      </w:r>
      <w:r w:rsidR="002F02C2">
        <w:t xml:space="preserve"> </w:t>
      </w:r>
      <w:r w:rsidR="00BE3DB6" w:rsidRPr="00F913D8">
        <w:t xml:space="preserve">During a ship simulation study it is possible to provide the participants with a holistic overview of a given operation. </w:t>
      </w:r>
      <w:r>
        <w:t xml:space="preserve"> </w:t>
      </w:r>
      <w:r w:rsidR="00BE3DB6" w:rsidRPr="00F913D8">
        <w:t>This often provides important input and can rev</w:t>
      </w:r>
      <w:r w:rsidR="00CA114C" w:rsidRPr="00F913D8">
        <w:t>eal hazards that otherwise would no</w:t>
      </w:r>
      <w:r w:rsidR="00E35E84" w:rsidRPr="00F913D8">
        <w:t>t</w:t>
      </w:r>
      <w:r w:rsidR="00CA114C" w:rsidRPr="00F913D8">
        <w:t xml:space="preserve"> be identified.</w:t>
      </w:r>
    </w:p>
    <w:p w14:paraId="478FDD8B" w14:textId="77777777" w:rsidR="0048452E" w:rsidRPr="006724FD" w:rsidRDefault="0048452E" w:rsidP="006E3B46">
      <w:pPr>
        <w:pStyle w:val="Heading4"/>
        <w:tabs>
          <w:tab w:val="clear" w:pos="864"/>
          <w:tab w:val="num" w:pos="1584"/>
        </w:tabs>
        <w:ind w:left="1584"/>
      </w:pPr>
      <w:r w:rsidRPr="006724FD">
        <w:t>Coastal Landfall and Waterway Risk Factors</w:t>
      </w:r>
    </w:p>
    <w:p w14:paraId="7532E8B9" w14:textId="77777777" w:rsidR="0048452E" w:rsidRDefault="0048452E" w:rsidP="006E3B46">
      <w:pPr>
        <w:pStyle w:val="BodyText"/>
        <w:ind w:left="720"/>
      </w:pPr>
      <w:r w:rsidRPr="00F913D8">
        <w:t xml:space="preserve">A risk analysis associated with a coastal landfall, waterway or port approach might consider a range of factors that contribute to the overall risk exposure.  </w:t>
      </w:r>
      <w:r w:rsidR="003328F3">
        <w:fldChar w:fldCharType="begin"/>
      </w:r>
      <w:r w:rsidR="00837CFD">
        <w:instrText xml:space="preserve"> REF _Ref212090703 \r \h </w:instrText>
      </w:r>
      <w:r w:rsidR="003328F3">
        <w:fldChar w:fldCharType="separate"/>
      </w:r>
      <w:r w:rsidR="005C6DD2">
        <w:t>Table 1</w:t>
      </w:r>
      <w:r w:rsidR="003328F3">
        <w:fldChar w:fldCharType="end"/>
      </w:r>
      <w:r w:rsidR="009364C8" w:rsidRPr="00F913D8">
        <w:t xml:space="preserve"> </w:t>
      </w:r>
      <w:r w:rsidRPr="00F913D8">
        <w:t>provides an indication of the factors that could be taken into considera</w:t>
      </w:r>
      <w:r w:rsidR="002F02C2">
        <w:t>tion when identifying hazards.</w:t>
      </w:r>
    </w:p>
    <w:p w14:paraId="62587974" w14:textId="77777777" w:rsidR="00AF6DBC" w:rsidRDefault="00AF6DBC">
      <w:bookmarkStart w:id="17" w:name="_Toc132203643"/>
      <w:r>
        <w:br w:type="page"/>
      </w:r>
    </w:p>
    <w:p w14:paraId="3D16F499" w14:textId="5B4552BE" w:rsidR="00837CFD" w:rsidRDefault="00837CFD" w:rsidP="006E3B46">
      <w:pPr>
        <w:ind w:left="720"/>
        <w:rPr>
          <w:i/>
          <w:szCs w:val="20"/>
          <w:lang w:eastAsia="en-GB"/>
        </w:rPr>
      </w:pPr>
    </w:p>
    <w:p w14:paraId="34B260EF" w14:textId="77777777" w:rsidR="0048452E" w:rsidRPr="00F913D8" w:rsidRDefault="002F02C2" w:rsidP="006E3B46">
      <w:pPr>
        <w:pStyle w:val="Table"/>
        <w:tabs>
          <w:tab w:val="clear" w:pos="1134"/>
          <w:tab w:val="num" w:pos="1854"/>
        </w:tabs>
        <w:ind w:left="1854"/>
      </w:pPr>
      <w:bookmarkStart w:id="18" w:name="_Ref212090703"/>
      <w:r w:rsidRPr="00F913D8">
        <w:t>Indicative risk factors relating to marine navigation</w:t>
      </w:r>
      <w:r w:rsidR="0048452E" w:rsidRPr="00F913D8">
        <w:t>.</w:t>
      </w:r>
      <w:bookmarkEnd w:id="17"/>
      <w:bookmarkEnd w:id="18"/>
    </w:p>
    <w:tbl>
      <w:tblPr>
        <w:tblW w:w="10503" w:type="dxa"/>
        <w:jc w:val="center"/>
        <w:tblLayout w:type="fixed"/>
        <w:tblLook w:val="0000" w:firstRow="0" w:lastRow="0" w:firstColumn="0" w:lastColumn="0" w:noHBand="0" w:noVBand="0"/>
      </w:tblPr>
      <w:tblGrid>
        <w:gridCol w:w="1557"/>
        <w:gridCol w:w="1383"/>
        <w:gridCol w:w="1429"/>
        <w:gridCol w:w="1487"/>
        <w:gridCol w:w="1463"/>
        <w:gridCol w:w="1547"/>
        <w:gridCol w:w="1637"/>
      </w:tblGrid>
      <w:tr w:rsidR="00E71ABE" w:rsidRPr="00F913D8" w14:paraId="36A1C7A7" w14:textId="77777777" w:rsidTr="007D6D2A">
        <w:trPr>
          <w:cantSplit/>
          <w:trHeight w:val="515"/>
          <w:jc w:val="center"/>
        </w:trPr>
        <w:tc>
          <w:tcPr>
            <w:tcW w:w="1557" w:type="dxa"/>
            <w:tcBorders>
              <w:top w:val="single" w:sz="2" w:space="0" w:color="000000"/>
              <w:left w:val="single" w:sz="2" w:space="0" w:color="000000"/>
              <w:bottom w:val="single" w:sz="2" w:space="0" w:color="000000"/>
              <w:right w:val="nil"/>
            </w:tcBorders>
          </w:tcPr>
          <w:p w14:paraId="3A3D7203" w14:textId="77777777" w:rsidR="00E71ABE" w:rsidRPr="00F913D8" w:rsidRDefault="00E71ABE" w:rsidP="00DC1116">
            <w:pPr>
              <w:pStyle w:val="TABLE-col-heading"/>
              <w:rPr>
                <w:sz w:val="18"/>
                <w:szCs w:val="18"/>
              </w:rPr>
            </w:pPr>
            <w:r w:rsidRPr="00F913D8">
              <w:rPr>
                <w:sz w:val="18"/>
                <w:szCs w:val="18"/>
              </w:rPr>
              <w:t>Ship traffic consideration</w:t>
            </w:r>
          </w:p>
        </w:tc>
        <w:tc>
          <w:tcPr>
            <w:tcW w:w="1383" w:type="dxa"/>
            <w:tcBorders>
              <w:top w:val="single" w:sz="2" w:space="0" w:color="000000"/>
              <w:left w:val="single" w:sz="2" w:space="0" w:color="000000"/>
              <w:bottom w:val="single" w:sz="2" w:space="0" w:color="000000"/>
              <w:right w:val="nil"/>
            </w:tcBorders>
          </w:tcPr>
          <w:p w14:paraId="624BB7FA" w14:textId="77777777" w:rsidR="00E71ABE" w:rsidRPr="00F913D8" w:rsidRDefault="00E71ABE" w:rsidP="00DC1116">
            <w:pPr>
              <w:pStyle w:val="TABLE-col-heading"/>
              <w:rPr>
                <w:sz w:val="18"/>
                <w:szCs w:val="18"/>
              </w:rPr>
            </w:pPr>
            <w:r w:rsidRPr="00F913D8">
              <w:rPr>
                <w:sz w:val="18"/>
                <w:szCs w:val="18"/>
              </w:rPr>
              <w:t>Traffic volume</w:t>
            </w:r>
          </w:p>
        </w:tc>
        <w:tc>
          <w:tcPr>
            <w:tcW w:w="1429" w:type="dxa"/>
            <w:tcBorders>
              <w:top w:val="single" w:sz="2" w:space="0" w:color="000000"/>
              <w:left w:val="single" w:sz="2" w:space="0" w:color="000000"/>
              <w:bottom w:val="single" w:sz="2" w:space="0" w:color="000000"/>
              <w:right w:val="nil"/>
            </w:tcBorders>
          </w:tcPr>
          <w:p w14:paraId="0DDDD853" w14:textId="77777777" w:rsidR="00E71ABE" w:rsidRPr="00F913D8" w:rsidRDefault="00E71ABE" w:rsidP="00DC1116">
            <w:pPr>
              <w:pStyle w:val="TABLE-col-heading"/>
              <w:rPr>
                <w:sz w:val="18"/>
                <w:szCs w:val="18"/>
              </w:rPr>
            </w:pPr>
            <w:r w:rsidRPr="00F913D8">
              <w:rPr>
                <w:sz w:val="18"/>
                <w:szCs w:val="18"/>
              </w:rPr>
              <w:t>Navigational conditions</w:t>
            </w:r>
          </w:p>
        </w:tc>
        <w:tc>
          <w:tcPr>
            <w:tcW w:w="1487" w:type="dxa"/>
            <w:tcBorders>
              <w:top w:val="single" w:sz="2" w:space="0" w:color="000000"/>
              <w:left w:val="single" w:sz="2" w:space="0" w:color="000000"/>
              <w:bottom w:val="single" w:sz="2" w:space="0" w:color="000000"/>
              <w:right w:val="nil"/>
            </w:tcBorders>
          </w:tcPr>
          <w:p w14:paraId="12C0AE37" w14:textId="77777777" w:rsidR="00E71ABE" w:rsidRPr="00F913D8" w:rsidRDefault="00E71ABE" w:rsidP="00DC1116">
            <w:pPr>
              <w:pStyle w:val="TABLE-col-heading"/>
              <w:rPr>
                <w:sz w:val="18"/>
                <w:szCs w:val="18"/>
              </w:rPr>
            </w:pPr>
            <w:r w:rsidRPr="00F913D8">
              <w:rPr>
                <w:sz w:val="18"/>
                <w:szCs w:val="18"/>
              </w:rPr>
              <w:t>Waterway configuration</w:t>
            </w:r>
          </w:p>
        </w:tc>
        <w:tc>
          <w:tcPr>
            <w:tcW w:w="1463" w:type="dxa"/>
            <w:tcBorders>
              <w:top w:val="single" w:sz="2" w:space="0" w:color="000000"/>
              <w:left w:val="single" w:sz="2" w:space="0" w:color="000000"/>
              <w:bottom w:val="single" w:sz="2" w:space="0" w:color="000000"/>
              <w:right w:val="nil"/>
            </w:tcBorders>
          </w:tcPr>
          <w:p w14:paraId="04E82117" w14:textId="77777777" w:rsidR="00E71ABE" w:rsidRPr="00F913D8" w:rsidRDefault="00E71ABE" w:rsidP="00DC1116">
            <w:pPr>
              <w:pStyle w:val="TABLE-col-heading"/>
              <w:rPr>
                <w:sz w:val="18"/>
                <w:szCs w:val="18"/>
              </w:rPr>
            </w:pPr>
            <w:r w:rsidRPr="00F913D8">
              <w:rPr>
                <w:sz w:val="18"/>
                <w:szCs w:val="18"/>
              </w:rPr>
              <w:t>Short-term consequence</w:t>
            </w:r>
          </w:p>
        </w:tc>
        <w:tc>
          <w:tcPr>
            <w:tcW w:w="1547" w:type="dxa"/>
            <w:tcBorders>
              <w:top w:val="single" w:sz="2" w:space="0" w:color="000000"/>
              <w:left w:val="single" w:sz="2" w:space="0" w:color="000000"/>
              <w:bottom w:val="single" w:sz="2" w:space="0" w:color="000000"/>
              <w:right w:val="single" w:sz="2" w:space="0" w:color="000000"/>
            </w:tcBorders>
          </w:tcPr>
          <w:p w14:paraId="584A302B" w14:textId="77777777" w:rsidR="00E71ABE" w:rsidRPr="00F913D8" w:rsidRDefault="00E71ABE" w:rsidP="00DC1116">
            <w:pPr>
              <w:pStyle w:val="TABLE-col-heading"/>
              <w:rPr>
                <w:sz w:val="18"/>
                <w:szCs w:val="18"/>
              </w:rPr>
            </w:pPr>
            <w:r w:rsidRPr="00F913D8">
              <w:rPr>
                <w:sz w:val="18"/>
                <w:szCs w:val="18"/>
              </w:rPr>
              <w:t>Long-term consequence</w:t>
            </w:r>
          </w:p>
        </w:tc>
        <w:tc>
          <w:tcPr>
            <w:tcW w:w="1637" w:type="dxa"/>
            <w:tcBorders>
              <w:top w:val="single" w:sz="2" w:space="0" w:color="000000"/>
              <w:left w:val="single" w:sz="2" w:space="0" w:color="000000"/>
              <w:bottom w:val="single" w:sz="2" w:space="0" w:color="000000"/>
              <w:right w:val="single" w:sz="2" w:space="0" w:color="000000"/>
            </w:tcBorders>
          </w:tcPr>
          <w:p w14:paraId="3126C008" w14:textId="77777777" w:rsidR="00E71ABE" w:rsidRPr="007D6D2A" w:rsidRDefault="00F16092" w:rsidP="00DC1116">
            <w:pPr>
              <w:pStyle w:val="TABLE-col-heading"/>
              <w:rPr>
                <w:sz w:val="18"/>
                <w:szCs w:val="18"/>
                <w:highlight w:val="yellow"/>
              </w:rPr>
            </w:pPr>
            <w:r w:rsidRPr="007D6D2A">
              <w:rPr>
                <w:sz w:val="18"/>
                <w:szCs w:val="18"/>
                <w:highlight w:val="yellow"/>
              </w:rPr>
              <w:t>e-NAV considerations</w:t>
            </w:r>
          </w:p>
        </w:tc>
      </w:tr>
      <w:tr w:rsidR="00E71ABE" w:rsidRPr="00F913D8" w14:paraId="5BF45317" w14:textId="77777777" w:rsidTr="007D6D2A">
        <w:trPr>
          <w:cantSplit/>
          <w:jc w:val="center"/>
        </w:trPr>
        <w:tc>
          <w:tcPr>
            <w:tcW w:w="1557" w:type="dxa"/>
            <w:tcBorders>
              <w:top w:val="nil"/>
              <w:left w:val="single" w:sz="2" w:space="0" w:color="000000"/>
              <w:bottom w:val="single" w:sz="2" w:space="0" w:color="000000"/>
              <w:right w:val="nil"/>
            </w:tcBorders>
            <w:vAlign w:val="center"/>
          </w:tcPr>
          <w:p w14:paraId="777515DA" w14:textId="77777777" w:rsidR="00E71ABE" w:rsidRPr="00F913D8" w:rsidRDefault="00E71ABE" w:rsidP="00DC1116">
            <w:pPr>
              <w:pStyle w:val="TABLE-cell"/>
            </w:pPr>
            <w:r w:rsidRPr="00F913D8">
              <w:t>Quality of vessels</w:t>
            </w:r>
          </w:p>
        </w:tc>
        <w:tc>
          <w:tcPr>
            <w:tcW w:w="1383" w:type="dxa"/>
            <w:tcBorders>
              <w:top w:val="nil"/>
              <w:left w:val="single" w:sz="2" w:space="0" w:color="000000"/>
              <w:bottom w:val="single" w:sz="2" w:space="0" w:color="000000"/>
              <w:right w:val="nil"/>
            </w:tcBorders>
            <w:vAlign w:val="center"/>
          </w:tcPr>
          <w:p w14:paraId="61D43146" w14:textId="77777777" w:rsidR="00E71ABE" w:rsidRPr="00F913D8" w:rsidRDefault="00E71ABE" w:rsidP="00DC1116">
            <w:pPr>
              <w:pStyle w:val="TABLE-cell"/>
            </w:pPr>
            <w:r w:rsidRPr="00F913D8">
              <w:t>Deep draught</w:t>
            </w:r>
          </w:p>
        </w:tc>
        <w:tc>
          <w:tcPr>
            <w:tcW w:w="1429" w:type="dxa"/>
            <w:tcBorders>
              <w:top w:val="nil"/>
              <w:left w:val="single" w:sz="2" w:space="0" w:color="000000"/>
              <w:bottom w:val="single" w:sz="2" w:space="0" w:color="000000"/>
              <w:right w:val="nil"/>
            </w:tcBorders>
            <w:vAlign w:val="center"/>
          </w:tcPr>
          <w:p w14:paraId="2473259F" w14:textId="77777777" w:rsidR="00E71ABE" w:rsidRPr="00F913D8" w:rsidRDefault="00E71ABE" w:rsidP="00DC1116">
            <w:pPr>
              <w:pStyle w:val="TABLE-cell"/>
            </w:pPr>
            <w:r w:rsidRPr="00F913D8">
              <w:t>Night/Day operations</w:t>
            </w:r>
          </w:p>
        </w:tc>
        <w:tc>
          <w:tcPr>
            <w:tcW w:w="1487" w:type="dxa"/>
            <w:tcBorders>
              <w:top w:val="nil"/>
              <w:left w:val="single" w:sz="2" w:space="0" w:color="000000"/>
              <w:bottom w:val="single" w:sz="2" w:space="0" w:color="000000"/>
              <w:right w:val="nil"/>
            </w:tcBorders>
            <w:vAlign w:val="center"/>
          </w:tcPr>
          <w:p w14:paraId="7076FA68" w14:textId="77777777" w:rsidR="00E71ABE" w:rsidRPr="00F913D8" w:rsidRDefault="00E71ABE" w:rsidP="00DC1116">
            <w:pPr>
              <w:pStyle w:val="TABLE-cell"/>
            </w:pPr>
            <w:r w:rsidRPr="00F913D8">
              <w:t>Depth</w:t>
            </w:r>
          </w:p>
        </w:tc>
        <w:tc>
          <w:tcPr>
            <w:tcW w:w="1463" w:type="dxa"/>
            <w:tcBorders>
              <w:top w:val="nil"/>
              <w:left w:val="single" w:sz="2" w:space="0" w:color="000000"/>
              <w:bottom w:val="single" w:sz="2" w:space="0" w:color="000000"/>
              <w:right w:val="nil"/>
            </w:tcBorders>
            <w:vAlign w:val="center"/>
          </w:tcPr>
          <w:p w14:paraId="1F716A15" w14:textId="77777777" w:rsidR="00E71ABE" w:rsidRPr="00F913D8" w:rsidRDefault="00E71ABE" w:rsidP="00DC1116">
            <w:pPr>
              <w:pStyle w:val="TABLE-cell"/>
            </w:pPr>
            <w:r w:rsidRPr="00F913D8">
              <w:t>Injuries to people</w:t>
            </w:r>
          </w:p>
        </w:tc>
        <w:tc>
          <w:tcPr>
            <w:tcW w:w="1547" w:type="dxa"/>
            <w:tcBorders>
              <w:top w:val="nil"/>
              <w:left w:val="single" w:sz="2" w:space="0" w:color="000000"/>
              <w:bottom w:val="single" w:sz="2" w:space="0" w:color="000000"/>
              <w:right w:val="single" w:sz="2" w:space="0" w:color="000000"/>
            </w:tcBorders>
            <w:vAlign w:val="center"/>
          </w:tcPr>
          <w:p w14:paraId="5CFF7CAC" w14:textId="77777777" w:rsidR="00E71ABE" w:rsidRPr="00F913D8" w:rsidRDefault="00E71ABE" w:rsidP="00DC1116">
            <w:pPr>
              <w:pStyle w:val="TABLE-cell"/>
            </w:pPr>
            <w:r w:rsidRPr="00F913D8">
              <w:t>Health and safety impacts</w:t>
            </w:r>
          </w:p>
        </w:tc>
        <w:tc>
          <w:tcPr>
            <w:tcW w:w="1637" w:type="dxa"/>
            <w:tcBorders>
              <w:top w:val="nil"/>
              <w:left w:val="single" w:sz="2" w:space="0" w:color="000000"/>
              <w:bottom w:val="single" w:sz="2" w:space="0" w:color="000000"/>
              <w:right w:val="single" w:sz="2" w:space="0" w:color="000000"/>
            </w:tcBorders>
          </w:tcPr>
          <w:p w14:paraId="505EB28B" w14:textId="0B2CF07B" w:rsidR="00E71ABE" w:rsidRPr="007D6D2A" w:rsidRDefault="00F16092" w:rsidP="00DC1116">
            <w:pPr>
              <w:pStyle w:val="TABLE-cell"/>
              <w:rPr>
                <w:highlight w:val="yellow"/>
              </w:rPr>
            </w:pPr>
            <w:r w:rsidRPr="007D6D2A">
              <w:rPr>
                <w:highlight w:val="yellow"/>
              </w:rPr>
              <w:t>Level</w:t>
            </w:r>
            <w:r w:rsidR="004235FA" w:rsidRPr="007D6D2A">
              <w:rPr>
                <w:highlight w:val="yellow"/>
              </w:rPr>
              <w:t xml:space="preserve"> of</w:t>
            </w:r>
            <w:r w:rsidRPr="007D6D2A">
              <w:rPr>
                <w:highlight w:val="yellow"/>
              </w:rPr>
              <w:t xml:space="preserve"> use of</w:t>
            </w:r>
            <w:r w:rsidR="004235FA" w:rsidRPr="007D6D2A">
              <w:rPr>
                <w:highlight w:val="yellow"/>
              </w:rPr>
              <w:t xml:space="preserve"> e-NAV within waterway user</w:t>
            </w:r>
            <w:r w:rsidR="00D0122E" w:rsidRPr="007D6D2A">
              <w:rPr>
                <w:highlight w:val="yellow"/>
              </w:rPr>
              <w:t xml:space="preserve"> </w:t>
            </w:r>
            <w:r w:rsidR="004235FA" w:rsidRPr="007D6D2A">
              <w:rPr>
                <w:highlight w:val="yellow"/>
              </w:rPr>
              <w:t>groups</w:t>
            </w:r>
          </w:p>
        </w:tc>
      </w:tr>
      <w:tr w:rsidR="00E71ABE" w:rsidRPr="00F913D8" w14:paraId="5550C6C1" w14:textId="77777777" w:rsidTr="007D6D2A">
        <w:trPr>
          <w:cantSplit/>
          <w:jc w:val="center"/>
        </w:trPr>
        <w:tc>
          <w:tcPr>
            <w:tcW w:w="1557" w:type="dxa"/>
            <w:tcBorders>
              <w:top w:val="nil"/>
              <w:left w:val="single" w:sz="2" w:space="0" w:color="000000"/>
              <w:bottom w:val="single" w:sz="2" w:space="0" w:color="000000"/>
              <w:right w:val="nil"/>
            </w:tcBorders>
            <w:vAlign w:val="center"/>
          </w:tcPr>
          <w:p w14:paraId="472475F7" w14:textId="77777777" w:rsidR="00E71ABE" w:rsidRPr="00F913D8" w:rsidRDefault="00E71ABE" w:rsidP="00DC1116">
            <w:pPr>
              <w:pStyle w:val="TABLE-cell"/>
            </w:pPr>
            <w:r w:rsidRPr="00F913D8">
              <w:t>Crew competency</w:t>
            </w:r>
          </w:p>
        </w:tc>
        <w:tc>
          <w:tcPr>
            <w:tcW w:w="1383" w:type="dxa"/>
            <w:tcBorders>
              <w:top w:val="nil"/>
              <w:left w:val="single" w:sz="2" w:space="0" w:color="000000"/>
              <w:bottom w:val="single" w:sz="2" w:space="0" w:color="000000"/>
              <w:right w:val="nil"/>
            </w:tcBorders>
            <w:vAlign w:val="center"/>
          </w:tcPr>
          <w:p w14:paraId="5CCE720D" w14:textId="77777777" w:rsidR="00E71ABE" w:rsidRPr="00F913D8" w:rsidRDefault="00E71ABE" w:rsidP="00DC1116">
            <w:pPr>
              <w:pStyle w:val="TABLE-cell"/>
            </w:pPr>
            <w:r w:rsidRPr="00F913D8">
              <w:t>Shallow draught</w:t>
            </w:r>
          </w:p>
        </w:tc>
        <w:tc>
          <w:tcPr>
            <w:tcW w:w="1429" w:type="dxa"/>
            <w:tcBorders>
              <w:top w:val="nil"/>
              <w:left w:val="single" w:sz="2" w:space="0" w:color="000000"/>
              <w:bottom w:val="single" w:sz="2" w:space="0" w:color="000000"/>
              <w:right w:val="nil"/>
            </w:tcBorders>
            <w:vAlign w:val="center"/>
          </w:tcPr>
          <w:p w14:paraId="76FA3715" w14:textId="77777777" w:rsidR="00E71ABE" w:rsidRPr="00F913D8" w:rsidRDefault="00E71ABE" w:rsidP="00DC1116">
            <w:pPr>
              <w:pStyle w:val="TABLE-cell"/>
            </w:pPr>
            <w:r w:rsidRPr="00F913D8">
              <w:t>Sea state</w:t>
            </w:r>
          </w:p>
        </w:tc>
        <w:tc>
          <w:tcPr>
            <w:tcW w:w="1487" w:type="dxa"/>
            <w:tcBorders>
              <w:top w:val="nil"/>
              <w:left w:val="single" w:sz="2" w:space="0" w:color="000000"/>
              <w:bottom w:val="single" w:sz="2" w:space="0" w:color="000000"/>
              <w:right w:val="nil"/>
            </w:tcBorders>
            <w:vAlign w:val="center"/>
          </w:tcPr>
          <w:p w14:paraId="78202313" w14:textId="77777777" w:rsidR="00E71ABE" w:rsidRPr="00F913D8" w:rsidRDefault="00E71ABE" w:rsidP="00DC1116">
            <w:pPr>
              <w:pStyle w:val="TABLE-cell"/>
            </w:pPr>
            <w:r w:rsidRPr="00F913D8">
              <w:t>Channel width</w:t>
            </w:r>
          </w:p>
        </w:tc>
        <w:tc>
          <w:tcPr>
            <w:tcW w:w="1463" w:type="dxa"/>
            <w:tcBorders>
              <w:top w:val="nil"/>
              <w:left w:val="single" w:sz="2" w:space="0" w:color="000000"/>
              <w:bottom w:val="single" w:sz="2" w:space="0" w:color="000000"/>
              <w:right w:val="nil"/>
            </w:tcBorders>
            <w:vAlign w:val="center"/>
          </w:tcPr>
          <w:p w14:paraId="03EE9940" w14:textId="77777777" w:rsidR="00E71ABE" w:rsidRPr="00F913D8" w:rsidRDefault="00E71ABE" w:rsidP="00DC1116">
            <w:pPr>
              <w:pStyle w:val="TABLE-cell"/>
            </w:pPr>
            <w:r w:rsidRPr="00F913D8">
              <w:t>Oil spill</w:t>
            </w:r>
          </w:p>
        </w:tc>
        <w:tc>
          <w:tcPr>
            <w:tcW w:w="1547" w:type="dxa"/>
            <w:tcBorders>
              <w:top w:val="nil"/>
              <w:left w:val="single" w:sz="2" w:space="0" w:color="000000"/>
              <w:bottom w:val="single" w:sz="2" w:space="0" w:color="000000"/>
              <w:right w:val="single" w:sz="2" w:space="0" w:color="000000"/>
            </w:tcBorders>
            <w:vAlign w:val="center"/>
          </w:tcPr>
          <w:p w14:paraId="7379DDC6" w14:textId="77777777" w:rsidR="00E71ABE" w:rsidRPr="00F913D8" w:rsidRDefault="00E71ABE" w:rsidP="00DC1116">
            <w:pPr>
              <w:pStyle w:val="TABLE-cell"/>
            </w:pPr>
            <w:r w:rsidRPr="00F913D8">
              <w:t>Lifestyle disruptions</w:t>
            </w:r>
          </w:p>
        </w:tc>
        <w:tc>
          <w:tcPr>
            <w:tcW w:w="1637" w:type="dxa"/>
            <w:tcBorders>
              <w:top w:val="nil"/>
              <w:left w:val="single" w:sz="2" w:space="0" w:color="000000"/>
              <w:bottom w:val="single" w:sz="2" w:space="0" w:color="000000"/>
              <w:right w:val="single" w:sz="2" w:space="0" w:color="000000"/>
            </w:tcBorders>
          </w:tcPr>
          <w:p w14:paraId="253DF79B" w14:textId="77777777" w:rsidR="00E71ABE" w:rsidRPr="007D6D2A" w:rsidRDefault="00E71ABE" w:rsidP="00DC1116">
            <w:pPr>
              <w:pStyle w:val="TABLE-cell"/>
              <w:rPr>
                <w:highlight w:val="yellow"/>
              </w:rPr>
            </w:pPr>
            <w:r w:rsidRPr="007D6D2A">
              <w:rPr>
                <w:highlight w:val="yellow"/>
              </w:rPr>
              <w:t>GN</w:t>
            </w:r>
            <w:r w:rsidR="00DB7CD0" w:rsidRPr="007D6D2A">
              <w:rPr>
                <w:highlight w:val="yellow"/>
              </w:rPr>
              <w:t>S</w:t>
            </w:r>
            <w:r w:rsidRPr="007D6D2A">
              <w:rPr>
                <w:highlight w:val="yellow"/>
              </w:rPr>
              <w:t>S vulnerability</w:t>
            </w:r>
          </w:p>
        </w:tc>
      </w:tr>
      <w:tr w:rsidR="00E71ABE" w:rsidRPr="00F913D8" w14:paraId="16C6459F" w14:textId="77777777" w:rsidTr="007D6D2A">
        <w:trPr>
          <w:cantSplit/>
          <w:jc w:val="center"/>
        </w:trPr>
        <w:tc>
          <w:tcPr>
            <w:tcW w:w="1557" w:type="dxa"/>
            <w:tcBorders>
              <w:top w:val="nil"/>
              <w:left w:val="single" w:sz="2" w:space="0" w:color="000000"/>
              <w:bottom w:val="single" w:sz="2" w:space="0" w:color="000000"/>
              <w:right w:val="nil"/>
            </w:tcBorders>
            <w:vAlign w:val="center"/>
          </w:tcPr>
          <w:p w14:paraId="16E5C4F7" w14:textId="77777777" w:rsidR="00E71ABE" w:rsidRPr="00F913D8" w:rsidRDefault="00E71ABE" w:rsidP="00DC1116">
            <w:pPr>
              <w:pStyle w:val="TABLE-cell"/>
            </w:pPr>
            <w:r w:rsidRPr="00F913D8">
              <w:t>Traffic mix</w:t>
            </w:r>
          </w:p>
        </w:tc>
        <w:tc>
          <w:tcPr>
            <w:tcW w:w="1383" w:type="dxa"/>
            <w:tcBorders>
              <w:top w:val="nil"/>
              <w:left w:val="single" w:sz="2" w:space="0" w:color="000000"/>
              <w:bottom w:val="single" w:sz="2" w:space="0" w:color="000000"/>
              <w:right w:val="nil"/>
            </w:tcBorders>
            <w:vAlign w:val="center"/>
          </w:tcPr>
          <w:p w14:paraId="07C1EBF6" w14:textId="77777777" w:rsidR="00E71ABE" w:rsidRPr="00F913D8" w:rsidRDefault="00E71ABE" w:rsidP="00DC1116">
            <w:pPr>
              <w:pStyle w:val="TABLE-cell"/>
            </w:pPr>
            <w:r w:rsidRPr="00F913D8">
              <w:t>Commercial fishing vessels</w:t>
            </w:r>
          </w:p>
        </w:tc>
        <w:tc>
          <w:tcPr>
            <w:tcW w:w="1429" w:type="dxa"/>
            <w:tcBorders>
              <w:top w:val="nil"/>
              <w:left w:val="single" w:sz="2" w:space="0" w:color="000000"/>
              <w:bottom w:val="single" w:sz="2" w:space="0" w:color="000000"/>
              <w:right w:val="nil"/>
            </w:tcBorders>
            <w:vAlign w:val="center"/>
          </w:tcPr>
          <w:p w14:paraId="3585E0A2" w14:textId="77777777" w:rsidR="00E71ABE" w:rsidRPr="00F913D8" w:rsidRDefault="00E71ABE" w:rsidP="00DC1116">
            <w:pPr>
              <w:pStyle w:val="TABLE-cell"/>
            </w:pPr>
            <w:r w:rsidRPr="00F913D8">
              <w:t>Wind conditions</w:t>
            </w:r>
          </w:p>
        </w:tc>
        <w:tc>
          <w:tcPr>
            <w:tcW w:w="1487" w:type="dxa"/>
            <w:tcBorders>
              <w:top w:val="nil"/>
              <w:left w:val="single" w:sz="2" w:space="0" w:color="000000"/>
              <w:bottom w:val="single" w:sz="2" w:space="0" w:color="000000"/>
              <w:right w:val="nil"/>
            </w:tcBorders>
            <w:vAlign w:val="center"/>
          </w:tcPr>
          <w:p w14:paraId="6C077D64" w14:textId="77777777" w:rsidR="00E71ABE" w:rsidRPr="00F913D8" w:rsidRDefault="00E71ABE" w:rsidP="00DC1116">
            <w:pPr>
              <w:pStyle w:val="TABLE-cell"/>
            </w:pPr>
            <w:r w:rsidRPr="00F913D8">
              <w:t>Visibility obstructions</w:t>
            </w:r>
          </w:p>
        </w:tc>
        <w:tc>
          <w:tcPr>
            <w:tcW w:w="1463" w:type="dxa"/>
            <w:tcBorders>
              <w:top w:val="nil"/>
              <w:left w:val="single" w:sz="2" w:space="0" w:color="000000"/>
              <w:bottom w:val="single" w:sz="2" w:space="0" w:color="000000"/>
              <w:right w:val="nil"/>
            </w:tcBorders>
            <w:vAlign w:val="center"/>
          </w:tcPr>
          <w:p w14:paraId="76625DA9" w14:textId="77777777" w:rsidR="00E71ABE" w:rsidRPr="00F913D8" w:rsidRDefault="00E71ABE" w:rsidP="00DC1116">
            <w:pPr>
              <w:pStyle w:val="TABLE-cell"/>
            </w:pPr>
            <w:r w:rsidRPr="00F913D8">
              <w:t>Hazardous material release</w:t>
            </w:r>
          </w:p>
        </w:tc>
        <w:tc>
          <w:tcPr>
            <w:tcW w:w="1547" w:type="dxa"/>
            <w:tcBorders>
              <w:top w:val="nil"/>
              <w:left w:val="single" w:sz="2" w:space="0" w:color="000000"/>
              <w:bottom w:val="single" w:sz="2" w:space="0" w:color="000000"/>
              <w:right w:val="single" w:sz="2" w:space="0" w:color="000000"/>
            </w:tcBorders>
            <w:vAlign w:val="center"/>
          </w:tcPr>
          <w:p w14:paraId="36B011CF" w14:textId="77777777" w:rsidR="00E71ABE" w:rsidRPr="00F913D8" w:rsidRDefault="00E71ABE" w:rsidP="00DC1116">
            <w:pPr>
              <w:pStyle w:val="TABLE-cell"/>
            </w:pPr>
            <w:r w:rsidRPr="00F913D8">
              <w:t>Fisheries impacts</w:t>
            </w:r>
          </w:p>
        </w:tc>
        <w:tc>
          <w:tcPr>
            <w:tcW w:w="1637" w:type="dxa"/>
            <w:tcBorders>
              <w:top w:val="nil"/>
              <w:left w:val="single" w:sz="2" w:space="0" w:color="000000"/>
              <w:bottom w:val="single" w:sz="2" w:space="0" w:color="000000"/>
              <w:right w:val="single" w:sz="2" w:space="0" w:color="000000"/>
            </w:tcBorders>
          </w:tcPr>
          <w:p w14:paraId="1BA7FDF4" w14:textId="77777777" w:rsidR="00E71ABE" w:rsidRPr="007D6D2A" w:rsidRDefault="00E71ABE" w:rsidP="00DC1116">
            <w:pPr>
              <w:pStyle w:val="TABLE-cell"/>
              <w:rPr>
                <w:highlight w:val="yellow"/>
              </w:rPr>
            </w:pPr>
            <w:r w:rsidRPr="007D6D2A">
              <w:rPr>
                <w:highlight w:val="yellow"/>
              </w:rPr>
              <w:t>Reliability of input data</w:t>
            </w:r>
          </w:p>
        </w:tc>
      </w:tr>
      <w:tr w:rsidR="00E71ABE" w:rsidRPr="00F913D8" w14:paraId="551C6612" w14:textId="77777777" w:rsidTr="007D6D2A">
        <w:trPr>
          <w:cantSplit/>
          <w:jc w:val="center"/>
        </w:trPr>
        <w:tc>
          <w:tcPr>
            <w:tcW w:w="1557" w:type="dxa"/>
            <w:tcBorders>
              <w:top w:val="nil"/>
              <w:left w:val="single" w:sz="2" w:space="0" w:color="000000"/>
              <w:bottom w:val="single" w:sz="2" w:space="0" w:color="000000"/>
              <w:right w:val="nil"/>
            </w:tcBorders>
            <w:vAlign w:val="center"/>
          </w:tcPr>
          <w:p w14:paraId="4F699F48" w14:textId="77777777" w:rsidR="00E71ABE" w:rsidRPr="00F913D8" w:rsidRDefault="00E71ABE" w:rsidP="00DC1116">
            <w:pPr>
              <w:pStyle w:val="TABLE-cell"/>
            </w:pPr>
            <w:r w:rsidRPr="00F913D8">
              <w:t>Traffic density</w:t>
            </w:r>
          </w:p>
        </w:tc>
        <w:tc>
          <w:tcPr>
            <w:tcW w:w="1383" w:type="dxa"/>
            <w:tcBorders>
              <w:top w:val="nil"/>
              <w:left w:val="single" w:sz="2" w:space="0" w:color="000000"/>
              <w:bottom w:val="single" w:sz="2" w:space="0" w:color="000000"/>
              <w:right w:val="nil"/>
            </w:tcBorders>
            <w:vAlign w:val="center"/>
          </w:tcPr>
          <w:p w14:paraId="221061AD" w14:textId="77777777" w:rsidR="00E71ABE" w:rsidRPr="00F913D8" w:rsidRDefault="00E71ABE" w:rsidP="00DC1116">
            <w:pPr>
              <w:pStyle w:val="TABLE-cell"/>
            </w:pPr>
            <w:r w:rsidRPr="00F913D8">
              <w:t>Recreational boats</w:t>
            </w:r>
          </w:p>
        </w:tc>
        <w:tc>
          <w:tcPr>
            <w:tcW w:w="1429" w:type="dxa"/>
            <w:tcBorders>
              <w:top w:val="nil"/>
              <w:left w:val="single" w:sz="2" w:space="0" w:color="000000"/>
              <w:bottom w:val="single" w:sz="2" w:space="0" w:color="000000"/>
              <w:right w:val="nil"/>
            </w:tcBorders>
            <w:vAlign w:val="center"/>
          </w:tcPr>
          <w:p w14:paraId="697FFF7D" w14:textId="77777777" w:rsidR="00E71ABE" w:rsidRPr="00F913D8" w:rsidRDefault="00E71ABE" w:rsidP="00DC1116">
            <w:pPr>
              <w:pStyle w:val="TABLE-cell"/>
            </w:pPr>
            <w:r w:rsidRPr="00F913D8">
              <w:t>Currents (river, tidal, ocean)</w:t>
            </w:r>
          </w:p>
        </w:tc>
        <w:tc>
          <w:tcPr>
            <w:tcW w:w="1487" w:type="dxa"/>
            <w:tcBorders>
              <w:top w:val="nil"/>
              <w:left w:val="single" w:sz="2" w:space="0" w:color="000000"/>
              <w:bottom w:val="single" w:sz="2" w:space="0" w:color="000000"/>
              <w:right w:val="nil"/>
            </w:tcBorders>
            <w:vAlign w:val="center"/>
          </w:tcPr>
          <w:p w14:paraId="6E794FD9" w14:textId="77777777" w:rsidR="00E71ABE" w:rsidRPr="00F913D8" w:rsidRDefault="00E71ABE" w:rsidP="00DC1116">
            <w:pPr>
              <w:pStyle w:val="TABLE-cell"/>
            </w:pPr>
            <w:r w:rsidRPr="00F913D8">
              <w:t>Waterway complexity</w:t>
            </w:r>
          </w:p>
        </w:tc>
        <w:tc>
          <w:tcPr>
            <w:tcW w:w="1463" w:type="dxa"/>
            <w:tcBorders>
              <w:top w:val="nil"/>
              <w:left w:val="single" w:sz="2" w:space="0" w:color="000000"/>
              <w:bottom w:val="single" w:sz="2" w:space="0" w:color="000000"/>
              <w:right w:val="nil"/>
            </w:tcBorders>
            <w:vAlign w:val="center"/>
          </w:tcPr>
          <w:p w14:paraId="3EF9382F" w14:textId="77777777" w:rsidR="00E71ABE" w:rsidRPr="00F913D8" w:rsidRDefault="00E71ABE" w:rsidP="00DC1116">
            <w:pPr>
              <w:pStyle w:val="TABLE-cell"/>
            </w:pPr>
            <w:r w:rsidRPr="00F913D8">
              <w:t>Property damage</w:t>
            </w:r>
          </w:p>
        </w:tc>
        <w:tc>
          <w:tcPr>
            <w:tcW w:w="1547" w:type="dxa"/>
            <w:tcBorders>
              <w:top w:val="nil"/>
              <w:left w:val="single" w:sz="2" w:space="0" w:color="000000"/>
              <w:bottom w:val="single" w:sz="2" w:space="0" w:color="000000"/>
              <w:right w:val="single" w:sz="2" w:space="0" w:color="000000"/>
            </w:tcBorders>
            <w:vAlign w:val="center"/>
          </w:tcPr>
          <w:p w14:paraId="79ED42C1" w14:textId="77777777" w:rsidR="00E71ABE" w:rsidRPr="00F913D8" w:rsidRDefault="00E71ABE" w:rsidP="00DC1116">
            <w:pPr>
              <w:pStyle w:val="TABLE-cell"/>
            </w:pPr>
            <w:r w:rsidRPr="00F913D8">
              <w:t>Endangered species</w:t>
            </w:r>
          </w:p>
        </w:tc>
        <w:tc>
          <w:tcPr>
            <w:tcW w:w="1637" w:type="dxa"/>
            <w:tcBorders>
              <w:top w:val="nil"/>
              <w:left w:val="single" w:sz="2" w:space="0" w:color="000000"/>
              <w:bottom w:val="single" w:sz="2" w:space="0" w:color="000000"/>
              <w:right w:val="single" w:sz="2" w:space="0" w:color="000000"/>
            </w:tcBorders>
          </w:tcPr>
          <w:p w14:paraId="1E26E498" w14:textId="77777777" w:rsidR="00E71ABE" w:rsidRPr="007D6D2A" w:rsidRDefault="00E71ABE" w:rsidP="00DC1116">
            <w:pPr>
              <w:pStyle w:val="TABLE-cell"/>
              <w:rPr>
                <w:highlight w:val="yellow"/>
              </w:rPr>
            </w:pPr>
            <w:r w:rsidRPr="007D6D2A">
              <w:rPr>
                <w:highlight w:val="yellow"/>
              </w:rPr>
              <w:t>Redundancy of systems</w:t>
            </w:r>
          </w:p>
        </w:tc>
      </w:tr>
      <w:tr w:rsidR="00E71ABE" w:rsidRPr="00F913D8" w14:paraId="4EE55713" w14:textId="77777777" w:rsidTr="007D6D2A">
        <w:trPr>
          <w:cantSplit/>
          <w:jc w:val="center"/>
        </w:trPr>
        <w:tc>
          <w:tcPr>
            <w:tcW w:w="1557" w:type="dxa"/>
            <w:tcBorders>
              <w:top w:val="nil"/>
              <w:left w:val="single" w:sz="2" w:space="0" w:color="000000"/>
              <w:bottom w:val="single" w:sz="2" w:space="0" w:color="000000"/>
              <w:right w:val="nil"/>
            </w:tcBorders>
            <w:vAlign w:val="center"/>
          </w:tcPr>
          <w:p w14:paraId="3D84ABFD" w14:textId="77777777" w:rsidR="00E71ABE" w:rsidRPr="00F913D8" w:rsidRDefault="00E71ABE" w:rsidP="00DC1116">
            <w:pPr>
              <w:pStyle w:val="TABLE-cell"/>
            </w:pPr>
            <w:r w:rsidRPr="00F913D8">
              <w:t xml:space="preserve">Nature of cargo </w:t>
            </w:r>
          </w:p>
        </w:tc>
        <w:tc>
          <w:tcPr>
            <w:tcW w:w="1383" w:type="dxa"/>
            <w:tcBorders>
              <w:top w:val="nil"/>
              <w:left w:val="single" w:sz="2" w:space="0" w:color="000000"/>
              <w:bottom w:val="single" w:sz="2" w:space="0" w:color="000000"/>
              <w:right w:val="nil"/>
            </w:tcBorders>
            <w:vAlign w:val="center"/>
          </w:tcPr>
          <w:p w14:paraId="25C6CE85" w14:textId="77777777" w:rsidR="00E71ABE" w:rsidRPr="00F913D8" w:rsidRDefault="00E71ABE" w:rsidP="00DC1116">
            <w:pPr>
              <w:pStyle w:val="TABLE-cell"/>
            </w:pPr>
            <w:r w:rsidRPr="00F913D8">
              <w:t>High speed craft</w:t>
            </w:r>
          </w:p>
        </w:tc>
        <w:tc>
          <w:tcPr>
            <w:tcW w:w="1429" w:type="dxa"/>
            <w:tcBorders>
              <w:top w:val="nil"/>
              <w:left w:val="single" w:sz="2" w:space="0" w:color="000000"/>
              <w:bottom w:val="single" w:sz="2" w:space="0" w:color="000000"/>
              <w:right w:val="nil"/>
            </w:tcBorders>
            <w:vAlign w:val="center"/>
          </w:tcPr>
          <w:p w14:paraId="56ED9457" w14:textId="77777777" w:rsidR="00E71ABE" w:rsidRPr="00F913D8" w:rsidRDefault="00E71ABE" w:rsidP="00DC1116">
            <w:pPr>
              <w:pStyle w:val="TABLE-cell"/>
            </w:pPr>
            <w:r w:rsidRPr="00F913D8">
              <w:t>Visibility restrictions</w:t>
            </w:r>
          </w:p>
        </w:tc>
        <w:tc>
          <w:tcPr>
            <w:tcW w:w="1487" w:type="dxa"/>
            <w:tcBorders>
              <w:top w:val="nil"/>
              <w:left w:val="single" w:sz="2" w:space="0" w:color="000000"/>
              <w:bottom w:val="single" w:sz="2" w:space="0" w:color="000000"/>
              <w:right w:val="nil"/>
            </w:tcBorders>
            <w:vAlign w:val="center"/>
          </w:tcPr>
          <w:p w14:paraId="7360A724" w14:textId="77777777" w:rsidR="00E71ABE" w:rsidRPr="00F913D8" w:rsidRDefault="00E71ABE" w:rsidP="00DC1116">
            <w:pPr>
              <w:pStyle w:val="TABLE-cell"/>
            </w:pPr>
            <w:r w:rsidRPr="00F913D8">
              <w:t>Bottom type</w:t>
            </w:r>
          </w:p>
        </w:tc>
        <w:tc>
          <w:tcPr>
            <w:tcW w:w="1463" w:type="dxa"/>
            <w:tcBorders>
              <w:top w:val="nil"/>
              <w:left w:val="single" w:sz="2" w:space="0" w:color="000000"/>
              <w:bottom w:val="single" w:sz="2" w:space="0" w:color="000000"/>
              <w:right w:val="nil"/>
            </w:tcBorders>
            <w:vAlign w:val="center"/>
          </w:tcPr>
          <w:p w14:paraId="5DF9129A" w14:textId="77777777" w:rsidR="00E71ABE" w:rsidRPr="00F913D8" w:rsidRDefault="00E71ABE" w:rsidP="00DC1116">
            <w:pPr>
              <w:pStyle w:val="TABLE-cell"/>
            </w:pPr>
            <w:r w:rsidRPr="00F913D8">
              <w:t>Denial of use of waterway</w:t>
            </w:r>
          </w:p>
        </w:tc>
        <w:tc>
          <w:tcPr>
            <w:tcW w:w="1547" w:type="dxa"/>
            <w:tcBorders>
              <w:top w:val="nil"/>
              <w:left w:val="single" w:sz="2" w:space="0" w:color="000000"/>
              <w:bottom w:val="single" w:sz="2" w:space="0" w:color="000000"/>
              <w:right w:val="single" w:sz="2" w:space="0" w:color="000000"/>
            </w:tcBorders>
            <w:vAlign w:val="center"/>
          </w:tcPr>
          <w:p w14:paraId="374B87F8" w14:textId="77777777" w:rsidR="00E71ABE" w:rsidRPr="00F913D8" w:rsidRDefault="00E71ABE" w:rsidP="00DC1116">
            <w:pPr>
              <w:pStyle w:val="TABLE-cell"/>
            </w:pPr>
            <w:r w:rsidRPr="00F913D8">
              <w:t>Shoreline damage</w:t>
            </w:r>
          </w:p>
        </w:tc>
        <w:tc>
          <w:tcPr>
            <w:tcW w:w="1637" w:type="dxa"/>
            <w:tcBorders>
              <w:top w:val="nil"/>
              <w:left w:val="single" w:sz="2" w:space="0" w:color="000000"/>
              <w:bottom w:val="single" w:sz="2" w:space="0" w:color="000000"/>
              <w:right w:val="single" w:sz="2" w:space="0" w:color="000000"/>
            </w:tcBorders>
          </w:tcPr>
          <w:p w14:paraId="67AC0FC1" w14:textId="77777777" w:rsidR="00E71ABE" w:rsidRPr="007D6D2A" w:rsidRDefault="004235FA" w:rsidP="00DC1116">
            <w:pPr>
              <w:pStyle w:val="TABLE-cell"/>
              <w:rPr>
                <w:highlight w:val="yellow"/>
              </w:rPr>
            </w:pPr>
            <w:r w:rsidRPr="007D6D2A">
              <w:rPr>
                <w:highlight w:val="yellow"/>
              </w:rPr>
              <w:t>Information to land-use controls</w:t>
            </w:r>
          </w:p>
        </w:tc>
      </w:tr>
      <w:tr w:rsidR="00E71ABE" w:rsidRPr="00F913D8" w14:paraId="1C37FF58" w14:textId="77777777" w:rsidTr="007D6D2A">
        <w:trPr>
          <w:cantSplit/>
          <w:jc w:val="center"/>
        </w:trPr>
        <w:tc>
          <w:tcPr>
            <w:tcW w:w="1557" w:type="dxa"/>
            <w:tcBorders>
              <w:top w:val="nil"/>
              <w:left w:val="single" w:sz="2" w:space="0" w:color="000000"/>
              <w:bottom w:val="single" w:sz="2" w:space="0" w:color="000000"/>
              <w:right w:val="nil"/>
            </w:tcBorders>
            <w:vAlign w:val="center"/>
          </w:tcPr>
          <w:p w14:paraId="4F4A4653" w14:textId="77777777" w:rsidR="00E71ABE" w:rsidRPr="00F913D8" w:rsidRDefault="00E71ABE" w:rsidP="00DC1116">
            <w:pPr>
              <w:pStyle w:val="TABLE-cell"/>
            </w:pPr>
          </w:p>
        </w:tc>
        <w:tc>
          <w:tcPr>
            <w:tcW w:w="1383" w:type="dxa"/>
            <w:tcBorders>
              <w:top w:val="nil"/>
              <w:left w:val="single" w:sz="2" w:space="0" w:color="000000"/>
              <w:bottom w:val="single" w:sz="2" w:space="0" w:color="000000"/>
              <w:right w:val="nil"/>
            </w:tcBorders>
            <w:vAlign w:val="center"/>
          </w:tcPr>
          <w:p w14:paraId="6F78B07F" w14:textId="77777777" w:rsidR="00E71ABE" w:rsidRPr="00F913D8" w:rsidRDefault="00E71ABE" w:rsidP="00DC1116">
            <w:pPr>
              <w:pStyle w:val="TABLE-cell"/>
            </w:pPr>
          </w:p>
        </w:tc>
        <w:tc>
          <w:tcPr>
            <w:tcW w:w="1429" w:type="dxa"/>
            <w:tcBorders>
              <w:top w:val="nil"/>
              <w:left w:val="single" w:sz="2" w:space="0" w:color="000000"/>
              <w:bottom w:val="single" w:sz="2" w:space="0" w:color="000000"/>
              <w:right w:val="nil"/>
            </w:tcBorders>
            <w:vAlign w:val="center"/>
          </w:tcPr>
          <w:p w14:paraId="0417E9E2" w14:textId="77777777" w:rsidR="00E71ABE" w:rsidRPr="00F913D8" w:rsidRDefault="00E71ABE" w:rsidP="00DC1116">
            <w:pPr>
              <w:pStyle w:val="TABLE-cell"/>
            </w:pPr>
            <w:r w:rsidRPr="00F913D8">
              <w:t>Ice conditions</w:t>
            </w:r>
          </w:p>
        </w:tc>
        <w:tc>
          <w:tcPr>
            <w:tcW w:w="1487" w:type="dxa"/>
            <w:tcBorders>
              <w:top w:val="nil"/>
              <w:left w:val="single" w:sz="2" w:space="0" w:color="000000"/>
              <w:bottom w:val="single" w:sz="2" w:space="0" w:color="000000"/>
              <w:right w:val="nil"/>
            </w:tcBorders>
            <w:vAlign w:val="center"/>
          </w:tcPr>
          <w:p w14:paraId="24742C64" w14:textId="77777777" w:rsidR="00E71ABE" w:rsidRPr="00F913D8" w:rsidRDefault="00E71ABE" w:rsidP="00DC1116">
            <w:pPr>
              <w:pStyle w:val="TABLE-cell"/>
            </w:pPr>
            <w:r w:rsidRPr="00F913D8">
              <w:t>Stability (siltation)</w:t>
            </w:r>
          </w:p>
        </w:tc>
        <w:tc>
          <w:tcPr>
            <w:tcW w:w="1463" w:type="dxa"/>
            <w:tcBorders>
              <w:top w:val="nil"/>
              <w:left w:val="single" w:sz="2" w:space="0" w:color="000000"/>
              <w:bottom w:val="single" w:sz="2" w:space="0" w:color="000000"/>
              <w:right w:val="nil"/>
            </w:tcBorders>
            <w:vAlign w:val="center"/>
          </w:tcPr>
          <w:p w14:paraId="17D7AF07" w14:textId="77777777" w:rsidR="00E71ABE" w:rsidRPr="00F913D8" w:rsidRDefault="00E71ABE" w:rsidP="00DC1116">
            <w:pPr>
              <w:pStyle w:val="TABLE-cell"/>
            </w:pPr>
          </w:p>
        </w:tc>
        <w:tc>
          <w:tcPr>
            <w:tcW w:w="1547" w:type="dxa"/>
            <w:tcBorders>
              <w:top w:val="nil"/>
              <w:left w:val="single" w:sz="2" w:space="0" w:color="000000"/>
              <w:bottom w:val="single" w:sz="2" w:space="0" w:color="000000"/>
              <w:right w:val="single" w:sz="2" w:space="0" w:color="000000"/>
            </w:tcBorders>
            <w:vAlign w:val="center"/>
          </w:tcPr>
          <w:p w14:paraId="486269F2" w14:textId="77777777" w:rsidR="00E71ABE" w:rsidRPr="00F913D8" w:rsidRDefault="00E71ABE" w:rsidP="00DC1116">
            <w:pPr>
              <w:pStyle w:val="TABLE-cell"/>
            </w:pPr>
            <w:r w:rsidRPr="00F913D8">
              <w:t>Reef damage</w:t>
            </w:r>
          </w:p>
        </w:tc>
        <w:tc>
          <w:tcPr>
            <w:tcW w:w="1637" w:type="dxa"/>
            <w:tcBorders>
              <w:top w:val="nil"/>
              <w:left w:val="single" w:sz="2" w:space="0" w:color="000000"/>
              <w:bottom w:val="single" w:sz="2" w:space="0" w:color="000000"/>
              <w:right w:val="single" w:sz="2" w:space="0" w:color="000000"/>
            </w:tcBorders>
          </w:tcPr>
          <w:p w14:paraId="028750EB" w14:textId="77777777" w:rsidR="00E71ABE" w:rsidRPr="007D6D2A" w:rsidRDefault="00F16092" w:rsidP="00DC1116">
            <w:pPr>
              <w:pStyle w:val="TABLE-cell"/>
              <w:rPr>
                <w:highlight w:val="yellow"/>
              </w:rPr>
            </w:pPr>
            <w:r w:rsidRPr="007D6D2A">
              <w:rPr>
                <w:highlight w:val="yellow"/>
              </w:rPr>
              <w:t>Availability of e-NAV information for the waterway</w:t>
            </w:r>
          </w:p>
        </w:tc>
      </w:tr>
      <w:tr w:rsidR="00E71ABE" w:rsidRPr="00F913D8" w14:paraId="34FFEA43" w14:textId="77777777" w:rsidTr="007D6D2A">
        <w:trPr>
          <w:cantSplit/>
          <w:jc w:val="center"/>
        </w:trPr>
        <w:tc>
          <w:tcPr>
            <w:tcW w:w="1557" w:type="dxa"/>
            <w:tcBorders>
              <w:top w:val="nil"/>
              <w:left w:val="single" w:sz="2" w:space="0" w:color="000000"/>
              <w:bottom w:val="single" w:sz="2" w:space="0" w:color="000000"/>
              <w:right w:val="nil"/>
            </w:tcBorders>
            <w:vAlign w:val="center"/>
          </w:tcPr>
          <w:p w14:paraId="2B4BA0C0" w14:textId="77777777" w:rsidR="00E71ABE" w:rsidRPr="00F913D8" w:rsidRDefault="00E71ABE" w:rsidP="00DC1116">
            <w:pPr>
              <w:pStyle w:val="TABLE-cell"/>
            </w:pPr>
          </w:p>
        </w:tc>
        <w:tc>
          <w:tcPr>
            <w:tcW w:w="1383" w:type="dxa"/>
            <w:tcBorders>
              <w:top w:val="nil"/>
              <w:left w:val="single" w:sz="2" w:space="0" w:color="000000"/>
              <w:bottom w:val="single" w:sz="2" w:space="0" w:color="000000"/>
              <w:right w:val="nil"/>
            </w:tcBorders>
            <w:vAlign w:val="center"/>
          </w:tcPr>
          <w:p w14:paraId="0F629EB3" w14:textId="77777777" w:rsidR="00E71ABE" w:rsidRPr="00F913D8" w:rsidRDefault="00E71ABE" w:rsidP="00DC1116">
            <w:pPr>
              <w:pStyle w:val="TABLE-cell"/>
            </w:pPr>
          </w:p>
        </w:tc>
        <w:tc>
          <w:tcPr>
            <w:tcW w:w="1429" w:type="dxa"/>
            <w:tcBorders>
              <w:top w:val="nil"/>
              <w:left w:val="single" w:sz="2" w:space="0" w:color="000000"/>
              <w:bottom w:val="single" w:sz="2" w:space="0" w:color="000000"/>
              <w:right w:val="nil"/>
            </w:tcBorders>
            <w:vAlign w:val="center"/>
          </w:tcPr>
          <w:p w14:paraId="556EEE4D" w14:textId="77777777" w:rsidR="00E71ABE" w:rsidRPr="00F913D8" w:rsidRDefault="00E71ABE" w:rsidP="00DC1116">
            <w:pPr>
              <w:pStyle w:val="TABLE-cell"/>
            </w:pPr>
            <w:r w:rsidRPr="00F913D8">
              <w:t>Background lighting</w:t>
            </w:r>
          </w:p>
        </w:tc>
        <w:tc>
          <w:tcPr>
            <w:tcW w:w="1487" w:type="dxa"/>
            <w:tcBorders>
              <w:top w:val="nil"/>
              <w:left w:val="single" w:sz="2" w:space="0" w:color="000000"/>
              <w:bottom w:val="single" w:sz="2" w:space="0" w:color="000000"/>
              <w:right w:val="nil"/>
            </w:tcBorders>
            <w:vAlign w:val="center"/>
          </w:tcPr>
          <w:p w14:paraId="1BB8DF6F" w14:textId="2CE5E91E" w:rsidR="00E71ABE" w:rsidRPr="00F913D8" w:rsidRDefault="00D0122E" w:rsidP="00DC1116">
            <w:pPr>
              <w:pStyle w:val="TABLE-cell"/>
            </w:pPr>
            <w:r w:rsidRPr="006E3B46">
              <w:rPr>
                <w:highlight w:val="yellow"/>
              </w:rPr>
              <w:t>Aton Mix and Configuration</w:t>
            </w:r>
          </w:p>
        </w:tc>
        <w:tc>
          <w:tcPr>
            <w:tcW w:w="1463" w:type="dxa"/>
            <w:tcBorders>
              <w:top w:val="nil"/>
              <w:left w:val="single" w:sz="2" w:space="0" w:color="000000"/>
              <w:bottom w:val="single" w:sz="2" w:space="0" w:color="000000"/>
              <w:right w:val="nil"/>
            </w:tcBorders>
            <w:vAlign w:val="center"/>
          </w:tcPr>
          <w:p w14:paraId="1E60688A" w14:textId="77777777" w:rsidR="00E71ABE" w:rsidRPr="00F913D8" w:rsidRDefault="00E71ABE" w:rsidP="00DC1116">
            <w:pPr>
              <w:pStyle w:val="TABLE-cell"/>
            </w:pPr>
          </w:p>
        </w:tc>
        <w:tc>
          <w:tcPr>
            <w:tcW w:w="1547" w:type="dxa"/>
            <w:tcBorders>
              <w:top w:val="nil"/>
              <w:left w:val="single" w:sz="2" w:space="0" w:color="000000"/>
              <w:bottom w:val="single" w:sz="2" w:space="0" w:color="000000"/>
              <w:right w:val="single" w:sz="2" w:space="0" w:color="000000"/>
            </w:tcBorders>
            <w:vAlign w:val="center"/>
          </w:tcPr>
          <w:p w14:paraId="739726FC" w14:textId="77777777" w:rsidR="00E71ABE" w:rsidRPr="00F913D8" w:rsidRDefault="00E71ABE" w:rsidP="00DC1116">
            <w:pPr>
              <w:pStyle w:val="TABLE-cell"/>
            </w:pPr>
            <w:r w:rsidRPr="00F913D8">
              <w:t>Economic impacts</w:t>
            </w:r>
          </w:p>
        </w:tc>
        <w:tc>
          <w:tcPr>
            <w:tcW w:w="1637" w:type="dxa"/>
            <w:tcBorders>
              <w:top w:val="nil"/>
              <w:left w:val="single" w:sz="2" w:space="0" w:color="000000"/>
              <w:bottom w:val="single" w:sz="2" w:space="0" w:color="000000"/>
              <w:right w:val="single" w:sz="2" w:space="0" w:color="000000"/>
            </w:tcBorders>
          </w:tcPr>
          <w:p w14:paraId="08BF7BE0" w14:textId="77777777" w:rsidR="00E71ABE" w:rsidRPr="00F913D8" w:rsidRDefault="00E71ABE" w:rsidP="00DC1116">
            <w:pPr>
              <w:pStyle w:val="TABLE-cell"/>
            </w:pPr>
          </w:p>
        </w:tc>
      </w:tr>
      <w:tr w:rsidR="00E71ABE" w:rsidRPr="00F913D8" w14:paraId="371A2A68" w14:textId="77777777" w:rsidTr="007D6D2A">
        <w:trPr>
          <w:cantSplit/>
          <w:jc w:val="center"/>
        </w:trPr>
        <w:tc>
          <w:tcPr>
            <w:tcW w:w="1557" w:type="dxa"/>
            <w:tcBorders>
              <w:top w:val="nil"/>
              <w:left w:val="single" w:sz="2" w:space="0" w:color="000000"/>
              <w:bottom w:val="single" w:sz="2" w:space="0" w:color="000000"/>
              <w:right w:val="nil"/>
            </w:tcBorders>
            <w:vAlign w:val="center"/>
          </w:tcPr>
          <w:p w14:paraId="58CAD46B" w14:textId="77777777" w:rsidR="00E71ABE" w:rsidRPr="00F913D8" w:rsidRDefault="00E71ABE" w:rsidP="00DC1116">
            <w:pPr>
              <w:pStyle w:val="TABLE-cell"/>
            </w:pPr>
          </w:p>
        </w:tc>
        <w:tc>
          <w:tcPr>
            <w:tcW w:w="1383" w:type="dxa"/>
            <w:tcBorders>
              <w:top w:val="nil"/>
              <w:left w:val="single" w:sz="2" w:space="0" w:color="000000"/>
              <w:bottom w:val="single" w:sz="2" w:space="0" w:color="000000"/>
              <w:right w:val="nil"/>
            </w:tcBorders>
            <w:vAlign w:val="center"/>
          </w:tcPr>
          <w:p w14:paraId="78440308" w14:textId="77777777" w:rsidR="00E71ABE" w:rsidRPr="00F913D8" w:rsidRDefault="00E71ABE" w:rsidP="00DC1116">
            <w:pPr>
              <w:pStyle w:val="TABLE-cell"/>
            </w:pPr>
          </w:p>
        </w:tc>
        <w:tc>
          <w:tcPr>
            <w:tcW w:w="1429" w:type="dxa"/>
            <w:tcBorders>
              <w:top w:val="nil"/>
              <w:left w:val="single" w:sz="2" w:space="0" w:color="000000"/>
              <w:bottom w:val="single" w:sz="2" w:space="0" w:color="000000"/>
              <w:right w:val="nil"/>
            </w:tcBorders>
            <w:vAlign w:val="center"/>
          </w:tcPr>
          <w:p w14:paraId="643534E7" w14:textId="77777777" w:rsidR="00E71ABE" w:rsidRPr="00F913D8" w:rsidRDefault="00E71ABE" w:rsidP="00DC1116">
            <w:pPr>
              <w:pStyle w:val="TABLE-cell"/>
            </w:pPr>
            <w:r w:rsidRPr="00F913D8">
              <w:t>Debris</w:t>
            </w:r>
          </w:p>
        </w:tc>
        <w:tc>
          <w:tcPr>
            <w:tcW w:w="1487" w:type="dxa"/>
            <w:tcBorders>
              <w:top w:val="nil"/>
              <w:left w:val="single" w:sz="2" w:space="0" w:color="000000"/>
              <w:bottom w:val="single" w:sz="2" w:space="0" w:color="000000"/>
              <w:right w:val="nil"/>
            </w:tcBorders>
            <w:vAlign w:val="center"/>
          </w:tcPr>
          <w:p w14:paraId="683B6A71" w14:textId="574EBA8A" w:rsidR="00E71ABE" w:rsidRPr="00F913D8" w:rsidRDefault="00AF6DBC" w:rsidP="00DC1116">
            <w:pPr>
              <w:pStyle w:val="TABLE-cell"/>
            </w:pPr>
            <w:r w:rsidRPr="006E3B46">
              <w:rPr>
                <w:highlight w:val="yellow"/>
              </w:rPr>
              <w:t>Quality of Hydrographic Data</w:t>
            </w:r>
          </w:p>
        </w:tc>
        <w:tc>
          <w:tcPr>
            <w:tcW w:w="1463" w:type="dxa"/>
            <w:tcBorders>
              <w:top w:val="nil"/>
              <w:left w:val="single" w:sz="2" w:space="0" w:color="000000"/>
              <w:bottom w:val="single" w:sz="2" w:space="0" w:color="000000"/>
              <w:right w:val="nil"/>
            </w:tcBorders>
            <w:vAlign w:val="center"/>
          </w:tcPr>
          <w:p w14:paraId="4A6F59CD" w14:textId="77777777" w:rsidR="00E71ABE" w:rsidRPr="00F913D8" w:rsidRDefault="00E71ABE" w:rsidP="00DC1116">
            <w:pPr>
              <w:pStyle w:val="TABLE-cell"/>
            </w:pPr>
          </w:p>
        </w:tc>
        <w:tc>
          <w:tcPr>
            <w:tcW w:w="1547" w:type="dxa"/>
            <w:tcBorders>
              <w:top w:val="nil"/>
              <w:left w:val="single" w:sz="2" w:space="0" w:color="000000"/>
              <w:bottom w:val="single" w:sz="2" w:space="0" w:color="000000"/>
              <w:right w:val="single" w:sz="2" w:space="0" w:color="000000"/>
            </w:tcBorders>
            <w:vAlign w:val="center"/>
          </w:tcPr>
          <w:p w14:paraId="2CD4E4C4" w14:textId="77777777" w:rsidR="00E71ABE" w:rsidRPr="00F913D8" w:rsidRDefault="00E71ABE" w:rsidP="00DC1116">
            <w:pPr>
              <w:pStyle w:val="TABLE-cell"/>
            </w:pPr>
          </w:p>
        </w:tc>
        <w:tc>
          <w:tcPr>
            <w:tcW w:w="1637" w:type="dxa"/>
            <w:tcBorders>
              <w:top w:val="nil"/>
              <w:left w:val="single" w:sz="2" w:space="0" w:color="000000"/>
              <w:bottom w:val="single" w:sz="2" w:space="0" w:color="000000"/>
              <w:right w:val="single" w:sz="2" w:space="0" w:color="000000"/>
            </w:tcBorders>
          </w:tcPr>
          <w:p w14:paraId="7E58FE21" w14:textId="77777777" w:rsidR="00E71ABE" w:rsidRPr="00F913D8" w:rsidRDefault="00E71ABE" w:rsidP="00DC1116">
            <w:pPr>
              <w:pStyle w:val="TABLE-cell"/>
            </w:pPr>
          </w:p>
        </w:tc>
      </w:tr>
    </w:tbl>
    <w:p w14:paraId="01D99959" w14:textId="77777777" w:rsidR="0048452E" w:rsidRPr="00F913D8" w:rsidRDefault="0048452E" w:rsidP="006E3B46">
      <w:pPr>
        <w:ind w:left="720"/>
      </w:pPr>
    </w:p>
    <w:p w14:paraId="13DC9C57" w14:textId="77777777" w:rsidR="006169BE" w:rsidRPr="006724FD" w:rsidRDefault="006169BE" w:rsidP="006E3B46">
      <w:pPr>
        <w:pStyle w:val="Heading4"/>
        <w:tabs>
          <w:tab w:val="clear" w:pos="864"/>
          <w:tab w:val="num" w:pos="1584"/>
        </w:tabs>
        <w:ind w:left="1584"/>
      </w:pPr>
      <w:r w:rsidRPr="006724FD">
        <w:t>Major Contributors to Risk</w:t>
      </w:r>
    </w:p>
    <w:p w14:paraId="11666125" w14:textId="77777777" w:rsidR="006169BE" w:rsidRPr="00F913D8" w:rsidRDefault="006169BE" w:rsidP="006E3B46">
      <w:pPr>
        <w:pStyle w:val="BodyText"/>
        <w:ind w:left="720"/>
      </w:pPr>
      <w:r w:rsidRPr="00F913D8">
        <w:t>Care should be taken to ensure that the list of hazards includ</w:t>
      </w:r>
      <w:r w:rsidR="00B2370D">
        <w:t>es</w:t>
      </w:r>
      <w:r w:rsidRPr="00F913D8">
        <w:t xml:space="preserve"> items such as failure of management to have adequate change management procedures; lack of investigation and follow-up when process failures occur; the lack of an incident investigation protoco</w:t>
      </w:r>
      <w:r w:rsidR="00E240DC">
        <w:t>l within the organization.</w:t>
      </w:r>
    </w:p>
    <w:p w14:paraId="1FA98104" w14:textId="77777777" w:rsidR="006169BE" w:rsidRPr="006724FD" w:rsidRDefault="006169BE" w:rsidP="006E3B46">
      <w:pPr>
        <w:pStyle w:val="Heading3"/>
        <w:ind w:left="1571"/>
      </w:pPr>
      <w:bookmarkStart w:id="19" w:name="_Toc212097588"/>
      <w:r w:rsidRPr="006724FD">
        <w:t>Results</w:t>
      </w:r>
      <w:bookmarkEnd w:id="19"/>
    </w:p>
    <w:p w14:paraId="44C72F40" w14:textId="77777777" w:rsidR="006169BE" w:rsidRPr="00F913D8" w:rsidRDefault="006169BE" w:rsidP="006E3B46">
      <w:pPr>
        <w:pStyle w:val="BodyText"/>
        <w:ind w:left="720"/>
      </w:pPr>
      <w:r w:rsidRPr="00F913D8">
        <w:t>The output from Step 1 comprises:</w:t>
      </w:r>
    </w:p>
    <w:p w14:paraId="286C77F4" w14:textId="77777777" w:rsidR="006169BE" w:rsidRPr="006724FD" w:rsidRDefault="00837CFD" w:rsidP="006E3B46">
      <w:pPr>
        <w:pStyle w:val="List1"/>
        <w:numPr>
          <w:ilvl w:val="0"/>
          <w:numId w:val="17"/>
        </w:numPr>
        <w:tabs>
          <w:tab w:val="clear" w:pos="1134"/>
          <w:tab w:val="num" w:pos="1854"/>
        </w:tabs>
        <w:ind w:left="2421"/>
      </w:pPr>
      <w:r>
        <w:t>P</w:t>
      </w:r>
      <w:r w:rsidR="00C87E23" w:rsidRPr="006724FD">
        <w:t>rioritized list of h</w:t>
      </w:r>
      <w:r w:rsidR="006169BE" w:rsidRPr="006724FD">
        <w:t>azards/unwanted events; and</w:t>
      </w:r>
    </w:p>
    <w:p w14:paraId="64428CFA" w14:textId="77777777" w:rsidR="006169BE" w:rsidRPr="006724FD" w:rsidRDefault="00837CFD" w:rsidP="006E3B46">
      <w:pPr>
        <w:pStyle w:val="List1"/>
        <w:tabs>
          <w:tab w:val="clear" w:pos="1134"/>
          <w:tab w:val="num" w:pos="1854"/>
        </w:tabs>
        <w:ind w:left="2421"/>
      </w:pPr>
      <w:r>
        <w:t>P</w:t>
      </w:r>
      <w:r w:rsidR="006169BE" w:rsidRPr="006724FD">
        <w:t>reliminary description of the</w:t>
      </w:r>
      <w:bookmarkStart w:id="20" w:name="_Toc494680643"/>
      <w:r w:rsidR="006169BE" w:rsidRPr="006724FD">
        <w:t xml:space="preserve"> hazards</w:t>
      </w:r>
      <w:r w:rsidR="00E240DC">
        <w:t xml:space="preserve"> </w:t>
      </w:r>
      <w:r w:rsidR="006169BE" w:rsidRPr="006724FD">
        <w:t>/</w:t>
      </w:r>
      <w:r w:rsidR="00E240DC">
        <w:t xml:space="preserve"> </w:t>
      </w:r>
      <w:r w:rsidR="006169BE" w:rsidRPr="006724FD">
        <w:t>unwanted events.</w:t>
      </w:r>
    </w:p>
    <w:p w14:paraId="68273BA5" w14:textId="77777777" w:rsidR="006169BE" w:rsidRPr="006724FD" w:rsidRDefault="006169BE" w:rsidP="006E3B46">
      <w:pPr>
        <w:pStyle w:val="Heading2"/>
        <w:ind w:left="1571"/>
      </w:pPr>
      <w:bookmarkStart w:id="21" w:name="_Toc212097589"/>
      <w:r w:rsidRPr="006724FD">
        <w:t xml:space="preserve">Step 2 – </w:t>
      </w:r>
      <w:bookmarkEnd w:id="20"/>
      <w:r w:rsidRPr="006724FD">
        <w:t>Assess Risks</w:t>
      </w:r>
      <w:bookmarkEnd w:id="21"/>
    </w:p>
    <w:p w14:paraId="44280734" w14:textId="77777777" w:rsidR="006169BE" w:rsidRPr="00F913D8" w:rsidRDefault="006169BE" w:rsidP="006E3B46">
      <w:pPr>
        <w:pStyle w:val="BodyText"/>
        <w:ind w:left="720"/>
      </w:pPr>
      <w:r w:rsidRPr="00F913D8">
        <w:t>Risk assessment is assumed to include two major sub-activities, risk e</w:t>
      </w:r>
      <w:r w:rsidR="00E240DC">
        <w:t>stimation and risk evaluation.</w:t>
      </w:r>
    </w:p>
    <w:p w14:paraId="4EA91CB3" w14:textId="77777777" w:rsidR="006169BE" w:rsidRPr="006724FD" w:rsidRDefault="006169BE" w:rsidP="006E3B46">
      <w:pPr>
        <w:pStyle w:val="Heading3"/>
        <w:ind w:left="1571"/>
      </w:pPr>
      <w:bookmarkStart w:id="22" w:name="_Toc494680644"/>
      <w:bookmarkStart w:id="23" w:name="_Toc212097590"/>
      <w:r w:rsidRPr="006724FD">
        <w:t xml:space="preserve">Step 2a – </w:t>
      </w:r>
      <w:bookmarkEnd w:id="22"/>
      <w:r w:rsidRPr="006724FD">
        <w:t>Risk Estimation</w:t>
      </w:r>
      <w:bookmarkEnd w:id="23"/>
    </w:p>
    <w:p w14:paraId="48BECB74" w14:textId="77777777" w:rsidR="006169BE" w:rsidRPr="006724FD" w:rsidRDefault="006169BE" w:rsidP="006E3B46">
      <w:pPr>
        <w:pStyle w:val="Heading4"/>
        <w:tabs>
          <w:tab w:val="clear" w:pos="864"/>
          <w:tab w:val="num" w:pos="1584"/>
        </w:tabs>
        <w:ind w:left="1584"/>
      </w:pPr>
      <w:r w:rsidRPr="006724FD">
        <w:t>Scope of the Risk Estimation Sub-Activity</w:t>
      </w:r>
    </w:p>
    <w:p w14:paraId="5A900578" w14:textId="77777777" w:rsidR="006169BE" w:rsidRPr="00F913D8" w:rsidRDefault="006169BE" w:rsidP="006E3B46">
      <w:pPr>
        <w:pStyle w:val="BodyText"/>
        <w:ind w:left="720"/>
      </w:pPr>
      <w:r w:rsidRPr="00F913D8">
        <w:t>In this step of the decision process, the frequency and consequences associated with each risk scenario selected for analysis are estimated.</w:t>
      </w:r>
    </w:p>
    <w:p w14:paraId="622EAEC0" w14:textId="77777777" w:rsidR="006169BE" w:rsidRPr="006724FD" w:rsidRDefault="006169BE" w:rsidP="006E3B46">
      <w:pPr>
        <w:pStyle w:val="Heading4"/>
        <w:tabs>
          <w:tab w:val="clear" w:pos="864"/>
          <w:tab w:val="num" w:pos="1584"/>
        </w:tabs>
        <w:ind w:left="1584"/>
      </w:pPr>
      <w:r w:rsidRPr="006724FD">
        <w:t>Methods for Estima</w:t>
      </w:r>
      <w:r w:rsidR="00E240DC">
        <w:t>ting Frequency and Consequences</w:t>
      </w:r>
    </w:p>
    <w:p w14:paraId="33F2D3A4" w14:textId="77777777" w:rsidR="006169BE" w:rsidRPr="00F913D8" w:rsidRDefault="006169BE" w:rsidP="006E3B46">
      <w:pPr>
        <w:pStyle w:val="BodyText"/>
        <w:ind w:left="720"/>
      </w:pPr>
      <w:r w:rsidRPr="00F913D8">
        <w:t xml:space="preserve">The first step in this process is to identify the method or methods that will be used for any analysis. </w:t>
      </w:r>
      <w:r w:rsidR="00E240DC">
        <w:t xml:space="preserve"> </w:t>
      </w:r>
      <w:r w:rsidRPr="00F913D8">
        <w:t xml:space="preserve">The estimates should be based on historical data, models, </w:t>
      </w:r>
      <w:r w:rsidRPr="00F913D8">
        <w:lastRenderedPageBreak/>
        <w:t xml:space="preserve">professional judgment, or a combination of methods. </w:t>
      </w:r>
      <w:r w:rsidR="00E240DC">
        <w:t xml:space="preserve"> </w:t>
      </w:r>
      <w:r w:rsidRPr="00F913D8">
        <w:t xml:space="preserve">Preferably an established scientific or statistical protocol should be followed. </w:t>
      </w:r>
      <w:r w:rsidR="00E240DC">
        <w:t xml:space="preserve"> </w:t>
      </w:r>
      <w:r w:rsidRPr="00F913D8">
        <w:t xml:space="preserve">It is necessary to explicitly define these applied methods to avoid conflict between technical experts and laypersons when judging the technical merit of the results. </w:t>
      </w:r>
      <w:r w:rsidR="00E240DC">
        <w:t xml:space="preserve"> </w:t>
      </w:r>
      <w:r w:rsidRPr="00F913D8">
        <w:t>The choice of method will reflect the accuracy needed, cost, available data, the level of expertise on the team, and the acceptability of the method to stakeholders.</w:t>
      </w:r>
    </w:p>
    <w:p w14:paraId="05AE16E5" w14:textId="77777777" w:rsidR="006169BE" w:rsidRPr="00F913D8" w:rsidRDefault="006169BE" w:rsidP="006E3B46">
      <w:pPr>
        <w:pStyle w:val="BodyText"/>
        <w:ind w:left="720"/>
      </w:pPr>
      <w:r w:rsidRPr="00F913D8">
        <w:t>It is essential that technical experts clearly explain the methods that will be used in the technical analysis.</w:t>
      </w:r>
      <w:r w:rsidR="00E240DC">
        <w:t xml:space="preserve"> </w:t>
      </w:r>
      <w:r w:rsidRPr="00F913D8">
        <w:t xml:space="preserve"> It is not necessary that laypersons understand these methods in detail, as long as they know that they can have the analyses reproduced and vetted by their own experts. </w:t>
      </w:r>
      <w:r w:rsidR="00E240DC">
        <w:t xml:space="preserve"> </w:t>
      </w:r>
      <w:r w:rsidRPr="00F913D8">
        <w:t>The process should be open and transparent at all times to build trust between decision-makers and other stakeholders, and provide confidence in the results.</w:t>
      </w:r>
    </w:p>
    <w:p w14:paraId="02B0FA47" w14:textId="77777777" w:rsidR="00F46FD3" w:rsidRDefault="006169BE" w:rsidP="006E3B46">
      <w:pPr>
        <w:pStyle w:val="BodyText"/>
        <w:ind w:left="720"/>
      </w:pPr>
      <w:r w:rsidRPr="00F913D8">
        <w:t>There are a number of methods and associated measures that are used to es</w:t>
      </w:r>
      <w:r w:rsidR="00E240DC">
        <w:t>timate risk/expected loss (i.e.</w:t>
      </w:r>
      <w:r w:rsidRPr="00F913D8">
        <w:t xml:space="preserve"> the combined effect of the frequency</w:t>
      </w:r>
      <w:r w:rsidR="00837CFD">
        <w:rPr>
          <w:rStyle w:val="FootnoteReference"/>
        </w:rPr>
        <w:footnoteReference w:id="1"/>
      </w:r>
      <w:r w:rsidRPr="00F913D8">
        <w:t xml:space="preserve"> and consequences of hazards or unwanted events)</w:t>
      </w:r>
      <w:r w:rsidR="00E240DC">
        <w:t>:</w:t>
      </w:r>
    </w:p>
    <w:p w14:paraId="261EB861" w14:textId="77777777" w:rsidR="006169BE" w:rsidRPr="006724FD" w:rsidRDefault="006169BE" w:rsidP="006E3B46">
      <w:pPr>
        <w:pStyle w:val="List1"/>
        <w:numPr>
          <w:ilvl w:val="0"/>
          <w:numId w:val="18"/>
        </w:numPr>
        <w:tabs>
          <w:tab w:val="num" w:pos="2007"/>
        </w:tabs>
        <w:ind w:left="1854"/>
      </w:pPr>
      <w:r w:rsidRPr="006724FD">
        <w:t>Monetary Estimates</w:t>
      </w:r>
    </w:p>
    <w:p w14:paraId="039417A4" w14:textId="77777777" w:rsidR="006169BE" w:rsidRPr="00E240DC" w:rsidRDefault="006169BE" w:rsidP="006E3B46">
      <w:pPr>
        <w:pStyle w:val="BodyText"/>
        <w:ind w:left="1287"/>
      </w:pPr>
      <w:r w:rsidRPr="00E240DC">
        <w:t>Technically, risk is defined as the likelihood (chance, probability) of an unwanted event or hazard times its impact (consequence).</w:t>
      </w:r>
      <w:r w:rsidR="00837CFD">
        <w:rPr>
          <w:rStyle w:val="FootnoteReference"/>
        </w:rPr>
        <w:footnoteReference w:id="2"/>
      </w:r>
      <w:r w:rsidRPr="00E240DC">
        <w:t xml:space="preserve">  Such a product produces an estimate of the expected or likely losses associated with the unwanted events or hazards.  If the probability is expressed as a frequency of occurrence, for example, the mean number of occurrences per year, and the impact, given that it occurs, is expressed in monetary terms, then the product yields the mean expected or average monetary loss per year.  For example, if it is estimated that one grounding would occur once every ten years, on average, and that it would produce losses total</w:t>
      </w:r>
      <w:r w:rsidR="00E240DC">
        <w:t>l</w:t>
      </w:r>
      <w:r w:rsidRPr="00E240DC">
        <w:t>ing $500,000 each time it did occur, the average expected loss would be $50,000 per year ($500,000/10 years).</w:t>
      </w:r>
    </w:p>
    <w:p w14:paraId="635B9D1B" w14:textId="77777777" w:rsidR="006169BE" w:rsidRPr="006724FD" w:rsidRDefault="006169BE" w:rsidP="006E3B46">
      <w:pPr>
        <w:pStyle w:val="List1"/>
        <w:tabs>
          <w:tab w:val="num" w:pos="2007"/>
        </w:tabs>
        <w:ind w:left="1854"/>
      </w:pPr>
      <w:r w:rsidRPr="006724FD">
        <w:t>Count Estimates</w:t>
      </w:r>
    </w:p>
    <w:p w14:paraId="4CA70D4B" w14:textId="77777777" w:rsidR="006169BE" w:rsidRPr="00E240DC" w:rsidRDefault="006169BE" w:rsidP="006E3B46">
      <w:pPr>
        <w:pStyle w:val="BodyText"/>
        <w:ind w:left="1287"/>
      </w:pPr>
      <w:r w:rsidRPr="00F913D8">
        <w:t>It is not always easy to estimate possible losses in monetary terms, however.  Sometimes, simple physical loss counts are more appropriate.  For example, where monetary values are difficult to assign to wildlife losses, it is sometimes easier to simply estimate the number of individuals</w:t>
      </w:r>
      <w:r w:rsidR="00E240DC">
        <w:t xml:space="preserve"> that could be lost each year.</w:t>
      </w:r>
    </w:p>
    <w:p w14:paraId="3FB5D315" w14:textId="77777777" w:rsidR="006169BE" w:rsidRPr="006724FD" w:rsidRDefault="006169BE" w:rsidP="006E3B46">
      <w:pPr>
        <w:pStyle w:val="List1"/>
        <w:tabs>
          <w:tab w:val="num" w:pos="1287"/>
        </w:tabs>
        <w:ind w:left="1854"/>
      </w:pPr>
      <w:r w:rsidRPr="006724FD">
        <w:t>Risk Matrix Estimates</w:t>
      </w:r>
    </w:p>
    <w:p w14:paraId="3D6FA87E" w14:textId="77777777" w:rsidR="006169BE" w:rsidRPr="00F913D8" w:rsidRDefault="006169BE" w:rsidP="006E3B46">
      <w:pPr>
        <w:pStyle w:val="BodyText"/>
        <w:ind w:left="1287"/>
      </w:pPr>
      <w:r w:rsidRPr="00F913D8">
        <w:t>Even more often, resort must be made to assigning relative scores to the frequency and consequences associated with the identified hazards (</w:t>
      </w:r>
      <w:r w:rsidR="00B2370D">
        <w:t>e.g.</w:t>
      </w:r>
      <w:r w:rsidRPr="00F913D8">
        <w:t xml:space="preserve"> low, medium, high) and plot these on a risk matrix – see </w:t>
      </w:r>
      <w:r w:rsidR="003328F3">
        <w:rPr>
          <w:highlight w:val="yellow"/>
        </w:rPr>
        <w:fldChar w:fldCharType="begin"/>
      </w:r>
      <w:r w:rsidR="00837CFD">
        <w:instrText xml:space="preserve"> REF _Ref212091291 \r \h </w:instrText>
      </w:r>
      <w:r w:rsidR="003328F3">
        <w:rPr>
          <w:highlight w:val="yellow"/>
        </w:rPr>
      </w:r>
      <w:r w:rsidR="003328F3">
        <w:rPr>
          <w:highlight w:val="yellow"/>
        </w:rPr>
        <w:fldChar w:fldCharType="separate"/>
      </w:r>
      <w:r w:rsidR="005C6DD2">
        <w:t>Figure 2</w:t>
      </w:r>
      <w:r w:rsidR="003328F3">
        <w:rPr>
          <w:highlight w:val="yellow"/>
        </w:rPr>
        <w:fldChar w:fldCharType="end"/>
      </w:r>
      <w:r w:rsidRPr="00F913D8">
        <w:t xml:space="preserve">.  Usually, these assessments must be based on intuition, experience and expert knowledge where no data are available or quantitative </w:t>
      </w:r>
      <w:r w:rsidR="00F13558">
        <w:t>analysis is not warranted (e.g.</w:t>
      </w:r>
      <w:r w:rsidRPr="00F913D8">
        <w:t xml:space="preserve"> where the risk is expected to be low).</w:t>
      </w:r>
    </w:p>
    <w:p w14:paraId="7F9FB7C5" w14:textId="77777777" w:rsidR="006169BE" w:rsidRPr="006724FD" w:rsidRDefault="006169BE" w:rsidP="006E3B46">
      <w:pPr>
        <w:pStyle w:val="List1"/>
        <w:tabs>
          <w:tab w:val="num" w:pos="1287"/>
        </w:tabs>
        <w:ind w:left="1854"/>
      </w:pPr>
      <w:r w:rsidRPr="006724FD">
        <w:t>Index Estimates</w:t>
      </w:r>
    </w:p>
    <w:p w14:paraId="2D5A0424" w14:textId="77777777" w:rsidR="006169BE" w:rsidRPr="00F913D8" w:rsidRDefault="006169BE" w:rsidP="006E3B46">
      <w:pPr>
        <w:pStyle w:val="BodyText"/>
        <w:ind w:left="1287"/>
        <w:rPr>
          <w:color w:val="000000"/>
          <w:sz w:val="23"/>
          <w:szCs w:val="23"/>
        </w:rPr>
      </w:pPr>
      <w:r w:rsidRPr="00E240DC">
        <w:t>Sometimes it is possible to compute an index for different waterway areas of interest such that the index represents the relative rank o</w:t>
      </w:r>
      <w:r w:rsidR="00E240DC">
        <w:t>f the risk in these areas (i.e.</w:t>
      </w:r>
      <w:r w:rsidRPr="00E240DC">
        <w:t xml:space="preserve"> the combination of frequency and consequences).  </w:t>
      </w:r>
      <w:r w:rsidRPr="00F913D8">
        <w:rPr>
          <w:color w:val="000000"/>
          <w:sz w:val="23"/>
          <w:szCs w:val="23"/>
        </w:rPr>
        <w:t xml:space="preserve">This index approach is often called </w:t>
      </w:r>
      <w:r w:rsidRPr="00F913D8">
        <w:rPr>
          <w:i/>
          <w:color w:val="000000"/>
          <w:sz w:val="23"/>
          <w:szCs w:val="23"/>
        </w:rPr>
        <w:t>Multi-Criteria Decision Analysis (MCDA)</w:t>
      </w:r>
      <w:r w:rsidRPr="00F913D8">
        <w:rPr>
          <w:color w:val="000000"/>
          <w:sz w:val="23"/>
          <w:szCs w:val="23"/>
        </w:rPr>
        <w:t xml:space="preserve"> and is commonly used </w:t>
      </w:r>
      <w:r w:rsidR="00FA51E2" w:rsidRPr="00F913D8">
        <w:rPr>
          <w:color w:val="000000"/>
          <w:sz w:val="23"/>
          <w:szCs w:val="23"/>
        </w:rPr>
        <w:t xml:space="preserve">for </w:t>
      </w:r>
      <w:r w:rsidRPr="00F913D8">
        <w:rPr>
          <w:color w:val="000000"/>
          <w:sz w:val="23"/>
          <w:szCs w:val="23"/>
        </w:rPr>
        <w:t xml:space="preserve">policies, options and strategies.  Risk index values for </w:t>
      </w:r>
      <w:r w:rsidRPr="00F913D8">
        <w:rPr>
          <w:color w:val="000000"/>
          <w:sz w:val="23"/>
          <w:szCs w:val="23"/>
        </w:rPr>
        <w:lastRenderedPageBreak/>
        <w:t>given waterways can then be compared to study area expenditures and p</w:t>
      </w:r>
      <w:r w:rsidR="00E240DC">
        <w:rPr>
          <w:color w:val="000000"/>
          <w:sz w:val="23"/>
          <w:szCs w:val="23"/>
        </w:rPr>
        <w:t>otential anomalies identified.</w:t>
      </w:r>
    </w:p>
    <w:p w14:paraId="715DB16A" w14:textId="77777777" w:rsidR="006169BE" w:rsidRPr="006724FD" w:rsidRDefault="006169BE" w:rsidP="006E3B46">
      <w:pPr>
        <w:pStyle w:val="List1"/>
        <w:tabs>
          <w:tab w:val="num" w:pos="1287"/>
        </w:tabs>
        <w:ind w:left="1854"/>
      </w:pPr>
      <w:r w:rsidRPr="006724FD">
        <w:t>Simulation</w:t>
      </w:r>
    </w:p>
    <w:p w14:paraId="326C35A1" w14:textId="77777777" w:rsidR="006169BE" w:rsidRPr="006724FD" w:rsidRDefault="006169BE" w:rsidP="006E3B46">
      <w:pPr>
        <w:pStyle w:val="BodyText"/>
        <w:ind w:left="1287"/>
      </w:pPr>
      <w:r w:rsidRPr="006724FD">
        <w:t>Simulation offers a relative low cost method to help ensure that the solution provided meets the users’ requirements in an effective and efficient manner.</w:t>
      </w:r>
      <w:r w:rsidR="00E240DC">
        <w:t xml:space="preserve">  </w:t>
      </w:r>
      <w:r w:rsidRPr="006724FD">
        <w:t xml:space="preserve">Simulation can incorporate both physical and digital methods. </w:t>
      </w:r>
      <w:r w:rsidR="00E240DC">
        <w:t xml:space="preserve"> </w:t>
      </w:r>
      <w:r w:rsidRPr="006724FD">
        <w:t xml:space="preserve">Simulation can provide an overall improvement in safe and efficient operation by assisting in demonstrating the operation of the waterway, channel design and associated AtoN before the reality of navigating a vessel in the area. </w:t>
      </w:r>
      <w:r w:rsidR="00E240DC">
        <w:t xml:space="preserve"> </w:t>
      </w:r>
      <w:r w:rsidRPr="006724FD">
        <w:t>For further information see IALA Guideline No 1058 “On the Use of Simulation as a Tool for Wate</w:t>
      </w:r>
      <w:r w:rsidR="00E240DC">
        <w:t>rway Design and AtoN Planning”.</w:t>
      </w:r>
    </w:p>
    <w:p w14:paraId="7C5240B8" w14:textId="77777777" w:rsidR="006169BE" w:rsidRPr="006724FD" w:rsidRDefault="006169BE" w:rsidP="006724FD">
      <w:pPr>
        <w:pStyle w:val="Heading4"/>
      </w:pPr>
      <w:r w:rsidRPr="006724FD">
        <w:t>Estimating Frequency</w:t>
      </w:r>
    </w:p>
    <w:p w14:paraId="7A89CDDF" w14:textId="77777777" w:rsidR="006169BE" w:rsidRPr="00F913D8" w:rsidRDefault="006169BE" w:rsidP="00E240DC">
      <w:pPr>
        <w:pStyle w:val="BodyText"/>
      </w:pPr>
      <w:r w:rsidRPr="00F913D8">
        <w:t xml:space="preserve">The purpose of frequency analysis is to determine how often a particular scenario might be expected to occur over a specified period of time. </w:t>
      </w:r>
      <w:r w:rsidR="00E240DC">
        <w:t xml:space="preserve"> </w:t>
      </w:r>
      <w:r w:rsidRPr="00F913D8">
        <w:t xml:space="preserve">These estimates are often based on historical data, where judgments about the future are based on what has occurred in the past. </w:t>
      </w:r>
      <w:r w:rsidR="00E240DC">
        <w:t xml:space="preserve"> </w:t>
      </w:r>
      <w:r w:rsidRPr="00F913D8">
        <w:t xml:space="preserve">If there are no relevant historical data available, or if these data are sparse, other methods such as fault-tree, or event-tree analysis, or other mathematical or econometric models may be used. </w:t>
      </w:r>
      <w:r w:rsidR="00E240DC">
        <w:t xml:space="preserve"> </w:t>
      </w:r>
      <w:r w:rsidRPr="00F913D8">
        <w:t xml:space="preserve">Estimates may also be based on expert experience and judgment. </w:t>
      </w:r>
      <w:r w:rsidR="00E240DC">
        <w:t xml:space="preserve"> </w:t>
      </w:r>
      <w:r w:rsidRPr="00F913D8">
        <w:t>Most often, frequency estimates are based on a combination of these methods.</w:t>
      </w:r>
    </w:p>
    <w:p w14:paraId="13ABEE1C" w14:textId="77777777" w:rsidR="006169BE" w:rsidRPr="00F913D8" w:rsidRDefault="006169BE" w:rsidP="00E240DC">
      <w:pPr>
        <w:pStyle w:val="BodyText"/>
      </w:pPr>
      <w:r w:rsidRPr="00F913D8">
        <w:t>What usually results from this analysis is an expected range of frequencies with some estimate of uncertainty, rather than a single number.</w:t>
      </w:r>
    </w:p>
    <w:p w14:paraId="45DA52A8" w14:textId="77777777" w:rsidR="006169BE" w:rsidRPr="006724FD" w:rsidRDefault="006169BE" w:rsidP="006724FD">
      <w:pPr>
        <w:pStyle w:val="Heading4"/>
      </w:pPr>
      <w:r w:rsidRPr="006724FD">
        <w:t xml:space="preserve">Estimating Consequences </w:t>
      </w:r>
    </w:p>
    <w:p w14:paraId="63A1D07E" w14:textId="77777777" w:rsidR="006169BE" w:rsidRPr="00F913D8" w:rsidRDefault="006169BE" w:rsidP="00E240DC">
      <w:pPr>
        <w:pStyle w:val="BodyText"/>
      </w:pPr>
      <w:r w:rsidRPr="00F913D8">
        <w:t xml:space="preserve">Consequence analysis involves estimating the impact of various scenarios on everyone and everything affected by the activity. </w:t>
      </w:r>
      <w:r w:rsidR="00E240DC">
        <w:t xml:space="preserve"> </w:t>
      </w:r>
      <w:r w:rsidRPr="00F913D8">
        <w:t>The impact of the consequence on the needs, issues, and concerns of stakeholders is the consideration, and it should be noted that consequences could be both negative and positive.</w:t>
      </w:r>
    </w:p>
    <w:p w14:paraId="51C86D54" w14:textId="77777777" w:rsidR="006169BE" w:rsidRPr="00F913D8" w:rsidRDefault="006169BE" w:rsidP="00E240DC">
      <w:pPr>
        <w:pStyle w:val="BodyText"/>
      </w:pPr>
      <w:r w:rsidRPr="00F913D8">
        <w:t xml:space="preserve">Consequences are often measured in financial terms, but they can also be measured by other factors: numbers of injuries or deaths, numbers of wildlife affected, impact on quality of life or on lifestyle, impact on an organization's reputation, and others. </w:t>
      </w:r>
      <w:r w:rsidR="00E240DC">
        <w:t xml:space="preserve"> </w:t>
      </w:r>
      <w:r w:rsidRPr="00F913D8">
        <w:t xml:space="preserve">The benefit of measuring consequences in financial terms is that it provides a common measure for comparing dissimilar conditions. </w:t>
      </w:r>
      <w:r w:rsidR="00E240DC">
        <w:t xml:space="preserve"> </w:t>
      </w:r>
      <w:r w:rsidRPr="00F913D8">
        <w:t>Another strong benefit of using a monetary measure is that it motivates decision-makers to take action.</w:t>
      </w:r>
    </w:p>
    <w:p w14:paraId="11171D83" w14:textId="77777777" w:rsidR="006169BE" w:rsidRPr="00F913D8" w:rsidRDefault="006169BE" w:rsidP="00E240DC">
      <w:pPr>
        <w:pStyle w:val="BodyText"/>
      </w:pPr>
      <w:r w:rsidRPr="00F913D8">
        <w:t xml:space="preserve">It should be noted that non-financial consequences, especially loss of reputation, could be much more damaging to an organization than initially thought. </w:t>
      </w:r>
      <w:r w:rsidR="00E240DC">
        <w:t xml:space="preserve"> </w:t>
      </w:r>
      <w:r w:rsidRPr="00F913D8">
        <w:t>It is important to try to quantify these types of consequences.</w:t>
      </w:r>
    </w:p>
    <w:p w14:paraId="3ED3F6F1" w14:textId="77777777" w:rsidR="006169BE" w:rsidRPr="00F913D8" w:rsidRDefault="006169BE" w:rsidP="00E240DC">
      <w:pPr>
        <w:pStyle w:val="BodyText"/>
      </w:pPr>
      <w:r w:rsidRPr="00F913D8">
        <w:t xml:space="preserve">There are numerous scientific and statistical methods available for making these estimates of frequency and consequence, and the literature associated with estimation technologies is extensive. </w:t>
      </w:r>
      <w:r w:rsidR="00E240DC">
        <w:t xml:space="preserve"> </w:t>
      </w:r>
      <w:r w:rsidRPr="00F913D8">
        <w:t>It is recommended that the decision-maker employ a technical expert or experts familiar with these techniques.</w:t>
      </w:r>
    </w:p>
    <w:p w14:paraId="64B558E9" w14:textId="77777777" w:rsidR="006169BE" w:rsidRPr="006724FD" w:rsidRDefault="006169BE" w:rsidP="006724FD">
      <w:pPr>
        <w:pStyle w:val="Heading4"/>
      </w:pPr>
      <w:r w:rsidRPr="006724FD">
        <w:t>Presenting Frequency and Consequence Estimates</w:t>
      </w:r>
    </w:p>
    <w:p w14:paraId="1C20C8ED" w14:textId="77777777" w:rsidR="009B45F1" w:rsidRPr="00F913D8" w:rsidRDefault="006169BE" w:rsidP="00E240DC">
      <w:pPr>
        <w:pStyle w:val="BodyText"/>
      </w:pPr>
      <w:r w:rsidRPr="00F913D8">
        <w:t xml:space="preserve">Sometimes data resulting from frequency and consequence analyses are presented separately, but often the results are combined (multiplied together) in what is termed the expected value of the loss. </w:t>
      </w:r>
      <w:r w:rsidR="00E240DC">
        <w:t xml:space="preserve"> </w:t>
      </w:r>
      <w:r w:rsidRPr="00F913D8">
        <w:t xml:space="preserve">The expected value of the loss is often used to compare one risk to another and is also incorporated in the analysis of the benefits of risk control options. </w:t>
      </w:r>
      <w:r w:rsidR="00E240DC">
        <w:t xml:space="preserve"> </w:t>
      </w:r>
      <w:r w:rsidRPr="00F913D8">
        <w:t xml:space="preserve">The expected value of the loss can give some indication of how much should be spent on risk control to correct a situation. </w:t>
      </w:r>
      <w:r w:rsidR="00E240DC">
        <w:t xml:space="preserve"> </w:t>
      </w:r>
      <w:r w:rsidRPr="00F913D8">
        <w:t xml:space="preserve">For example, if the expected loss is $1,000 per annum, it is probably not prudent to spend $10,000 per annum to reduce it. </w:t>
      </w:r>
      <w:r w:rsidR="00E240DC">
        <w:t xml:space="preserve"> </w:t>
      </w:r>
      <w:r w:rsidRPr="00F913D8">
        <w:t xml:space="preserve">The expected value also provides a baseline from which to measure the performance of risk control strategies. </w:t>
      </w:r>
      <w:r w:rsidR="00E240DC">
        <w:t xml:space="preserve"> </w:t>
      </w:r>
      <w:r w:rsidRPr="00F913D8">
        <w:t xml:space="preserve">A measure of the change in expected value, brought about by control measures, is compared </w:t>
      </w:r>
      <w:r w:rsidRPr="00F913D8">
        <w:lastRenderedPageBreak/>
        <w:t xml:space="preserve">to the cost of implementing the control option. </w:t>
      </w:r>
      <w:r w:rsidR="00E240DC">
        <w:t xml:space="preserve"> </w:t>
      </w:r>
      <w:r w:rsidRPr="00F913D8">
        <w:t xml:space="preserve">In this case, the change in expected value acts, in a benefit/cost analysis, as a measure of the benefit of the risk control option. </w:t>
      </w:r>
      <w:r w:rsidR="00E240DC">
        <w:t xml:space="preserve"> </w:t>
      </w:r>
      <w:r w:rsidRPr="00F913D8">
        <w:t>It is beneficial to include an economist on the team to perform these and other economic analysis.</w:t>
      </w:r>
    </w:p>
    <w:p w14:paraId="24DCC016" w14:textId="559BBA22" w:rsidR="006169BE" w:rsidRPr="00F913D8" w:rsidRDefault="006169BE" w:rsidP="006E3B46">
      <w:pPr>
        <w:rPr>
          <w:sz w:val="23"/>
          <w:szCs w:val="23"/>
        </w:rPr>
      </w:pPr>
    </w:p>
    <w:tbl>
      <w:tblPr>
        <w:tblW w:w="0" w:type="auto"/>
        <w:tblInd w:w="108" w:type="dxa"/>
        <w:tblLayout w:type="fixed"/>
        <w:tblLook w:val="0000" w:firstRow="0" w:lastRow="0" w:firstColumn="0" w:lastColumn="0" w:noHBand="0" w:noVBand="0"/>
      </w:tblPr>
      <w:tblGrid>
        <w:gridCol w:w="720"/>
        <w:gridCol w:w="768"/>
        <w:gridCol w:w="1488"/>
        <w:gridCol w:w="1488"/>
        <w:gridCol w:w="1489"/>
      </w:tblGrid>
      <w:tr w:rsidR="006169BE" w:rsidRPr="00F913D8" w14:paraId="753254EA" w14:textId="77777777" w:rsidTr="009A7AA0">
        <w:trPr>
          <w:cantSplit/>
          <w:trHeight w:hRule="exact" w:val="1280"/>
        </w:trPr>
        <w:tc>
          <w:tcPr>
            <w:tcW w:w="720" w:type="dxa"/>
            <w:tcBorders>
              <w:top w:val="single" w:sz="6" w:space="0" w:color="auto"/>
              <w:left w:val="single" w:sz="6" w:space="0" w:color="auto"/>
            </w:tcBorders>
            <w:textDirection w:val="btLr"/>
          </w:tcPr>
          <w:p w14:paraId="43C1CBAE" w14:textId="77777777" w:rsidR="006169BE" w:rsidRPr="00F913D8" w:rsidRDefault="006169BE" w:rsidP="00DD23BA">
            <w:pPr>
              <w:ind w:left="113" w:right="113"/>
              <w:jc w:val="both"/>
              <w:rPr>
                <w:color w:val="000000"/>
                <w:sz w:val="23"/>
                <w:szCs w:val="23"/>
              </w:rPr>
            </w:pPr>
          </w:p>
        </w:tc>
        <w:tc>
          <w:tcPr>
            <w:tcW w:w="768" w:type="dxa"/>
            <w:tcBorders>
              <w:top w:val="single" w:sz="6" w:space="0" w:color="auto"/>
              <w:right w:val="single" w:sz="6" w:space="0" w:color="auto"/>
            </w:tcBorders>
            <w:textDirection w:val="btLr"/>
          </w:tcPr>
          <w:p w14:paraId="7CAFBB2F" w14:textId="77777777" w:rsidR="006169BE" w:rsidRPr="002C0E50" w:rsidRDefault="006169BE" w:rsidP="00DD23BA">
            <w:pPr>
              <w:ind w:left="113" w:right="113"/>
              <w:jc w:val="both"/>
              <w:rPr>
                <w:color w:val="000000"/>
                <w:szCs w:val="22"/>
              </w:rPr>
            </w:pPr>
            <w:r w:rsidRPr="002C0E50">
              <w:rPr>
                <w:smallCaps/>
                <w:color w:val="000000"/>
                <w:szCs w:val="22"/>
              </w:rPr>
              <w:t>Severe</w:t>
            </w:r>
          </w:p>
        </w:tc>
        <w:tc>
          <w:tcPr>
            <w:tcW w:w="1488" w:type="dxa"/>
            <w:tcBorders>
              <w:top w:val="single" w:sz="6" w:space="0" w:color="auto"/>
              <w:left w:val="single" w:sz="6" w:space="0" w:color="auto"/>
              <w:bottom w:val="single" w:sz="6" w:space="0" w:color="auto"/>
              <w:right w:val="single" w:sz="6" w:space="0" w:color="auto"/>
            </w:tcBorders>
            <w:shd w:val="clear" w:color="auto" w:fill="FFFF00"/>
          </w:tcPr>
          <w:p w14:paraId="7CACE644" w14:textId="77777777" w:rsidR="006169BE" w:rsidRPr="00F913D8" w:rsidRDefault="006169BE" w:rsidP="00DD23BA">
            <w:pPr>
              <w:jc w:val="both"/>
              <w:rPr>
                <w:smallCaps/>
                <w:color w:val="000000"/>
                <w:sz w:val="23"/>
                <w:szCs w:val="23"/>
              </w:rPr>
            </w:pPr>
          </w:p>
          <w:p w14:paraId="100ACA00" w14:textId="77777777" w:rsidR="006169BE" w:rsidRPr="00F913D8" w:rsidRDefault="006169BE" w:rsidP="00DD23BA">
            <w:pPr>
              <w:jc w:val="both"/>
              <w:rPr>
                <w:smallCaps/>
                <w:color w:val="000000"/>
                <w:sz w:val="23"/>
                <w:szCs w:val="23"/>
              </w:rPr>
            </w:pPr>
          </w:p>
          <w:p w14:paraId="08F408E4" w14:textId="77777777" w:rsidR="006169BE" w:rsidRPr="00F913D8" w:rsidRDefault="006169BE" w:rsidP="00DD23BA">
            <w:pPr>
              <w:jc w:val="both"/>
              <w:rPr>
                <w:color w:val="000000"/>
                <w:sz w:val="23"/>
                <w:szCs w:val="23"/>
              </w:rPr>
            </w:pPr>
          </w:p>
        </w:tc>
        <w:tc>
          <w:tcPr>
            <w:tcW w:w="1488" w:type="dxa"/>
            <w:tcBorders>
              <w:top w:val="single" w:sz="6" w:space="0" w:color="auto"/>
              <w:left w:val="single" w:sz="6" w:space="0" w:color="auto"/>
              <w:bottom w:val="single" w:sz="6" w:space="0" w:color="auto"/>
              <w:right w:val="single" w:sz="6" w:space="0" w:color="auto"/>
            </w:tcBorders>
            <w:shd w:val="clear" w:color="auto" w:fill="FF0000"/>
          </w:tcPr>
          <w:p w14:paraId="1505D0B9" w14:textId="77777777" w:rsidR="006169BE" w:rsidRPr="00F913D8" w:rsidRDefault="006169BE" w:rsidP="00DD23BA">
            <w:pPr>
              <w:jc w:val="both"/>
              <w:rPr>
                <w:color w:val="000000"/>
                <w:sz w:val="23"/>
                <w:szCs w:val="23"/>
              </w:rPr>
            </w:pPr>
          </w:p>
        </w:tc>
        <w:tc>
          <w:tcPr>
            <w:tcW w:w="1489" w:type="dxa"/>
            <w:tcBorders>
              <w:top w:val="single" w:sz="6" w:space="0" w:color="auto"/>
              <w:left w:val="single" w:sz="6" w:space="0" w:color="auto"/>
              <w:bottom w:val="single" w:sz="6" w:space="0" w:color="auto"/>
              <w:right w:val="single" w:sz="6" w:space="0" w:color="auto"/>
            </w:tcBorders>
            <w:shd w:val="clear" w:color="auto" w:fill="FF0000"/>
          </w:tcPr>
          <w:p w14:paraId="1B24FE09" w14:textId="77777777" w:rsidR="006169BE" w:rsidRPr="00F913D8" w:rsidRDefault="006169BE" w:rsidP="00DD23BA">
            <w:pPr>
              <w:jc w:val="both"/>
              <w:rPr>
                <w:color w:val="000000"/>
                <w:sz w:val="23"/>
                <w:szCs w:val="23"/>
              </w:rPr>
            </w:pPr>
          </w:p>
        </w:tc>
      </w:tr>
      <w:tr w:rsidR="006169BE" w:rsidRPr="00F913D8" w14:paraId="4C11BDC7" w14:textId="77777777" w:rsidTr="009A7AA0">
        <w:trPr>
          <w:cantSplit/>
          <w:trHeight w:hRule="exact" w:val="1540"/>
        </w:trPr>
        <w:tc>
          <w:tcPr>
            <w:tcW w:w="720" w:type="dxa"/>
            <w:tcBorders>
              <w:top w:val="single" w:sz="6" w:space="0" w:color="auto"/>
              <w:left w:val="single" w:sz="6" w:space="0" w:color="auto"/>
            </w:tcBorders>
            <w:textDirection w:val="btLr"/>
          </w:tcPr>
          <w:p w14:paraId="26F0974F" w14:textId="77777777" w:rsidR="006169BE" w:rsidRPr="002C0E50" w:rsidRDefault="006169BE" w:rsidP="00DD23BA">
            <w:pPr>
              <w:ind w:left="113" w:right="113"/>
              <w:jc w:val="both"/>
              <w:rPr>
                <w:rFonts w:cs="Arial"/>
                <w:color w:val="000000"/>
                <w:sz w:val="31"/>
                <w:szCs w:val="31"/>
              </w:rPr>
            </w:pPr>
            <w:r w:rsidRPr="002C0E50">
              <w:rPr>
                <w:rFonts w:cs="Arial"/>
                <w:b/>
                <w:color w:val="000000"/>
                <w:sz w:val="31"/>
                <w:szCs w:val="31"/>
              </w:rPr>
              <w:t>IMPACT</w:t>
            </w:r>
          </w:p>
        </w:tc>
        <w:tc>
          <w:tcPr>
            <w:tcW w:w="768" w:type="dxa"/>
            <w:tcBorders>
              <w:top w:val="single" w:sz="6" w:space="0" w:color="auto"/>
              <w:bottom w:val="single" w:sz="6" w:space="0" w:color="auto"/>
              <w:right w:val="single" w:sz="6" w:space="0" w:color="auto"/>
            </w:tcBorders>
            <w:textDirection w:val="btLr"/>
          </w:tcPr>
          <w:p w14:paraId="76E986BD" w14:textId="77777777" w:rsidR="006169BE" w:rsidRPr="002C0E50" w:rsidRDefault="006169BE" w:rsidP="00DD23BA">
            <w:pPr>
              <w:ind w:left="113" w:right="113"/>
              <w:jc w:val="both"/>
              <w:rPr>
                <w:color w:val="000000"/>
                <w:szCs w:val="22"/>
              </w:rPr>
            </w:pPr>
            <w:r w:rsidRPr="002C0E50">
              <w:rPr>
                <w:smallCaps/>
                <w:color w:val="000000"/>
                <w:szCs w:val="22"/>
              </w:rPr>
              <w:t>Moderate</w:t>
            </w:r>
          </w:p>
        </w:tc>
        <w:tc>
          <w:tcPr>
            <w:tcW w:w="1488" w:type="dxa"/>
            <w:tcBorders>
              <w:top w:val="single" w:sz="6" w:space="0" w:color="auto"/>
              <w:left w:val="single" w:sz="6" w:space="0" w:color="auto"/>
              <w:bottom w:val="single" w:sz="6" w:space="0" w:color="auto"/>
              <w:right w:val="single" w:sz="6" w:space="0" w:color="auto"/>
            </w:tcBorders>
            <w:shd w:val="clear" w:color="auto" w:fill="00FF00"/>
          </w:tcPr>
          <w:p w14:paraId="77E30714" w14:textId="77777777" w:rsidR="006169BE" w:rsidRPr="00F913D8" w:rsidRDefault="006169BE" w:rsidP="00DD23BA">
            <w:pPr>
              <w:jc w:val="both"/>
              <w:rPr>
                <w:smallCaps/>
                <w:color w:val="000000"/>
                <w:sz w:val="23"/>
                <w:szCs w:val="23"/>
              </w:rPr>
            </w:pPr>
          </w:p>
          <w:p w14:paraId="5B93855F" w14:textId="77777777" w:rsidR="006169BE" w:rsidRPr="00F913D8" w:rsidRDefault="006169BE" w:rsidP="00DD23BA">
            <w:pPr>
              <w:jc w:val="both"/>
              <w:rPr>
                <w:smallCaps/>
                <w:color w:val="000000"/>
                <w:sz w:val="23"/>
                <w:szCs w:val="23"/>
              </w:rPr>
            </w:pPr>
          </w:p>
          <w:p w14:paraId="45707822" w14:textId="77777777" w:rsidR="006169BE" w:rsidRPr="00F913D8" w:rsidRDefault="006169BE" w:rsidP="00DD23BA">
            <w:pPr>
              <w:jc w:val="both"/>
              <w:rPr>
                <w:color w:val="000000"/>
                <w:sz w:val="23"/>
                <w:szCs w:val="23"/>
              </w:rPr>
            </w:pPr>
          </w:p>
        </w:tc>
        <w:tc>
          <w:tcPr>
            <w:tcW w:w="1488" w:type="dxa"/>
            <w:tcBorders>
              <w:top w:val="single" w:sz="6" w:space="0" w:color="auto"/>
              <w:left w:val="single" w:sz="6" w:space="0" w:color="auto"/>
              <w:bottom w:val="single" w:sz="6" w:space="0" w:color="auto"/>
              <w:right w:val="single" w:sz="6" w:space="0" w:color="auto"/>
            </w:tcBorders>
            <w:shd w:val="clear" w:color="auto" w:fill="FFFF00"/>
          </w:tcPr>
          <w:p w14:paraId="06BD9C67" w14:textId="77777777" w:rsidR="006169BE" w:rsidRPr="00F913D8" w:rsidRDefault="006169BE" w:rsidP="00DD23BA">
            <w:pPr>
              <w:jc w:val="both"/>
              <w:rPr>
                <w:color w:val="000000"/>
                <w:sz w:val="23"/>
                <w:szCs w:val="23"/>
              </w:rPr>
            </w:pPr>
          </w:p>
        </w:tc>
        <w:tc>
          <w:tcPr>
            <w:tcW w:w="1489" w:type="dxa"/>
            <w:tcBorders>
              <w:top w:val="single" w:sz="6" w:space="0" w:color="auto"/>
              <w:left w:val="single" w:sz="6" w:space="0" w:color="auto"/>
              <w:bottom w:val="single" w:sz="6" w:space="0" w:color="auto"/>
              <w:right w:val="single" w:sz="6" w:space="0" w:color="auto"/>
            </w:tcBorders>
            <w:shd w:val="clear" w:color="auto" w:fill="FF0000"/>
          </w:tcPr>
          <w:p w14:paraId="3325CC0C" w14:textId="77777777" w:rsidR="006169BE" w:rsidRPr="00F913D8" w:rsidRDefault="006169BE" w:rsidP="00DD23BA">
            <w:pPr>
              <w:jc w:val="both"/>
              <w:rPr>
                <w:color w:val="000000"/>
                <w:sz w:val="23"/>
                <w:szCs w:val="23"/>
              </w:rPr>
            </w:pPr>
          </w:p>
        </w:tc>
      </w:tr>
      <w:tr w:rsidR="006169BE" w:rsidRPr="00F913D8" w14:paraId="561C3493" w14:textId="77777777" w:rsidTr="009A7AA0">
        <w:trPr>
          <w:cantSplit/>
          <w:trHeight w:hRule="exact" w:val="1368"/>
        </w:trPr>
        <w:tc>
          <w:tcPr>
            <w:tcW w:w="720" w:type="dxa"/>
            <w:tcBorders>
              <w:left w:val="single" w:sz="6" w:space="0" w:color="auto"/>
            </w:tcBorders>
            <w:textDirection w:val="btLr"/>
          </w:tcPr>
          <w:p w14:paraId="5FAA57D4" w14:textId="77777777" w:rsidR="006169BE" w:rsidRPr="00F913D8" w:rsidRDefault="006169BE" w:rsidP="00DD23BA">
            <w:pPr>
              <w:ind w:left="113" w:right="113"/>
              <w:jc w:val="both"/>
              <w:rPr>
                <w:color w:val="000000"/>
                <w:sz w:val="23"/>
                <w:szCs w:val="23"/>
              </w:rPr>
            </w:pPr>
          </w:p>
        </w:tc>
        <w:tc>
          <w:tcPr>
            <w:tcW w:w="768" w:type="dxa"/>
            <w:tcBorders>
              <w:top w:val="single" w:sz="6" w:space="0" w:color="auto"/>
              <w:bottom w:val="single" w:sz="6" w:space="0" w:color="auto"/>
              <w:right w:val="single" w:sz="6" w:space="0" w:color="auto"/>
            </w:tcBorders>
            <w:textDirection w:val="btLr"/>
          </w:tcPr>
          <w:p w14:paraId="24F8465F" w14:textId="77777777" w:rsidR="006169BE" w:rsidRPr="002C0E50" w:rsidRDefault="006169BE" w:rsidP="00DD23BA">
            <w:pPr>
              <w:ind w:left="113" w:right="113"/>
              <w:jc w:val="both"/>
              <w:rPr>
                <w:color w:val="000000"/>
                <w:szCs w:val="22"/>
              </w:rPr>
            </w:pPr>
            <w:r w:rsidRPr="002C0E50">
              <w:rPr>
                <w:smallCaps/>
                <w:color w:val="000000"/>
                <w:szCs w:val="22"/>
              </w:rPr>
              <w:t>Minor</w:t>
            </w:r>
          </w:p>
        </w:tc>
        <w:tc>
          <w:tcPr>
            <w:tcW w:w="1488" w:type="dxa"/>
            <w:tcBorders>
              <w:top w:val="single" w:sz="6" w:space="0" w:color="auto"/>
              <w:left w:val="single" w:sz="6" w:space="0" w:color="auto"/>
              <w:right w:val="single" w:sz="6" w:space="0" w:color="auto"/>
            </w:tcBorders>
            <w:shd w:val="clear" w:color="auto" w:fill="00FF00"/>
          </w:tcPr>
          <w:p w14:paraId="63B062A2" w14:textId="77777777" w:rsidR="006169BE" w:rsidRPr="00F913D8" w:rsidRDefault="006169BE" w:rsidP="00DD23BA">
            <w:pPr>
              <w:jc w:val="both"/>
              <w:rPr>
                <w:smallCaps/>
                <w:color w:val="000000"/>
                <w:sz w:val="23"/>
                <w:szCs w:val="23"/>
              </w:rPr>
            </w:pPr>
          </w:p>
          <w:p w14:paraId="00C4BC91" w14:textId="77777777" w:rsidR="006169BE" w:rsidRPr="00F913D8" w:rsidRDefault="006169BE" w:rsidP="00DD23BA">
            <w:pPr>
              <w:jc w:val="both"/>
              <w:rPr>
                <w:smallCaps/>
                <w:color w:val="000000"/>
                <w:sz w:val="23"/>
                <w:szCs w:val="23"/>
              </w:rPr>
            </w:pPr>
          </w:p>
          <w:p w14:paraId="1682C6BE" w14:textId="77777777" w:rsidR="006169BE" w:rsidRPr="00F913D8" w:rsidRDefault="006169BE" w:rsidP="00DD23BA">
            <w:pPr>
              <w:jc w:val="both"/>
              <w:rPr>
                <w:color w:val="000000"/>
                <w:sz w:val="23"/>
                <w:szCs w:val="23"/>
              </w:rPr>
            </w:pPr>
          </w:p>
        </w:tc>
        <w:tc>
          <w:tcPr>
            <w:tcW w:w="1488" w:type="dxa"/>
            <w:tcBorders>
              <w:top w:val="single" w:sz="6" w:space="0" w:color="auto"/>
              <w:left w:val="single" w:sz="6" w:space="0" w:color="auto"/>
              <w:right w:val="single" w:sz="6" w:space="0" w:color="auto"/>
            </w:tcBorders>
            <w:shd w:val="clear" w:color="auto" w:fill="00FF00"/>
          </w:tcPr>
          <w:p w14:paraId="320F261E" w14:textId="77777777" w:rsidR="006169BE" w:rsidRPr="00F913D8" w:rsidRDefault="006169BE" w:rsidP="00DD23BA">
            <w:pPr>
              <w:jc w:val="both"/>
              <w:rPr>
                <w:color w:val="000000"/>
                <w:sz w:val="23"/>
                <w:szCs w:val="23"/>
              </w:rPr>
            </w:pPr>
          </w:p>
        </w:tc>
        <w:tc>
          <w:tcPr>
            <w:tcW w:w="1489" w:type="dxa"/>
            <w:tcBorders>
              <w:top w:val="single" w:sz="6" w:space="0" w:color="auto"/>
              <w:left w:val="single" w:sz="6" w:space="0" w:color="auto"/>
              <w:right w:val="single" w:sz="6" w:space="0" w:color="auto"/>
            </w:tcBorders>
            <w:shd w:val="clear" w:color="auto" w:fill="FFFF00"/>
          </w:tcPr>
          <w:p w14:paraId="0A3609A2" w14:textId="77777777" w:rsidR="006169BE" w:rsidRPr="00F913D8" w:rsidRDefault="006169BE" w:rsidP="00DD23BA">
            <w:pPr>
              <w:jc w:val="both"/>
              <w:rPr>
                <w:color w:val="000000"/>
                <w:sz w:val="23"/>
                <w:szCs w:val="23"/>
              </w:rPr>
            </w:pPr>
          </w:p>
        </w:tc>
      </w:tr>
      <w:tr w:rsidR="006169BE" w:rsidRPr="00F913D8" w14:paraId="5F6FECCC" w14:textId="77777777" w:rsidTr="00DD23BA">
        <w:tc>
          <w:tcPr>
            <w:tcW w:w="1488" w:type="dxa"/>
            <w:gridSpan w:val="2"/>
            <w:tcBorders>
              <w:top w:val="single" w:sz="6" w:space="0" w:color="auto"/>
              <w:left w:val="single" w:sz="6" w:space="0" w:color="auto"/>
              <w:bottom w:val="single" w:sz="6" w:space="0" w:color="auto"/>
              <w:right w:val="single" w:sz="6" w:space="0" w:color="auto"/>
            </w:tcBorders>
          </w:tcPr>
          <w:p w14:paraId="1319CDC0" w14:textId="77777777" w:rsidR="006169BE" w:rsidRPr="00F913D8" w:rsidRDefault="006169BE" w:rsidP="00DD23BA">
            <w:pPr>
              <w:jc w:val="both"/>
              <w:rPr>
                <w:smallCaps/>
                <w:color w:val="000000"/>
                <w:sz w:val="23"/>
                <w:szCs w:val="23"/>
              </w:rPr>
            </w:pPr>
          </w:p>
          <w:p w14:paraId="5FF6EE8D" w14:textId="77777777" w:rsidR="006169BE" w:rsidRPr="00F913D8" w:rsidRDefault="006169BE" w:rsidP="00DD23BA">
            <w:pPr>
              <w:jc w:val="both"/>
              <w:rPr>
                <w:color w:val="000000"/>
                <w:sz w:val="23"/>
                <w:szCs w:val="23"/>
              </w:rPr>
            </w:pPr>
          </w:p>
        </w:tc>
        <w:tc>
          <w:tcPr>
            <w:tcW w:w="4465" w:type="dxa"/>
            <w:gridSpan w:val="3"/>
            <w:tcBorders>
              <w:top w:val="single" w:sz="6" w:space="0" w:color="auto"/>
              <w:left w:val="single" w:sz="6" w:space="0" w:color="auto"/>
              <w:bottom w:val="single" w:sz="6" w:space="0" w:color="auto"/>
              <w:right w:val="single" w:sz="6" w:space="0" w:color="auto"/>
            </w:tcBorders>
          </w:tcPr>
          <w:p w14:paraId="1F2A9315" w14:textId="77777777" w:rsidR="006169BE" w:rsidRPr="00F913D8" w:rsidRDefault="006169BE" w:rsidP="00DD23BA">
            <w:pPr>
              <w:jc w:val="both"/>
              <w:rPr>
                <w:smallCaps/>
                <w:color w:val="000000"/>
                <w:sz w:val="23"/>
                <w:szCs w:val="23"/>
              </w:rPr>
            </w:pPr>
            <w:r w:rsidRPr="00F913D8">
              <w:rPr>
                <w:smallCaps/>
                <w:color w:val="000000"/>
                <w:sz w:val="23"/>
                <w:szCs w:val="23"/>
              </w:rPr>
              <w:t xml:space="preserve">      Low</w:t>
            </w:r>
            <w:r w:rsidRPr="00F913D8">
              <w:rPr>
                <w:smallCaps/>
                <w:color w:val="000000"/>
                <w:sz w:val="23"/>
                <w:szCs w:val="23"/>
              </w:rPr>
              <w:tab/>
              <w:t xml:space="preserve">     Medium</w:t>
            </w:r>
            <w:r w:rsidRPr="00F913D8">
              <w:rPr>
                <w:smallCaps/>
                <w:color w:val="000000"/>
                <w:sz w:val="23"/>
                <w:szCs w:val="23"/>
              </w:rPr>
              <w:tab/>
              <w:t xml:space="preserve">       High</w:t>
            </w:r>
          </w:p>
          <w:p w14:paraId="3F5949C5" w14:textId="77777777" w:rsidR="006169BE" w:rsidRPr="00F913D8" w:rsidRDefault="006169BE" w:rsidP="00E240DC">
            <w:pPr>
              <w:pStyle w:val="BodyText"/>
            </w:pPr>
            <w:r w:rsidRPr="00F913D8">
              <w:t>LIKELIHOOD</w:t>
            </w:r>
          </w:p>
        </w:tc>
      </w:tr>
    </w:tbl>
    <w:tbl>
      <w:tblPr>
        <w:tblpPr w:leftFromText="141" w:rightFromText="141" w:vertAnchor="text" w:horzAnchor="page" w:tblpX="7993" w:tblpY="-2732"/>
        <w:tblW w:w="0" w:type="auto"/>
        <w:tblLook w:val="01E0" w:firstRow="1" w:lastRow="1" w:firstColumn="1" w:lastColumn="1" w:noHBand="0" w:noVBand="0"/>
      </w:tblPr>
      <w:tblGrid>
        <w:gridCol w:w="392"/>
        <w:gridCol w:w="2268"/>
      </w:tblGrid>
      <w:tr w:rsidR="009A7AA0" w:rsidRPr="00F913D8" w14:paraId="30E90858" w14:textId="77777777" w:rsidTr="002C0E50">
        <w:tc>
          <w:tcPr>
            <w:tcW w:w="392" w:type="dxa"/>
            <w:shd w:val="clear" w:color="auto" w:fill="00FF00"/>
          </w:tcPr>
          <w:p w14:paraId="63DC2CF7" w14:textId="77777777" w:rsidR="009A7AA0" w:rsidRPr="00F913D8" w:rsidRDefault="009A7AA0" w:rsidP="002C0E50">
            <w:pPr>
              <w:pStyle w:val="Subtitle"/>
              <w:ind w:left="-142"/>
              <w:rPr>
                <w:sz w:val="23"/>
                <w:szCs w:val="23"/>
              </w:rPr>
            </w:pPr>
          </w:p>
        </w:tc>
        <w:tc>
          <w:tcPr>
            <w:tcW w:w="2268" w:type="dxa"/>
          </w:tcPr>
          <w:p w14:paraId="10B5FE4A" w14:textId="77777777" w:rsidR="002C0E50" w:rsidRPr="00F913D8" w:rsidRDefault="002C0E50" w:rsidP="002C0E50">
            <w:pPr>
              <w:pStyle w:val="Subtitle"/>
              <w:ind w:right="2"/>
              <w:jc w:val="left"/>
              <w:rPr>
                <w:sz w:val="23"/>
                <w:szCs w:val="23"/>
              </w:rPr>
            </w:pPr>
            <w:r>
              <w:rPr>
                <w:sz w:val="23"/>
                <w:szCs w:val="23"/>
              </w:rPr>
              <w:t xml:space="preserve">Acceptable level </w:t>
            </w:r>
            <w:r w:rsidR="009A7AA0" w:rsidRPr="00F913D8">
              <w:rPr>
                <w:sz w:val="23"/>
                <w:szCs w:val="23"/>
              </w:rPr>
              <w:t>of risk</w:t>
            </w:r>
          </w:p>
        </w:tc>
      </w:tr>
      <w:tr w:rsidR="009A7AA0" w:rsidRPr="00F913D8" w14:paraId="4A70E7DA" w14:textId="77777777" w:rsidTr="002C0E50">
        <w:tc>
          <w:tcPr>
            <w:tcW w:w="392" w:type="dxa"/>
            <w:shd w:val="clear" w:color="auto" w:fill="FFFF00"/>
          </w:tcPr>
          <w:p w14:paraId="76F1D8EE" w14:textId="77777777" w:rsidR="009A7AA0" w:rsidRPr="00F913D8" w:rsidRDefault="009A7AA0" w:rsidP="002C0E50">
            <w:pPr>
              <w:pStyle w:val="Subtitle"/>
              <w:ind w:left="-142"/>
              <w:rPr>
                <w:sz w:val="23"/>
                <w:szCs w:val="23"/>
              </w:rPr>
            </w:pPr>
          </w:p>
        </w:tc>
        <w:tc>
          <w:tcPr>
            <w:tcW w:w="2268" w:type="dxa"/>
          </w:tcPr>
          <w:p w14:paraId="371C0ECF" w14:textId="77777777" w:rsidR="009A7AA0" w:rsidRPr="00F913D8" w:rsidRDefault="009A7AA0" w:rsidP="002C0E50">
            <w:pPr>
              <w:pStyle w:val="Subtitle"/>
              <w:tabs>
                <w:tab w:val="left" w:pos="1908"/>
              </w:tabs>
              <w:ind w:right="2"/>
              <w:jc w:val="left"/>
              <w:rPr>
                <w:sz w:val="23"/>
                <w:szCs w:val="23"/>
              </w:rPr>
            </w:pPr>
            <w:r w:rsidRPr="00F913D8">
              <w:rPr>
                <w:sz w:val="23"/>
                <w:szCs w:val="23"/>
              </w:rPr>
              <w:t>Accept</w:t>
            </w:r>
            <w:r w:rsidR="002C0E50">
              <w:rPr>
                <w:sz w:val="23"/>
                <w:szCs w:val="23"/>
              </w:rPr>
              <w:t xml:space="preserve">able level of </w:t>
            </w:r>
            <w:r w:rsidR="00522CCA">
              <w:rPr>
                <w:sz w:val="23"/>
                <w:szCs w:val="23"/>
              </w:rPr>
              <w:t>risk with caution</w:t>
            </w:r>
          </w:p>
        </w:tc>
      </w:tr>
      <w:tr w:rsidR="009A7AA0" w:rsidRPr="00F913D8" w14:paraId="3498B11C" w14:textId="77777777" w:rsidTr="002C0E50">
        <w:tc>
          <w:tcPr>
            <w:tcW w:w="392" w:type="dxa"/>
            <w:shd w:val="clear" w:color="auto" w:fill="FF0000"/>
          </w:tcPr>
          <w:p w14:paraId="687B6910" w14:textId="77777777" w:rsidR="009A7AA0" w:rsidRPr="00F913D8" w:rsidRDefault="009A7AA0" w:rsidP="002C0E50">
            <w:pPr>
              <w:pStyle w:val="Subtitle"/>
              <w:ind w:left="-142"/>
              <w:rPr>
                <w:sz w:val="23"/>
                <w:szCs w:val="23"/>
              </w:rPr>
            </w:pPr>
          </w:p>
        </w:tc>
        <w:tc>
          <w:tcPr>
            <w:tcW w:w="2268" w:type="dxa"/>
          </w:tcPr>
          <w:p w14:paraId="617A86F8" w14:textId="77777777" w:rsidR="009A7AA0" w:rsidRPr="00F913D8" w:rsidRDefault="002C0E50" w:rsidP="002C0E50">
            <w:pPr>
              <w:pStyle w:val="Subtitle"/>
              <w:ind w:right="2"/>
              <w:jc w:val="left"/>
              <w:rPr>
                <w:sz w:val="23"/>
                <w:szCs w:val="23"/>
              </w:rPr>
            </w:pPr>
            <w:r>
              <w:rPr>
                <w:sz w:val="23"/>
                <w:szCs w:val="23"/>
              </w:rPr>
              <w:t xml:space="preserve">Unacceptable level </w:t>
            </w:r>
            <w:r w:rsidR="009A7AA0" w:rsidRPr="00F913D8">
              <w:rPr>
                <w:sz w:val="23"/>
                <w:szCs w:val="23"/>
              </w:rPr>
              <w:t>of risk</w:t>
            </w:r>
          </w:p>
        </w:tc>
      </w:tr>
    </w:tbl>
    <w:p w14:paraId="60CF50EB" w14:textId="77777777" w:rsidR="00E240DC" w:rsidRPr="00F913D8" w:rsidRDefault="00E240DC" w:rsidP="00E240DC">
      <w:pPr>
        <w:pStyle w:val="Figure"/>
      </w:pPr>
      <w:bookmarkStart w:id="24" w:name="_Ref212091291"/>
      <w:r w:rsidRPr="00F913D8">
        <w:t>Risk Matrix</w:t>
      </w:r>
      <w:bookmarkEnd w:id="24"/>
    </w:p>
    <w:p w14:paraId="0C6027BB" w14:textId="77777777" w:rsidR="006169BE" w:rsidRPr="006724FD" w:rsidRDefault="006169BE" w:rsidP="00E240DC">
      <w:pPr>
        <w:pStyle w:val="Heading4"/>
      </w:pPr>
      <w:r w:rsidRPr="006724FD">
        <w:t>Third-Party Review</w:t>
      </w:r>
    </w:p>
    <w:p w14:paraId="5FE0FB09" w14:textId="77777777" w:rsidR="006169BE" w:rsidRPr="00F913D8" w:rsidRDefault="006169BE" w:rsidP="00E240DC">
      <w:pPr>
        <w:pStyle w:val="BodyText"/>
      </w:pPr>
      <w:r w:rsidRPr="00F913D8">
        <w:t xml:space="preserve">Having technical analysis reviewed and validated by trusted outside experts lends further credibility to the results. </w:t>
      </w:r>
      <w:r w:rsidR="00522CCA">
        <w:t xml:space="preserve"> </w:t>
      </w:r>
      <w:r w:rsidRPr="00F913D8">
        <w:t>Universities and government agencies tend to be trusted because of the public perception that they are independent and, therefore, unbiased.</w:t>
      </w:r>
      <w:r w:rsidR="00522CCA">
        <w:t xml:space="preserve"> </w:t>
      </w:r>
      <w:r w:rsidRPr="00F913D8">
        <w:t xml:space="preserve"> It is important for the decision-maker to understand whom stakeholders trust vis-à-vis the particular issue being considered. </w:t>
      </w:r>
      <w:r w:rsidR="00522CCA">
        <w:t xml:space="preserve"> </w:t>
      </w:r>
      <w:r w:rsidRPr="00F913D8">
        <w:t>This is accomplished through dialogue with stakeholders and is an important component of the stakeholder analysis.</w:t>
      </w:r>
    </w:p>
    <w:p w14:paraId="550B7AC2" w14:textId="77777777" w:rsidR="006169BE" w:rsidRPr="00F913D8" w:rsidRDefault="006169BE" w:rsidP="00E240DC">
      <w:pPr>
        <w:pStyle w:val="BodyText"/>
      </w:pPr>
      <w:r w:rsidRPr="00F913D8">
        <w:t xml:space="preserve">It is recommended that a formal third-party review be used to confirm the integrity of the analysis process. </w:t>
      </w:r>
      <w:r w:rsidR="00522CCA">
        <w:t xml:space="preserve"> </w:t>
      </w:r>
      <w:r w:rsidRPr="00F913D8">
        <w:t xml:space="preserve">This review can be accomplished using internal or external resources, depending on the situation, but not by the analysts themselves. </w:t>
      </w:r>
      <w:r w:rsidR="00522CCA">
        <w:t xml:space="preserve"> </w:t>
      </w:r>
      <w:r w:rsidRPr="00F913D8">
        <w:t xml:space="preserve">For example, it can save the organization embarrassment if analyses are vetted internally for accuracy prior to the information being given to outside stakeholders. </w:t>
      </w:r>
      <w:r w:rsidR="00522CCA">
        <w:t xml:space="preserve"> </w:t>
      </w:r>
      <w:r w:rsidRPr="00F913D8">
        <w:t>It may also be necessary to have the analyses vetted by some credible external body as a matter of policy, and especially if trust is an issue for stakeholders.</w:t>
      </w:r>
    </w:p>
    <w:p w14:paraId="3471534C" w14:textId="77777777" w:rsidR="006169BE" w:rsidRPr="006724FD" w:rsidRDefault="006169BE" w:rsidP="006724FD">
      <w:pPr>
        <w:pStyle w:val="Heading4"/>
      </w:pPr>
      <w:r w:rsidRPr="006724FD">
        <w:t>Validation</w:t>
      </w:r>
    </w:p>
    <w:p w14:paraId="7A9556E2" w14:textId="77777777" w:rsidR="006169BE" w:rsidRPr="00F913D8" w:rsidRDefault="006169BE" w:rsidP="00E240DC">
      <w:pPr>
        <w:pStyle w:val="BodyText"/>
      </w:pPr>
      <w:r w:rsidRPr="00F913D8">
        <w:t>Validation should include the following steps:</w:t>
      </w:r>
    </w:p>
    <w:p w14:paraId="4E3318DB" w14:textId="77777777" w:rsidR="006169BE" w:rsidRPr="00F913D8" w:rsidRDefault="006169BE" w:rsidP="008F75BF">
      <w:pPr>
        <w:pStyle w:val="List1"/>
        <w:numPr>
          <w:ilvl w:val="0"/>
          <w:numId w:val="19"/>
        </w:numPr>
      </w:pPr>
      <w:r w:rsidRPr="00F913D8">
        <w:t>checking that the scope is appropriate for the stated objectives;</w:t>
      </w:r>
    </w:p>
    <w:p w14:paraId="194D7409" w14:textId="77777777" w:rsidR="006169BE" w:rsidRPr="00F913D8" w:rsidRDefault="006169BE" w:rsidP="00522CCA">
      <w:pPr>
        <w:pStyle w:val="List1"/>
      </w:pPr>
      <w:r w:rsidRPr="00F913D8">
        <w:t>reviewing all critical assumptions and ensuring that they are credible in light of available information;</w:t>
      </w:r>
    </w:p>
    <w:p w14:paraId="4B693504" w14:textId="77777777" w:rsidR="006169BE" w:rsidRPr="00F913D8" w:rsidRDefault="006169BE" w:rsidP="00522CCA">
      <w:pPr>
        <w:pStyle w:val="List1"/>
      </w:pPr>
      <w:r w:rsidRPr="00F913D8">
        <w:t>ensuring that the analysts use appropriate models, methods, and data;</w:t>
      </w:r>
    </w:p>
    <w:p w14:paraId="1E23B9B0" w14:textId="77777777" w:rsidR="006169BE" w:rsidRPr="00F913D8" w:rsidRDefault="006169BE" w:rsidP="00522CCA">
      <w:pPr>
        <w:pStyle w:val="List1"/>
      </w:pPr>
      <w:r w:rsidRPr="00F913D8">
        <w:t>checking that the analysis is reproducible by personnel other than the original analyst(s);</w:t>
      </w:r>
    </w:p>
    <w:p w14:paraId="5B97699B" w14:textId="77777777" w:rsidR="006169BE" w:rsidRPr="00F913D8" w:rsidRDefault="006169BE" w:rsidP="00522CCA">
      <w:pPr>
        <w:pStyle w:val="List1"/>
      </w:pPr>
      <w:r w:rsidRPr="00F913D8">
        <w:t>checking that the analysis is not sensitive to the way data or results are formatted; and</w:t>
      </w:r>
    </w:p>
    <w:p w14:paraId="5ABB42E3" w14:textId="77777777" w:rsidR="006169BE" w:rsidRPr="00F913D8" w:rsidRDefault="006169BE" w:rsidP="00522CCA">
      <w:pPr>
        <w:pStyle w:val="List1"/>
      </w:pPr>
      <w:proofErr w:type="gramStart"/>
      <w:r w:rsidRPr="00F913D8">
        <w:lastRenderedPageBreak/>
        <w:t>checking</w:t>
      </w:r>
      <w:proofErr w:type="gramEnd"/>
      <w:r w:rsidRPr="00F913D8">
        <w:t xml:space="preserve"> to ensure that all assumptions and uncertainties associated with the estimation process have been acknowledged and documented.</w:t>
      </w:r>
    </w:p>
    <w:p w14:paraId="5D01E7AA" w14:textId="77777777" w:rsidR="006169BE" w:rsidRPr="00F913D8" w:rsidRDefault="006169BE" w:rsidP="00E240DC">
      <w:pPr>
        <w:pStyle w:val="BodyText"/>
      </w:pPr>
      <w:r w:rsidRPr="00F913D8">
        <w:t xml:space="preserve">Analysts should ensure that all analyses and methods employed by technical experts are fully documented and explained. </w:t>
      </w:r>
      <w:r w:rsidR="00522CCA">
        <w:t xml:space="preserve"> </w:t>
      </w:r>
      <w:r w:rsidRPr="00F913D8">
        <w:t>A distinction should be made between estimations based on related historical data and those based on derived models.</w:t>
      </w:r>
    </w:p>
    <w:p w14:paraId="2D213F7F" w14:textId="77777777" w:rsidR="006169BE" w:rsidRPr="006724FD" w:rsidRDefault="006169BE" w:rsidP="006724FD">
      <w:pPr>
        <w:pStyle w:val="Heading4"/>
      </w:pPr>
      <w:bookmarkStart w:id="25" w:name="_Toc494680649"/>
      <w:r w:rsidRPr="006724FD">
        <w:t>Results</w:t>
      </w:r>
      <w:bookmarkEnd w:id="25"/>
    </w:p>
    <w:p w14:paraId="6F8DC3B3" w14:textId="77777777" w:rsidR="006169BE" w:rsidRPr="00F913D8" w:rsidRDefault="006169BE" w:rsidP="00522CCA">
      <w:pPr>
        <w:pStyle w:val="BodyText"/>
      </w:pPr>
      <w:r w:rsidRPr="00F913D8">
        <w:t>The output from Step 2a comprises:</w:t>
      </w:r>
    </w:p>
    <w:p w14:paraId="2C999EB1" w14:textId="77777777" w:rsidR="006169BE" w:rsidRPr="006724FD" w:rsidRDefault="006169BE" w:rsidP="008F75BF">
      <w:pPr>
        <w:pStyle w:val="List1"/>
        <w:numPr>
          <w:ilvl w:val="0"/>
          <w:numId w:val="20"/>
        </w:numPr>
      </w:pPr>
      <w:r w:rsidRPr="006724FD">
        <w:t>the expected range of frequency with an indication of uncertainties</w:t>
      </w:r>
      <w:r w:rsidR="000C1A72" w:rsidRPr="006724FD">
        <w:t>; and</w:t>
      </w:r>
    </w:p>
    <w:p w14:paraId="1C69BF19" w14:textId="77777777" w:rsidR="006169BE" w:rsidRPr="006724FD" w:rsidRDefault="006169BE" w:rsidP="00522CCA">
      <w:pPr>
        <w:pStyle w:val="List1"/>
      </w:pPr>
      <w:proofErr w:type="gramStart"/>
      <w:r w:rsidRPr="006724FD">
        <w:t>the</w:t>
      </w:r>
      <w:proofErr w:type="gramEnd"/>
      <w:r w:rsidRPr="006724FD">
        <w:t xml:space="preserve"> potential consequence of the risk.</w:t>
      </w:r>
    </w:p>
    <w:p w14:paraId="1FD4F0E9" w14:textId="77777777" w:rsidR="006169BE" w:rsidRPr="006724FD" w:rsidRDefault="006169BE" w:rsidP="00FF3E40">
      <w:pPr>
        <w:pStyle w:val="Heading3"/>
      </w:pPr>
      <w:bookmarkStart w:id="26" w:name="_Toc494680650"/>
      <w:bookmarkStart w:id="27" w:name="_Toc212097591"/>
      <w:r w:rsidRPr="006724FD">
        <w:t xml:space="preserve">Step 2b - Risk </w:t>
      </w:r>
      <w:bookmarkEnd w:id="26"/>
      <w:r w:rsidRPr="006724FD">
        <w:t>Evaluation</w:t>
      </w:r>
      <w:bookmarkEnd w:id="27"/>
    </w:p>
    <w:p w14:paraId="472AD16B" w14:textId="77777777" w:rsidR="006169BE" w:rsidRPr="006724FD" w:rsidRDefault="006169BE" w:rsidP="006724FD">
      <w:pPr>
        <w:pStyle w:val="Heading4"/>
      </w:pPr>
      <w:bookmarkStart w:id="28" w:name="_Toc494680651"/>
      <w:r w:rsidRPr="006724FD">
        <w:t>Scope</w:t>
      </w:r>
      <w:bookmarkEnd w:id="28"/>
      <w:r w:rsidRPr="006724FD">
        <w:t xml:space="preserve"> of the Risk Evaluation Sub-Activity</w:t>
      </w:r>
    </w:p>
    <w:p w14:paraId="50B0C73E" w14:textId="77777777" w:rsidR="006169BE" w:rsidRPr="00F913D8" w:rsidRDefault="006169BE" w:rsidP="00E240DC">
      <w:pPr>
        <w:pStyle w:val="BodyText"/>
      </w:pPr>
      <w:r w:rsidRPr="00F913D8">
        <w:t>The purpose of Risk Evaluation is to identify the distribution of risk, thus allowing attention to be focused upon high-risk areas, and to identify and evaluate the factors, which influence the level of risk.</w:t>
      </w:r>
    </w:p>
    <w:p w14:paraId="28D87968" w14:textId="77777777" w:rsidR="006169BE" w:rsidRPr="00F913D8" w:rsidRDefault="006169BE" w:rsidP="00E240DC">
      <w:pPr>
        <w:pStyle w:val="BodyText"/>
      </w:pPr>
      <w:r w:rsidRPr="00F913D8">
        <w:t xml:space="preserve">The risks, as estimated in </w:t>
      </w:r>
      <w:r w:rsidR="009B45F1" w:rsidRPr="00F913D8">
        <w:t>section 2</w:t>
      </w:r>
      <w:r w:rsidRPr="00F913D8">
        <w:t xml:space="preserve">.2.1, are evaluated in terms of the needs, issues, and concerns of stakeholders, the benefits of the activity, and its costs. </w:t>
      </w:r>
      <w:r w:rsidR="00522CCA">
        <w:t xml:space="preserve"> </w:t>
      </w:r>
      <w:r w:rsidRPr="00F913D8">
        <w:t>The result of this exercise is a determination of the acceptability of these risks.</w:t>
      </w:r>
    </w:p>
    <w:p w14:paraId="13B64321" w14:textId="77777777" w:rsidR="006169BE" w:rsidRPr="00F913D8" w:rsidRDefault="006169BE" w:rsidP="00E240DC">
      <w:pPr>
        <w:pStyle w:val="BodyText"/>
      </w:pPr>
      <w:r w:rsidRPr="00F913D8">
        <w:t>One of three conclusions will result from the risk evaluation exercise:</w:t>
      </w:r>
    </w:p>
    <w:p w14:paraId="523A133E" w14:textId="77777777" w:rsidR="006169BE" w:rsidRPr="00F913D8" w:rsidRDefault="006169BE">
      <w:pPr>
        <w:pStyle w:val="List1"/>
        <w:numPr>
          <w:ilvl w:val="0"/>
          <w:numId w:val="21"/>
        </w:numPr>
      </w:pPr>
      <w:r w:rsidRPr="00F913D8">
        <w:t xml:space="preserve">the risk associated with the activity is </w:t>
      </w:r>
      <w:r w:rsidR="000C1A72" w:rsidRPr="00F913D8">
        <w:t>acceptable at its current level;</w:t>
      </w:r>
    </w:p>
    <w:p w14:paraId="19010B97" w14:textId="77777777" w:rsidR="006169BE" w:rsidRPr="00F913D8" w:rsidRDefault="006169BE">
      <w:pPr>
        <w:pStyle w:val="List1"/>
      </w:pPr>
      <w:r w:rsidRPr="00F913D8">
        <w:t>the risk associated with the activi</w:t>
      </w:r>
      <w:r w:rsidR="000C1A72" w:rsidRPr="00F913D8">
        <w:t>ty is unacceptable at any level;</w:t>
      </w:r>
      <w:r w:rsidRPr="00F913D8">
        <w:t xml:space="preserve"> or </w:t>
      </w:r>
    </w:p>
    <w:p w14:paraId="58266011" w14:textId="77777777" w:rsidR="006169BE" w:rsidRPr="00F913D8" w:rsidRDefault="006169BE">
      <w:pPr>
        <w:pStyle w:val="List1"/>
      </w:pPr>
      <w:proofErr w:type="gramStart"/>
      <w:r w:rsidRPr="00F913D8">
        <w:t>the</w:t>
      </w:r>
      <w:proofErr w:type="gramEnd"/>
      <w:r w:rsidRPr="00F913D8">
        <w:t xml:space="preserve"> activity might be acceptable but risk control measures should be evaluated.</w:t>
      </w:r>
    </w:p>
    <w:p w14:paraId="53405F91" w14:textId="77777777" w:rsidR="006169BE" w:rsidRPr="00F913D8" w:rsidRDefault="006169BE" w:rsidP="00E240DC">
      <w:pPr>
        <w:pStyle w:val="BodyText"/>
      </w:pPr>
      <w:r w:rsidRPr="00F913D8">
        <w:t xml:space="preserve">If the risk is considered acceptable, then the activity can move forward as proposed and no further action is required. </w:t>
      </w:r>
      <w:r w:rsidR="00522CCA">
        <w:t xml:space="preserve"> </w:t>
      </w:r>
      <w:r w:rsidRPr="00F913D8">
        <w:t>The decision process ends here, although there will still be a need to monitor the activity for possible changes in the risk.</w:t>
      </w:r>
    </w:p>
    <w:p w14:paraId="679F0D06" w14:textId="77777777" w:rsidR="006169BE" w:rsidRPr="00F913D8" w:rsidRDefault="006169BE" w:rsidP="00E240DC">
      <w:pPr>
        <w:pStyle w:val="BodyText"/>
      </w:pPr>
      <w:r w:rsidRPr="00F913D8">
        <w:t xml:space="preserve">If no level of risk is considered acceptable, and if the activity is not a mandatory or inevitable one, the activity as proposed may need to be abandoned. </w:t>
      </w:r>
      <w:r w:rsidR="00522CCA">
        <w:t xml:space="preserve"> </w:t>
      </w:r>
      <w:r w:rsidRPr="00F913D8">
        <w:t>Again, the decision process ends here.</w:t>
      </w:r>
    </w:p>
    <w:p w14:paraId="5BC386BB" w14:textId="77777777" w:rsidR="006169BE" w:rsidRPr="00F913D8" w:rsidRDefault="006169BE" w:rsidP="00E240DC">
      <w:pPr>
        <w:pStyle w:val="BodyText"/>
      </w:pPr>
      <w:r w:rsidRPr="00F913D8">
        <w:t xml:space="preserve">If the decision is that the activity might be acceptable if the risk can be reduced, then proceed to Step 3 in the decision process and specify risk control options. </w:t>
      </w:r>
    </w:p>
    <w:p w14:paraId="77148ED2" w14:textId="77777777" w:rsidR="006169BE" w:rsidRPr="00F913D8" w:rsidRDefault="006169BE" w:rsidP="00E240DC">
      <w:pPr>
        <w:pStyle w:val="BodyText"/>
      </w:pPr>
      <w:r w:rsidRPr="00F913D8">
        <w:t>There may be a need to return to a previous step(s) if the current information is deemed inadequate for making decisions about the acceptability of the risk.</w:t>
      </w:r>
    </w:p>
    <w:p w14:paraId="6AB7F4CA" w14:textId="77777777" w:rsidR="006169BE" w:rsidRPr="006724FD" w:rsidRDefault="006169BE" w:rsidP="006E3B46">
      <w:pPr>
        <w:pStyle w:val="Heading4"/>
        <w:tabs>
          <w:tab w:val="clear" w:pos="864"/>
          <w:tab w:val="num" w:pos="1431"/>
        </w:tabs>
      </w:pPr>
      <w:bookmarkStart w:id="29" w:name="_Toc494680652"/>
      <w:r w:rsidRPr="006724FD">
        <w:t>Acceptability of the Risk to Stakeholders</w:t>
      </w:r>
      <w:bookmarkEnd w:id="29"/>
    </w:p>
    <w:p w14:paraId="2E36D5CE" w14:textId="77777777" w:rsidR="006169BE" w:rsidRPr="00F913D8" w:rsidRDefault="006169BE" w:rsidP="00E240DC">
      <w:pPr>
        <w:pStyle w:val="BodyText"/>
      </w:pPr>
      <w:r w:rsidRPr="00F913D8">
        <w:t>Once all the risks are assessed they are then evaluated in terms of the documented needs, issues, and concerns of the stakeholders, and the benefits of the activity, to determine the acceptability of the risk.</w:t>
      </w:r>
    </w:p>
    <w:p w14:paraId="08B5134F" w14:textId="77777777" w:rsidR="006169BE" w:rsidRPr="00F913D8" w:rsidRDefault="006169BE" w:rsidP="00E240DC">
      <w:pPr>
        <w:pStyle w:val="BodyText"/>
      </w:pPr>
      <w:r w:rsidRPr="00F913D8">
        <w:t xml:space="preserve">Zero risk is something that is not often realized, unless the activity generating the risk is abandoned. </w:t>
      </w:r>
      <w:r w:rsidR="00506BB5">
        <w:t xml:space="preserve"> </w:t>
      </w:r>
      <w:r w:rsidRPr="00F913D8">
        <w:t xml:space="preserve">Rather than striving to reduce risk to zero, Authorities should strive to reduce risk to “As Low As Reasonably Practicable”. </w:t>
      </w:r>
      <w:r w:rsidR="00522CCA">
        <w:t xml:space="preserve"> </w:t>
      </w:r>
      <w:r w:rsidRPr="00F913D8">
        <w:t xml:space="preserve">This </w:t>
      </w:r>
      <w:r w:rsidR="004B236C" w:rsidRPr="00F913D8">
        <w:t xml:space="preserve">concept is known as ALARP (see </w:t>
      </w:r>
      <w:r w:rsidR="003328F3">
        <w:rPr>
          <w:highlight w:val="yellow"/>
        </w:rPr>
        <w:fldChar w:fldCharType="begin"/>
      </w:r>
      <w:r w:rsidR="00522CCA">
        <w:instrText xml:space="preserve"> REF _Ref212083296 \r \h </w:instrText>
      </w:r>
      <w:r w:rsidR="003328F3">
        <w:rPr>
          <w:highlight w:val="yellow"/>
        </w:rPr>
      </w:r>
      <w:r w:rsidR="003328F3">
        <w:rPr>
          <w:highlight w:val="yellow"/>
        </w:rPr>
        <w:fldChar w:fldCharType="separate"/>
      </w:r>
      <w:r w:rsidR="005C6DD2">
        <w:t>Figure 3</w:t>
      </w:r>
      <w:r w:rsidR="003328F3">
        <w:rPr>
          <w:highlight w:val="yellow"/>
        </w:rPr>
        <w:fldChar w:fldCharType="end"/>
      </w:r>
      <w:r w:rsidRPr="00F913D8">
        <w:t>).</w:t>
      </w:r>
    </w:p>
    <w:p w14:paraId="25B27E84" w14:textId="77777777" w:rsidR="006169BE" w:rsidRPr="00F913D8" w:rsidRDefault="001C2760" w:rsidP="00B75B44">
      <w:pPr>
        <w:pStyle w:val="BodyText"/>
        <w:jc w:val="left"/>
        <w:rPr>
          <w:b/>
          <w:sz w:val="23"/>
          <w:szCs w:val="23"/>
        </w:rPr>
      </w:pPr>
      <w:r>
        <w:rPr>
          <w:b/>
          <w:noProof/>
          <w:sz w:val="23"/>
          <w:szCs w:val="23"/>
          <w:lang w:val="en-US"/>
        </w:rPr>
        <w:lastRenderedPageBreak/>
        <w:drawing>
          <wp:anchor distT="0" distB="0" distL="114300" distR="114300" simplePos="0" relativeHeight="251713024" behindDoc="0" locked="0" layoutInCell="1" allowOverlap="1" wp14:anchorId="0C22DF54" wp14:editId="30DE3EC2">
            <wp:simplePos x="0" y="0"/>
            <wp:positionH relativeFrom="margin">
              <wp:align>center</wp:align>
            </wp:positionH>
            <wp:positionV relativeFrom="margin">
              <wp:align>top</wp:align>
            </wp:positionV>
            <wp:extent cx="4381500" cy="2414270"/>
            <wp:effectExtent l="0" t="0" r="0" b="0"/>
            <wp:wrapSquare wrapText="bothSides"/>
            <wp:docPr id="165" name="Picture 0" descr="ALAR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ALARP.png"/>
                    <pic:cNvPicPr>
                      <a:picLocks noChangeAspect="1" noChangeArrowheads="1"/>
                    </pic:cNvPicPr>
                  </pic:nvPicPr>
                  <pic:blipFill>
                    <a:blip r:embed="rId15" cstate="print"/>
                    <a:srcRect/>
                    <a:stretch>
                      <a:fillRect/>
                    </a:stretch>
                  </pic:blipFill>
                  <pic:spPr bwMode="auto">
                    <a:xfrm>
                      <a:off x="0" y="0"/>
                      <a:ext cx="4381500" cy="2414270"/>
                    </a:xfrm>
                    <a:prstGeom prst="rect">
                      <a:avLst/>
                    </a:prstGeom>
                    <a:noFill/>
                    <a:ln w="9525">
                      <a:noFill/>
                      <a:miter lim="800000"/>
                      <a:headEnd/>
                      <a:tailEnd/>
                    </a:ln>
                  </pic:spPr>
                </pic:pic>
              </a:graphicData>
            </a:graphic>
          </wp:anchor>
        </w:drawing>
      </w:r>
    </w:p>
    <w:p w14:paraId="4BAC4600" w14:textId="77777777" w:rsidR="00522CCA" w:rsidRDefault="00522CCA" w:rsidP="006169BE">
      <w:pPr>
        <w:jc w:val="both"/>
        <w:rPr>
          <w:sz w:val="23"/>
          <w:szCs w:val="23"/>
        </w:rPr>
      </w:pPr>
    </w:p>
    <w:p w14:paraId="2B0642BF" w14:textId="77777777" w:rsidR="006169BE" w:rsidRPr="00F913D8" w:rsidRDefault="006169BE" w:rsidP="000F48E0">
      <w:pPr>
        <w:pStyle w:val="Figure"/>
        <w:numPr>
          <w:ilvl w:val="0"/>
          <w:numId w:val="0"/>
        </w:numPr>
        <w:jc w:val="left"/>
      </w:pPr>
    </w:p>
    <w:p w14:paraId="2A3B5D93" w14:textId="77777777" w:rsidR="00522CCA" w:rsidRDefault="00522CCA" w:rsidP="006E3B46">
      <w:pPr>
        <w:pStyle w:val="Figure"/>
        <w:tabs>
          <w:tab w:val="clear" w:pos="1134"/>
          <w:tab w:val="num" w:pos="1701"/>
        </w:tabs>
      </w:pPr>
      <w:bookmarkStart w:id="30" w:name="_Ref212083296"/>
      <w:bookmarkStart w:id="31" w:name="_Toc494680653"/>
      <w:r>
        <w:t>ALARP Matrix</w:t>
      </w:r>
      <w:bookmarkEnd w:id="30"/>
    </w:p>
    <w:p w14:paraId="42818F1E" w14:textId="77777777" w:rsidR="00F13558" w:rsidRPr="00F13558" w:rsidRDefault="00F13558" w:rsidP="00F13558">
      <w:pPr>
        <w:pStyle w:val="BodyText"/>
        <w:rPr>
          <w:lang w:eastAsia="en-GB"/>
        </w:rPr>
      </w:pPr>
      <w:r w:rsidRPr="00B75B44">
        <w:rPr>
          <w:sz w:val="20"/>
          <w:szCs w:val="20"/>
          <w:lang w:eastAsia="en-GB"/>
        </w:rPr>
        <w:t xml:space="preserve">Note.  </w:t>
      </w:r>
      <w:r w:rsidR="00506BB5">
        <w:rPr>
          <w:sz w:val="20"/>
          <w:szCs w:val="20"/>
          <w:lang w:eastAsia="en-GB"/>
        </w:rPr>
        <w:t xml:space="preserve">The </w:t>
      </w:r>
      <w:r w:rsidRPr="00B75B44">
        <w:rPr>
          <w:sz w:val="20"/>
          <w:szCs w:val="20"/>
          <w:lang w:eastAsia="en-GB"/>
        </w:rPr>
        <w:t>Risk level boundaries (Negligible / ALARP / Intolerable) are purely illustrative.</w:t>
      </w:r>
    </w:p>
    <w:p w14:paraId="7F5C4D02" w14:textId="77777777" w:rsidR="006169BE" w:rsidRPr="006724FD" w:rsidRDefault="006169BE" w:rsidP="006E3B46">
      <w:pPr>
        <w:pStyle w:val="Heading4"/>
        <w:tabs>
          <w:tab w:val="clear" w:pos="864"/>
          <w:tab w:val="num" w:pos="1431"/>
        </w:tabs>
      </w:pPr>
      <w:r w:rsidRPr="006724FD">
        <w:t>Risk Perceptions</w:t>
      </w:r>
      <w:bookmarkEnd w:id="31"/>
    </w:p>
    <w:p w14:paraId="13034123" w14:textId="77777777" w:rsidR="006169BE" w:rsidRPr="00F913D8" w:rsidRDefault="006169BE" w:rsidP="00E240DC">
      <w:pPr>
        <w:pStyle w:val="BodyText"/>
      </w:pPr>
      <w:r w:rsidRPr="00F913D8">
        <w:t xml:space="preserve">There are a number of factors, other than expected value of the loss, that effect stakeholder acceptance of risk. </w:t>
      </w:r>
      <w:r w:rsidR="00522CCA">
        <w:t xml:space="preserve"> </w:t>
      </w:r>
      <w:r w:rsidRPr="00F913D8">
        <w:t>This introduces the area of risk perception, that is, what factors affect a person’s perception of risk, and how do perceptions affect decision-making around the acceptability of risk?</w:t>
      </w:r>
    </w:p>
    <w:p w14:paraId="7EE6957B" w14:textId="77777777" w:rsidR="006169BE" w:rsidRPr="00F913D8" w:rsidRDefault="006169BE" w:rsidP="00E240DC">
      <w:pPr>
        <w:pStyle w:val="BodyText"/>
      </w:pPr>
      <w:r w:rsidRPr="00F913D8">
        <w:t>While experts emphasize technical factors, such as the probability of an event or its consequences on human health or safety, the public emphasizes factors such as:</w:t>
      </w:r>
    </w:p>
    <w:p w14:paraId="6F01919B" w14:textId="77777777" w:rsidR="006169BE" w:rsidRPr="00F913D8" w:rsidRDefault="00506BB5">
      <w:pPr>
        <w:pStyle w:val="List1"/>
        <w:numPr>
          <w:ilvl w:val="0"/>
          <w:numId w:val="22"/>
        </w:numPr>
      </w:pPr>
      <w:r>
        <w:t>T</w:t>
      </w:r>
      <w:r w:rsidR="006169BE" w:rsidRPr="00F913D8">
        <w:t>he degree of personal control that can be exercised over the activity - people are less accepting of risks over which they have little or no control (public transporta</w:t>
      </w:r>
      <w:r w:rsidR="00A33526" w:rsidRPr="00F913D8">
        <w:t>tion vs. driving their own car);</w:t>
      </w:r>
    </w:p>
    <w:p w14:paraId="2A3BE650" w14:textId="77777777" w:rsidR="006169BE" w:rsidRPr="00F913D8" w:rsidRDefault="00506BB5">
      <w:pPr>
        <w:pStyle w:val="List1"/>
      </w:pPr>
      <w:r>
        <w:t>T</w:t>
      </w:r>
      <w:r w:rsidR="006169BE" w:rsidRPr="00F913D8">
        <w:t xml:space="preserve">he potential of an event to result in catastrophic consequences – one </w:t>
      </w:r>
      <w:r w:rsidR="00A33526" w:rsidRPr="00F913D8">
        <w:t>versus multiple deaths;</w:t>
      </w:r>
    </w:p>
    <w:p w14:paraId="56FF6068" w14:textId="77777777" w:rsidR="006169BE" w:rsidRPr="00F913D8" w:rsidRDefault="00506BB5">
      <w:pPr>
        <w:pStyle w:val="List1"/>
      </w:pPr>
      <w:r>
        <w:t>W</w:t>
      </w:r>
      <w:r w:rsidR="006169BE" w:rsidRPr="00F913D8">
        <w:t>hether the consequences are "dreaded" - people are less accepting of risks where the consequences are dreaded; they would prefer to die quickly from a stroke than from a long, painful (dreaded) battle with cancer, although the ulti</w:t>
      </w:r>
      <w:r w:rsidR="00A33526" w:rsidRPr="00F913D8">
        <w:t>mate consequence is the same;</w:t>
      </w:r>
    </w:p>
    <w:p w14:paraId="1E224B5A" w14:textId="77777777" w:rsidR="006169BE" w:rsidRPr="00F913D8" w:rsidRDefault="00506BB5">
      <w:pPr>
        <w:pStyle w:val="List1"/>
      </w:pPr>
      <w:r>
        <w:t>T</w:t>
      </w:r>
      <w:r w:rsidR="006169BE" w:rsidRPr="00F913D8">
        <w:t>he distribution of the risks and benefits - people accept higher risk if they also receive b</w:t>
      </w:r>
      <w:r w:rsidR="00522CCA">
        <w:t>enefits from the activity (e.g.</w:t>
      </w:r>
      <w:r w:rsidR="006169BE" w:rsidRPr="00F913D8">
        <w:t xml:space="preserve"> recreational boating, swimming); they are less </w:t>
      </w:r>
      <w:r w:rsidR="00A33526" w:rsidRPr="00F913D8">
        <w:t>accepting of uncompensated loss;</w:t>
      </w:r>
    </w:p>
    <w:p w14:paraId="24B17FCF" w14:textId="77777777" w:rsidR="006169BE" w:rsidRPr="00F913D8" w:rsidRDefault="00506BB5">
      <w:pPr>
        <w:pStyle w:val="List1"/>
      </w:pPr>
      <w:r>
        <w:t>T</w:t>
      </w:r>
      <w:r w:rsidR="006169BE" w:rsidRPr="00F913D8">
        <w:t xml:space="preserve">he degree to which exposure to the risk is voluntary - voluntarily moving next to a chemical plant vs. having the plant move next </w:t>
      </w:r>
      <w:r w:rsidR="00A33526" w:rsidRPr="00F913D8">
        <w:t>to you;</w:t>
      </w:r>
      <w:r w:rsidR="006169BE" w:rsidRPr="00F913D8">
        <w:t xml:space="preserve"> and</w:t>
      </w:r>
    </w:p>
    <w:p w14:paraId="4880DFF2" w14:textId="77777777" w:rsidR="006169BE" w:rsidRPr="00F913D8" w:rsidRDefault="00506BB5">
      <w:pPr>
        <w:pStyle w:val="List1"/>
      </w:pPr>
      <w:r>
        <w:t>T</w:t>
      </w:r>
      <w:r w:rsidR="006169BE" w:rsidRPr="00F913D8">
        <w:t>he degree of familiarity with the activity - people are less accepting of risks associated with activities with wh</w:t>
      </w:r>
      <w:r w:rsidR="00522CCA">
        <w:t>ich they are not familiar (e.g.</w:t>
      </w:r>
      <w:r w:rsidR="006169BE" w:rsidRPr="00F913D8">
        <w:t xml:space="preserve"> irradiation of food).</w:t>
      </w:r>
    </w:p>
    <w:p w14:paraId="131C2627" w14:textId="77777777" w:rsidR="006169BE" w:rsidRPr="00F913D8" w:rsidRDefault="006169BE" w:rsidP="00E240DC">
      <w:pPr>
        <w:pStyle w:val="BodyText"/>
      </w:pPr>
      <w:r w:rsidRPr="00F913D8">
        <w:t xml:space="preserve">One additional factor is that people tend to accept higher levels of risk if the manager of that risk is trusted. </w:t>
      </w:r>
      <w:r w:rsidR="00522CCA">
        <w:t xml:space="preserve"> </w:t>
      </w:r>
      <w:r w:rsidRPr="00F913D8">
        <w:t>Again, this speaks to the need for effective and open communications with stakeholders to develop and maintain this trust.</w:t>
      </w:r>
    </w:p>
    <w:p w14:paraId="39F05479" w14:textId="77777777" w:rsidR="006169BE" w:rsidRPr="00F913D8" w:rsidRDefault="006169BE" w:rsidP="00E240DC">
      <w:pPr>
        <w:pStyle w:val="BodyText"/>
      </w:pPr>
      <w:r w:rsidRPr="00F913D8">
        <w:t xml:space="preserve">An event or issue that is characterized by an extremely low probability may be disregarded by experts because of the low value resulting from an expected-value calculation. </w:t>
      </w:r>
      <w:r w:rsidR="00506BB5">
        <w:t xml:space="preserve"> </w:t>
      </w:r>
      <w:r w:rsidRPr="00F913D8">
        <w:t>However, it may become a major source of concern for the public because of the perceived severity of the consequences and/or because of inequity in the distribution of the associated gains and losses.</w:t>
      </w:r>
    </w:p>
    <w:p w14:paraId="53E58989" w14:textId="77777777" w:rsidR="006169BE" w:rsidRPr="00F913D8" w:rsidRDefault="006169BE" w:rsidP="00E240DC">
      <w:pPr>
        <w:pStyle w:val="BodyText"/>
      </w:pPr>
      <w:r w:rsidRPr="00F913D8">
        <w:lastRenderedPageBreak/>
        <w:t xml:space="preserve">Whether a risk is considered acceptable or not is based on stakeholders' needs, issues, and concerns. </w:t>
      </w:r>
      <w:r w:rsidR="00506BB5">
        <w:t xml:space="preserve"> </w:t>
      </w:r>
      <w:r w:rsidRPr="00F913D8">
        <w:t xml:space="preserve">These needs, issues, and concerns derive from an </w:t>
      </w:r>
      <w:proofErr w:type="gramStart"/>
      <w:r w:rsidRPr="00F913D8">
        <w:t>individual's</w:t>
      </w:r>
      <w:proofErr w:type="gramEnd"/>
      <w:r w:rsidRPr="00F913D8">
        <w:t xml:space="preserve"> or organization's basic objectives and values, as well as the social environment within which the individual or organization exists. </w:t>
      </w:r>
      <w:r w:rsidR="00506BB5">
        <w:t xml:space="preserve"> </w:t>
      </w:r>
      <w:r w:rsidRPr="00F913D8">
        <w:t>If people are concerned about the trustworthiness of an organization they may be less accepting of risks associated with these entities.</w:t>
      </w:r>
    </w:p>
    <w:p w14:paraId="27DA35F8" w14:textId="77777777" w:rsidR="006169BE" w:rsidRPr="006724FD" w:rsidRDefault="006169BE" w:rsidP="006E3B46">
      <w:pPr>
        <w:pStyle w:val="Heading4"/>
        <w:tabs>
          <w:tab w:val="clear" w:pos="864"/>
          <w:tab w:val="num" w:pos="1431"/>
        </w:tabs>
      </w:pPr>
      <w:r w:rsidRPr="006724FD">
        <w:t>Influences on Perception of Risk</w:t>
      </w:r>
    </w:p>
    <w:p w14:paraId="795545D4" w14:textId="77777777" w:rsidR="006169BE" w:rsidRPr="00F913D8" w:rsidRDefault="006169BE" w:rsidP="00E240DC">
      <w:pPr>
        <w:pStyle w:val="BodyText"/>
      </w:pPr>
      <w:r w:rsidRPr="00F913D8">
        <w:t xml:space="preserve">It is important for the risk management team to remember that, when communicating with stakeholders about risk issues, perception is reality. </w:t>
      </w:r>
      <w:r w:rsidR="00522CCA">
        <w:t xml:space="preserve"> </w:t>
      </w:r>
      <w:r w:rsidRPr="00F913D8">
        <w:t>The public will make judgments of the acceptability of a risk based on its perceptions of the consequences of the risk, rather than on scientific factors like probability.</w:t>
      </w:r>
    </w:p>
    <w:p w14:paraId="5764D4F1" w14:textId="77777777" w:rsidR="00875633" w:rsidRPr="00F913D8" w:rsidRDefault="006169BE" w:rsidP="00E240DC">
      <w:pPr>
        <w:pStyle w:val="BodyText"/>
      </w:pPr>
      <w:r w:rsidRPr="00F913D8">
        <w:t xml:space="preserve">The public's perception of risk may be influenced by many things, including age, gender, level of education, region, values, and previous exposure to information on the hazard or activity of interest. </w:t>
      </w:r>
      <w:r w:rsidR="00522CCA">
        <w:t xml:space="preserve"> </w:t>
      </w:r>
      <w:r w:rsidRPr="00F913D8">
        <w:t xml:space="preserve">Public perceptions of risk may differ from those of technical experts. </w:t>
      </w:r>
      <w:r w:rsidR="00522CCA">
        <w:t xml:space="preserve"> </w:t>
      </w:r>
      <w:r w:rsidRPr="00F913D8">
        <w:t>Discrepancies may result from differences in assumptions, conceptions, and the needs, issues, and concerns of stakeholders as they relate to the hazard or activity under discussion.</w:t>
      </w:r>
    </w:p>
    <w:p w14:paraId="524A165D" w14:textId="77777777" w:rsidR="00C87E23" w:rsidRPr="006724FD" w:rsidRDefault="00C87E23" w:rsidP="006E3B46">
      <w:pPr>
        <w:pStyle w:val="Heading4"/>
        <w:tabs>
          <w:tab w:val="clear" w:pos="864"/>
          <w:tab w:val="num" w:pos="1431"/>
        </w:tabs>
      </w:pPr>
      <w:bookmarkStart w:id="32" w:name="_Toc494680641"/>
      <w:r w:rsidRPr="006724FD">
        <w:t>Other Risk Identification</w:t>
      </w:r>
      <w:bookmarkEnd w:id="32"/>
      <w:r w:rsidRPr="006724FD">
        <w:t xml:space="preserve"> Tools</w:t>
      </w:r>
    </w:p>
    <w:p w14:paraId="7F48CE70" w14:textId="77777777" w:rsidR="00C87E23" w:rsidRPr="00F913D8" w:rsidRDefault="00C87E23" w:rsidP="00E240DC">
      <w:pPr>
        <w:pStyle w:val="BodyText"/>
      </w:pPr>
      <w:r w:rsidRPr="00F913D8">
        <w:t>Risk may also be established by using the identified hazards and a variety of more comprehensive tools, including:</w:t>
      </w:r>
    </w:p>
    <w:p w14:paraId="2724AB08" w14:textId="77777777" w:rsidR="00C87E23" w:rsidRPr="00F913D8" w:rsidRDefault="00C87E23" w:rsidP="006E3B46">
      <w:pPr>
        <w:pStyle w:val="Bullet1"/>
        <w:tabs>
          <w:tab w:val="clear" w:pos="1134"/>
          <w:tab w:val="num" w:pos="1701"/>
        </w:tabs>
      </w:pPr>
      <w:r w:rsidRPr="00F913D8">
        <w:t>fa</w:t>
      </w:r>
      <w:r w:rsidR="00E35E84" w:rsidRPr="00F913D8">
        <w:t>ilure mode and effects analysis;</w:t>
      </w:r>
    </w:p>
    <w:p w14:paraId="44C20DA0" w14:textId="77777777" w:rsidR="00C87E23" w:rsidRPr="00F913D8" w:rsidRDefault="00C87E23" w:rsidP="006E3B46">
      <w:pPr>
        <w:pStyle w:val="Bullet1"/>
        <w:tabs>
          <w:tab w:val="clear" w:pos="1134"/>
          <w:tab w:val="num" w:pos="1701"/>
        </w:tabs>
      </w:pPr>
      <w:r w:rsidRPr="00F913D8">
        <w:t>analysis of historical incident data, utilizing existing exp</w:t>
      </w:r>
      <w:r w:rsidR="00E35E84" w:rsidRPr="00F913D8">
        <w:t>erience and reports if possible;</w:t>
      </w:r>
    </w:p>
    <w:p w14:paraId="6391840C" w14:textId="77777777" w:rsidR="00C87E23" w:rsidRPr="00F913D8" w:rsidRDefault="00C87E23" w:rsidP="006E3B46">
      <w:pPr>
        <w:pStyle w:val="Bullet1"/>
        <w:tabs>
          <w:tab w:val="clear" w:pos="1134"/>
          <w:tab w:val="num" w:pos="1701"/>
        </w:tabs>
      </w:pPr>
      <w:r w:rsidRPr="00F913D8">
        <w:t>f</w:t>
      </w:r>
      <w:r w:rsidR="00E35E84" w:rsidRPr="00F913D8">
        <w:t>ault-tree analysis;</w:t>
      </w:r>
    </w:p>
    <w:p w14:paraId="6083A0CA" w14:textId="77777777" w:rsidR="00C87E23" w:rsidRPr="00F913D8" w:rsidRDefault="00E35E84" w:rsidP="006E3B46">
      <w:pPr>
        <w:pStyle w:val="Bullet1"/>
        <w:tabs>
          <w:tab w:val="clear" w:pos="1134"/>
          <w:tab w:val="num" w:pos="1701"/>
        </w:tabs>
      </w:pPr>
      <w:r w:rsidRPr="00F913D8">
        <w:t>event-tree analysis;</w:t>
      </w:r>
    </w:p>
    <w:p w14:paraId="34BC5CD2" w14:textId="77777777" w:rsidR="00C87E23" w:rsidRPr="00F913D8" w:rsidRDefault="00E35E84" w:rsidP="006E3B46">
      <w:pPr>
        <w:pStyle w:val="Bullet1"/>
        <w:tabs>
          <w:tab w:val="clear" w:pos="1134"/>
          <w:tab w:val="num" w:pos="1701"/>
        </w:tabs>
      </w:pPr>
      <w:r w:rsidRPr="00F913D8">
        <w:t>hazard and operational studies;</w:t>
      </w:r>
    </w:p>
    <w:p w14:paraId="3941AC4C" w14:textId="77777777" w:rsidR="00C87E23" w:rsidRPr="00F913D8" w:rsidRDefault="00C87E23" w:rsidP="006E3B46">
      <w:pPr>
        <w:pStyle w:val="Bullet1"/>
        <w:tabs>
          <w:tab w:val="clear" w:pos="1134"/>
          <w:tab w:val="num" w:pos="1701"/>
        </w:tabs>
      </w:pPr>
      <w:r w:rsidRPr="00F913D8">
        <w:t>professional judgment (of</w:t>
      </w:r>
      <w:r w:rsidR="00E35E84" w:rsidRPr="00F913D8">
        <w:t xml:space="preserve"> internal and external experts);</w:t>
      </w:r>
    </w:p>
    <w:p w14:paraId="277BA871" w14:textId="77777777" w:rsidR="00C87E23" w:rsidRPr="00F913D8" w:rsidRDefault="00C87E23" w:rsidP="006E3B46">
      <w:pPr>
        <w:pStyle w:val="Bullet1"/>
        <w:tabs>
          <w:tab w:val="clear" w:pos="1134"/>
          <w:tab w:val="num" w:pos="1701"/>
        </w:tabs>
      </w:pPr>
      <w:r w:rsidRPr="00F913D8">
        <w:t xml:space="preserve">personal </w:t>
      </w:r>
      <w:r w:rsidR="00E35E84" w:rsidRPr="00F913D8">
        <w:t>observation (</w:t>
      </w:r>
      <w:r w:rsidR="00B2370D">
        <w:t>e.g.</w:t>
      </w:r>
      <w:r w:rsidR="00E35E84" w:rsidRPr="00F913D8">
        <w:t xml:space="preserve"> site visits);</w:t>
      </w:r>
      <w:r w:rsidRPr="00F913D8">
        <w:t xml:space="preserve"> and</w:t>
      </w:r>
    </w:p>
    <w:p w14:paraId="4DF9BFCE" w14:textId="77777777" w:rsidR="00C87E23" w:rsidRPr="00F913D8" w:rsidRDefault="00C87E23" w:rsidP="006E3B46">
      <w:pPr>
        <w:pStyle w:val="Bullet1"/>
        <w:tabs>
          <w:tab w:val="clear" w:pos="1134"/>
          <w:tab w:val="num" w:pos="1701"/>
        </w:tabs>
      </w:pPr>
      <w:proofErr w:type="gramStart"/>
      <w:r w:rsidRPr="00F913D8">
        <w:t>qualitative</w:t>
      </w:r>
      <w:proofErr w:type="gramEnd"/>
      <w:r w:rsidRPr="00F913D8">
        <w:t xml:space="preserve"> simulation</w:t>
      </w:r>
      <w:r w:rsidR="00E35E84" w:rsidRPr="00F913D8">
        <w:t>.</w:t>
      </w:r>
    </w:p>
    <w:p w14:paraId="014029FE" w14:textId="221970B6" w:rsidR="00C87E23" w:rsidRPr="00F913D8" w:rsidRDefault="00C87E23" w:rsidP="00E240DC">
      <w:pPr>
        <w:pStyle w:val="BodyText"/>
      </w:pPr>
      <w:r w:rsidRPr="007D6D2A">
        <w:rPr>
          <w:highlight w:val="yellow"/>
        </w:rPr>
        <w:t xml:space="preserve">Because most issues are quite complex, it is unlikely that all risks will be identified. </w:t>
      </w:r>
      <w:r w:rsidR="00522CCA" w:rsidRPr="007D6D2A">
        <w:rPr>
          <w:highlight w:val="yellow"/>
        </w:rPr>
        <w:t xml:space="preserve"> </w:t>
      </w:r>
      <w:r w:rsidRPr="007D6D2A">
        <w:rPr>
          <w:highlight w:val="yellow"/>
        </w:rPr>
        <w:t>There will usually be some risks that will only be id</w:t>
      </w:r>
      <w:r w:rsidR="00511708" w:rsidRPr="007D6D2A">
        <w:rPr>
          <w:highlight w:val="yellow"/>
        </w:rPr>
        <w:t>entified following an incident.</w:t>
      </w:r>
      <w:r w:rsidR="00E71ABE" w:rsidRPr="007D6D2A">
        <w:rPr>
          <w:highlight w:val="yellow"/>
        </w:rPr>
        <w:t xml:space="preserve"> Although the information provided by e-Navigation systems greatly enhances the real time information available to the user, e-Navigation systems are complex and add additional potential for failures</w:t>
      </w:r>
      <w:r w:rsidR="00652DBF" w:rsidRPr="007D6D2A">
        <w:rPr>
          <w:highlight w:val="yellow"/>
        </w:rPr>
        <w:t xml:space="preserve"> or weaknesses as identified in Table 1</w:t>
      </w:r>
      <w:r w:rsidR="00E71ABE" w:rsidRPr="007D6D2A">
        <w:rPr>
          <w:highlight w:val="yellow"/>
        </w:rPr>
        <w:t>.</w:t>
      </w:r>
      <w:r w:rsidR="00E71ABE">
        <w:t xml:space="preserve"> </w:t>
      </w:r>
    </w:p>
    <w:p w14:paraId="159794D2" w14:textId="77777777" w:rsidR="006169BE" w:rsidRPr="006724FD" w:rsidRDefault="006169BE" w:rsidP="006E3B46">
      <w:pPr>
        <w:pStyle w:val="Heading4"/>
        <w:tabs>
          <w:tab w:val="clear" w:pos="864"/>
          <w:tab w:val="num" w:pos="1431"/>
        </w:tabs>
      </w:pPr>
      <w:bookmarkStart w:id="33" w:name="_Toc494680654"/>
      <w:r w:rsidRPr="006724FD">
        <w:t>Results</w:t>
      </w:r>
      <w:bookmarkEnd w:id="33"/>
    </w:p>
    <w:p w14:paraId="733501D2" w14:textId="77777777" w:rsidR="006169BE" w:rsidRPr="00F913D8" w:rsidRDefault="006169BE" w:rsidP="00E240DC">
      <w:pPr>
        <w:pStyle w:val="BodyText"/>
      </w:pPr>
      <w:r w:rsidRPr="00F913D8">
        <w:t>The output from Step 2b comprises:</w:t>
      </w:r>
    </w:p>
    <w:p w14:paraId="5393D035" w14:textId="77777777" w:rsidR="006169BE" w:rsidRPr="006724FD" w:rsidRDefault="00506BB5">
      <w:pPr>
        <w:pStyle w:val="List1"/>
        <w:numPr>
          <w:ilvl w:val="0"/>
          <w:numId w:val="24"/>
        </w:numPr>
      </w:pPr>
      <w:r>
        <w:t>A</w:t>
      </w:r>
      <w:r w:rsidR="006169BE" w:rsidRPr="006724FD">
        <w:t>n identification of the high risk areas needing to be addressed,</w:t>
      </w:r>
    </w:p>
    <w:p w14:paraId="68A76DAC" w14:textId="77777777" w:rsidR="006169BE" w:rsidRPr="006724FD" w:rsidRDefault="00506BB5">
      <w:pPr>
        <w:pStyle w:val="List1"/>
      </w:pPr>
      <w:r>
        <w:t>A</w:t>
      </w:r>
      <w:r w:rsidR="006169BE" w:rsidRPr="006724FD">
        <w:t xml:space="preserve">n identification of the </w:t>
      </w:r>
      <w:r w:rsidR="000C1A72" w:rsidRPr="006724FD">
        <w:t>primary</w:t>
      </w:r>
      <w:r w:rsidR="006169BE" w:rsidRPr="006724FD">
        <w:t xml:space="preserve"> influences within the overall system that effect the level of risk, and,</w:t>
      </w:r>
    </w:p>
    <w:p w14:paraId="7A275951" w14:textId="77777777" w:rsidR="006169BE" w:rsidRPr="006724FD" w:rsidRDefault="00506BB5">
      <w:pPr>
        <w:pStyle w:val="List1"/>
      </w:pPr>
      <w:r>
        <w:t>A</w:t>
      </w:r>
      <w:r w:rsidR="006169BE" w:rsidRPr="006724FD">
        <w:t xml:space="preserve"> determination of whether the risk is acceptable and whether there is a need to reduce the estimated level of expected loss associated with the identified risk.</w:t>
      </w:r>
    </w:p>
    <w:p w14:paraId="529A5F9A" w14:textId="77777777" w:rsidR="006169BE" w:rsidRPr="006724FD" w:rsidRDefault="006169BE" w:rsidP="006B7E32">
      <w:pPr>
        <w:pStyle w:val="Heading2"/>
      </w:pPr>
      <w:bookmarkStart w:id="34" w:name="_Toc494680655"/>
      <w:bookmarkStart w:id="35" w:name="_Toc212097592"/>
      <w:r w:rsidRPr="006724FD">
        <w:t>Step 3 – Specify Risk Control Options</w:t>
      </w:r>
      <w:bookmarkEnd w:id="34"/>
      <w:bookmarkEnd w:id="35"/>
    </w:p>
    <w:p w14:paraId="0752756F" w14:textId="77777777" w:rsidR="006169BE" w:rsidRPr="006724FD" w:rsidRDefault="006169BE" w:rsidP="00FF3E40">
      <w:pPr>
        <w:pStyle w:val="Heading3"/>
      </w:pPr>
      <w:bookmarkStart w:id="36" w:name="_Toc494680656"/>
      <w:bookmarkStart w:id="37" w:name="_Toc212097593"/>
      <w:r w:rsidRPr="006724FD">
        <w:t>Scope</w:t>
      </w:r>
      <w:bookmarkEnd w:id="36"/>
      <w:bookmarkEnd w:id="37"/>
    </w:p>
    <w:p w14:paraId="016FD8AD" w14:textId="77777777" w:rsidR="006169BE" w:rsidRPr="00F913D8" w:rsidRDefault="006169BE" w:rsidP="00E240DC">
      <w:pPr>
        <w:pStyle w:val="BodyText"/>
      </w:pPr>
      <w:r w:rsidRPr="00F913D8">
        <w:t>The purpose of Step 3 is to propose effective and practical risk control options, comprising the following three principal stages:</w:t>
      </w:r>
    </w:p>
    <w:p w14:paraId="3AD824E9" w14:textId="77777777" w:rsidR="006169BE" w:rsidRPr="00F913D8" w:rsidRDefault="00506BB5">
      <w:pPr>
        <w:pStyle w:val="List1"/>
        <w:numPr>
          <w:ilvl w:val="0"/>
          <w:numId w:val="25"/>
        </w:numPr>
      </w:pPr>
      <w:r>
        <w:t>F</w:t>
      </w:r>
      <w:r w:rsidR="006169BE" w:rsidRPr="00F913D8">
        <w:t>ocusing on areas of risk needing control;</w:t>
      </w:r>
    </w:p>
    <w:p w14:paraId="110CE41A" w14:textId="77777777" w:rsidR="006169BE" w:rsidRPr="00F913D8" w:rsidRDefault="00506BB5">
      <w:pPr>
        <w:pStyle w:val="List1"/>
      </w:pPr>
      <w:r>
        <w:lastRenderedPageBreak/>
        <w:t>I</w:t>
      </w:r>
      <w:r w:rsidR="006169BE" w:rsidRPr="00F913D8">
        <w:t>dentifying potential risk control measures and their associated costs; and</w:t>
      </w:r>
    </w:p>
    <w:p w14:paraId="36977623" w14:textId="77B61625" w:rsidR="006169BE" w:rsidRPr="00F913D8" w:rsidRDefault="00652DBF">
      <w:pPr>
        <w:pStyle w:val="List1"/>
      </w:pPr>
      <w:r>
        <w:t>G</w:t>
      </w:r>
      <w:r w:rsidR="006169BE" w:rsidRPr="00F913D8">
        <w:t>rouping risk control measures into practical regulatory options.</w:t>
      </w:r>
    </w:p>
    <w:p w14:paraId="6B9BFB7F" w14:textId="77777777" w:rsidR="006169BE" w:rsidRPr="00F913D8" w:rsidRDefault="006169BE" w:rsidP="00E240DC">
      <w:pPr>
        <w:pStyle w:val="BodyText"/>
      </w:pPr>
      <w:r w:rsidRPr="00F913D8">
        <w:t xml:space="preserve">If the decision at the risk assessment step is that the risk is unacceptable and should be reduced, then at the risk control step, options are considered to reduce the risk. </w:t>
      </w:r>
      <w:r w:rsidR="00522CCA">
        <w:t xml:space="preserve"> </w:t>
      </w:r>
      <w:r w:rsidRPr="00F913D8">
        <w:t xml:space="preserve">The effectiveness of risk control options is evaluated by estimating the risk before and after control options have been applied. </w:t>
      </w:r>
      <w:r w:rsidR="00522CCA">
        <w:t xml:space="preserve"> </w:t>
      </w:r>
      <w:r w:rsidRPr="00F913D8">
        <w:t xml:space="preserve">The costs, benefits, and risks associated with the proposed control measures, as well as the residual risk, are considered in the evaluation. </w:t>
      </w:r>
      <w:r w:rsidR="00522CCA">
        <w:t xml:space="preserve"> </w:t>
      </w:r>
      <w:r w:rsidRPr="00F913D8">
        <w:t>The residual risk, and any other actions taken to manage the residual risk, should also be evaluated.</w:t>
      </w:r>
    </w:p>
    <w:p w14:paraId="5A0C2EB9" w14:textId="77777777" w:rsidR="006169BE" w:rsidRPr="00F913D8" w:rsidRDefault="006169BE" w:rsidP="00E240DC">
      <w:pPr>
        <w:pStyle w:val="BodyText"/>
      </w:pPr>
      <w:r w:rsidRPr="00F913D8">
        <w:t>The risk control step can proceed in a batch mode or a sequential mode.</w:t>
      </w:r>
      <w:r w:rsidR="00522CCA">
        <w:t xml:space="preserve"> </w:t>
      </w:r>
      <w:r w:rsidRPr="00F913D8">
        <w:t xml:space="preserve"> In batch mode, all of the control options being considered are evaluated in a comparative manner. </w:t>
      </w:r>
      <w:r w:rsidR="00522CCA">
        <w:t xml:space="preserve"> </w:t>
      </w:r>
      <w:r w:rsidRPr="00F913D8">
        <w:t xml:space="preserve">In sequential mode, control options are evaluated one at a time. </w:t>
      </w:r>
      <w:r w:rsidR="00522CCA">
        <w:t xml:space="preserve"> </w:t>
      </w:r>
      <w:r w:rsidRPr="00F913D8">
        <w:t>The process stops when an option results in an acceptable evaluation of the residual risk and the conclusion that other options are not likely to be significantly better.</w:t>
      </w:r>
    </w:p>
    <w:p w14:paraId="20694527" w14:textId="77777777" w:rsidR="006169BE" w:rsidRPr="006724FD" w:rsidRDefault="006169BE" w:rsidP="00FF3E40">
      <w:pPr>
        <w:pStyle w:val="Heading3"/>
      </w:pPr>
      <w:bookmarkStart w:id="38" w:name="_Toc494680657"/>
      <w:bookmarkStart w:id="39" w:name="_Toc212097594"/>
      <w:r w:rsidRPr="006724FD">
        <w:t>Areas Needing Control</w:t>
      </w:r>
      <w:bookmarkEnd w:id="38"/>
      <w:bookmarkEnd w:id="39"/>
    </w:p>
    <w:p w14:paraId="018EA9C3" w14:textId="77777777" w:rsidR="006169BE" w:rsidRPr="00F913D8" w:rsidRDefault="006169BE" w:rsidP="00E240DC">
      <w:pPr>
        <w:pStyle w:val="BodyText"/>
      </w:pPr>
      <w:r w:rsidRPr="00F913D8">
        <w:t xml:space="preserve">The risk control options must be focused on the areas most needing risk control. </w:t>
      </w:r>
      <w:r w:rsidR="00522CCA">
        <w:t xml:space="preserve"> </w:t>
      </w:r>
      <w:r w:rsidRPr="00F913D8">
        <w:t>The main aspects to making this assessment are to review:</w:t>
      </w:r>
    </w:p>
    <w:p w14:paraId="591340FB" w14:textId="77777777" w:rsidR="006169BE" w:rsidRPr="00F913D8" w:rsidRDefault="00506BB5">
      <w:pPr>
        <w:pStyle w:val="List1"/>
        <w:numPr>
          <w:ilvl w:val="0"/>
          <w:numId w:val="26"/>
        </w:numPr>
      </w:pPr>
      <w:r>
        <w:t>R</w:t>
      </w:r>
      <w:r w:rsidR="006169BE" w:rsidRPr="00F913D8">
        <w:t>isk levels, by considering frequency of occurrence together with the severity of outcomes.</w:t>
      </w:r>
      <w:r w:rsidR="00522CCA">
        <w:t xml:space="preserve"> </w:t>
      </w:r>
      <w:r w:rsidR="006169BE" w:rsidRPr="00F913D8">
        <w:t xml:space="preserve"> Incidents with an unacceptable risk</w:t>
      </w:r>
      <w:r w:rsidR="00A33526" w:rsidRPr="00F913D8">
        <w:t xml:space="preserve"> level become the primary focus;</w:t>
      </w:r>
    </w:p>
    <w:p w14:paraId="52B0BE4A" w14:textId="77777777" w:rsidR="006169BE" w:rsidRPr="00F913D8" w:rsidRDefault="00506BB5">
      <w:pPr>
        <w:pStyle w:val="List1"/>
      </w:pPr>
      <w:r>
        <w:t>P</w:t>
      </w:r>
      <w:r w:rsidR="006169BE" w:rsidRPr="00F913D8">
        <w:t xml:space="preserve">robability, by identifying the areas of risk that have the highest probability of occurrence. </w:t>
      </w:r>
      <w:r>
        <w:t xml:space="preserve"> </w:t>
      </w:r>
      <w:r w:rsidR="006169BE" w:rsidRPr="00F913D8">
        <w:t>These should be assessed irrespective</w:t>
      </w:r>
      <w:r w:rsidR="00A33526" w:rsidRPr="00F913D8">
        <w:t xml:space="preserve"> of the severity of the outcome;</w:t>
      </w:r>
    </w:p>
    <w:p w14:paraId="618111C5" w14:textId="77777777" w:rsidR="006169BE" w:rsidRPr="00F913D8" w:rsidRDefault="00506BB5">
      <w:pPr>
        <w:pStyle w:val="List1"/>
      </w:pPr>
      <w:r>
        <w:t>S</w:t>
      </w:r>
      <w:r w:rsidR="006169BE" w:rsidRPr="00F913D8">
        <w:t xml:space="preserve">everity, by identifying the areas of risk that contribute to high severity outcomes. </w:t>
      </w:r>
      <w:r w:rsidR="00522CCA">
        <w:t xml:space="preserve"> </w:t>
      </w:r>
      <w:r w:rsidR="006169BE" w:rsidRPr="00F913D8">
        <w:t>These should be assessed ir</w:t>
      </w:r>
      <w:r w:rsidR="00A33526" w:rsidRPr="00F913D8">
        <w:t>respective of their probability;</w:t>
      </w:r>
      <w:r w:rsidR="006169BE" w:rsidRPr="00F913D8">
        <w:t xml:space="preserve"> and</w:t>
      </w:r>
    </w:p>
    <w:p w14:paraId="2F939A32" w14:textId="77777777" w:rsidR="006169BE" w:rsidRPr="00F913D8" w:rsidRDefault="00506BB5">
      <w:pPr>
        <w:pStyle w:val="List1"/>
      </w:pPr>
      <w:r>
        <w:t>C</w:t>
      </w:r>
      <w:r w:rsidR="006169BE" w:rsidRPr="00F913D8">
        <w:t>onfidence, by identifying areas where risk has considerable uncertainty either in risk, severity or probability.</w:t>
      </w:r>
    </w:p>
    <w:p w14:paraId="4C8F2BA8" w14:textId="77777777" w:rsidR="006169BE" w:rsidRPr="006724FD" w:rsidRDefault="006169BE" w:rsidP="00FF3E40">
      <w:pPr>
        <w:pStyle w:val="Heading3"/>
      </w:pPr>
      <w:bookmarkStart w:id="40" w:name="_Toc494680658"/>
      <w:bookmarkStart w:id="41" w:name="_Toc212097595"/>
      <w:r w:rsidRPr="006724FD">
        <w:t>Identifying Risk Control Options</w:t>
      </w:r>
      <w:bookmarkEnd w:id="40"/>
      <w:bookmarkEnd w:id="41"/>
    </w:p>
    <w:p w14:paraId="2B8AAE6A" w14:textId="77777777" w:rsidR="006169BE" w:rsidRPr="00F913D8" w:rsidRDefault="006169BE" w:rsidP="00E240DC">
      <w:pPr>
        <w:pStyle w:val="BodyText"/>
      </w:pPr>
      <w:r w:rsidRPr="00F913D8">
        <w:t xml:space="preserve">Risk control options are designed to reduce either the frequency of the loss or the consequences of the loss should it occur, or both. </w:t>
      </w:r>
      <w:r w:rsidR="00506BB5">
        <w:t xml:space="preserve"> </w:t>
      </w:r>
      <w:r w:rsidRPr="00F913D8">
        <w:t xml:space="preserve">It should be remembered that new strategies </w:t>
      </w:r>
      <w:r w:rsidR="00A33526" w:rsidRPr="00F913D8">
        <w:t>should</w:t>
      </w:r>
      <w:r w:rsidRPr="00F913D8">
        <w:t xml:space="preserve"> be acceptable to stakeholders and that application of control options may introduce new risks, new stakeholders, or new issues.</w:t>
      </w:r>
    </w:p>
    <w:p w14:paraId="0251DEF2" w14:textId="77777777" w:rsidR="006169BE" w:rsidRPr="00F913D8" w:rsidRDefault="006169BE" w:rsidP="00E240DC">
      <w:pPr>
        <w:pStyle w:val="BodyText"/>
      </w:pPr>
      <w:r w:rsidRPr="00F913D8">
        <w:t>There are six broad strategies for controlling risk:</w:t>
      </w:r>
    </w:p>
    <w:p w14:paraId="19E29380" w14:textId="77777777" w:rsidR="006169BE" w:rsidRPr="00F913D8" w:rsidRDefault="00506BB5">
      <w:pPr>
        <w:pStyle w:val="List1"/>
        <w:numPr>
          <w:ilvl w:val="0"/>
          <w:numId w:val="27"/>
        </w:numPr>
      </w:pPr>
      <w:r>
        <w:t>A</w:t>
      </w:r>
      <w:r w:rsidR="006169BE" w:rsidRPr="00F913D8">
        <w:t>void the exposure altogether, thereby reducing the probabilit</w:t>
      </w:r>
      <w:r w:rsidR="00664926" w:rsidRPr="00F913D8">
        <w:t>y (frequency) of a loss to zero;</w:t>
      </w:r>
    </w:p>
    <w:p w14:paraId="24416813" w14:textId="0D42B8DA" w:rsidR="006169BE" w:rsidRPr="00F913D8" w:rsidRDefault="00506BB5">
      <w:pPr>
        <w:pStyle w:val="List1"/>
      </w:pPr>
      <w:r>
        <w:t>R</w:t>
      </w:r>
      <w:r w:rsidR="006169BE" w:rsidRPr="00F913D8">
        <w:t>educe the frequency of the los</w:t>
      </w:r>
      <w:r>
        <w:t>s (e.g.</w:t>
      </w:r>
      <w:r w:rsidR="006169BE" w:rsidRPr="00F913D8">
        <w:t xml:space="preserve"> through training, </w:t>
      </w:r>
      <w:r w:rsidR="00D469F4" w:rsidRPr="006E3B46">
        <w:rPr>
          <w:highlight w:val="yellow"/>
        </w:rPr>
        <w:t>on-going</w:t>
      </w:r>
      <w:r w:rsidR="006169BE" w:rsidRPr="00F913D8">
        <w:t xml:space="preserve"> monitoring and maintenance programs, u</w:t>
      </w:r>
      <w:r w:rsidR="00664926" w:rsidRPr="00F913D8">
        <w:t>se of higher quality materials</w:t>
      </w:r>
      <w:r w:rsidR="002C6310">
        <w:t xml:space="preserve">, supplying better information through e-Navigation. E-Navigation has the capability to capture layered data in order to provide increasingly </w:t>
      </w:r>
      <w:r w:rsidR="00D469F4" w:rsidRPr="006E3B46">
        <w:rPr>
          <w:highlight w:val="yellow"/>
        </w:rPr>
        <w:t>relevant</w:t>
      </w:r>
      <w:r w:rsidR="002C6310">
        <w:t xml:space="preserve"> information to the maritime user as the requirement for risk controls increases while transiting from </w:t>
      </w:r>
      <w:r w:rsidR="00D469F4" w:rsidRPr="006E3B46">
        <w:rPr>
          <w:highlight w:val="yellow"/>
        </w:rPr>
        <w:t>Open Ocean</w:t>
      </w:r>
      <w:r w:rsidR="002C6310">
        <w:t xml:space="preserve"> to more restricted waterways. This ability should reduce the overall probability of an </w:t>
      </w:r>
      <w:r w:rsidR="00D469F4" w:rsidRPr="006E3B46">
        <w:rPr>
          <w:highlight w:val="yellow"/>
        </w:rPr>
        <w:t>occurrence</w:t>
      </w:r>
      <w:r w:rsidR="002C6310">
        <w:t xml:space="preserve"> happening within a given area of risk</w:t>
      </w:r>
      <w:r w:rsidR="00664926" w:rsidRPr="00F913D8">
        <w:t>);</w:t>
      </w:r>
      <w:r w:rsidR="002C6310">
        <w:t xml:space="preserve">  </w:t>
      </w:r>
    </w:p>
    <w:p w14:paraId="7C4271D2" w14:textId="77777777" w:rsidR="006169BE" w:rsidRPr="00F913D8" w:rsidRDefault="00506BB5">
      <w:pPr>
        <w:pStyle w:val="List1"/>
      </w:pPr>
      <w:r>
        <w:t>R</w:t>
      </w:r>
      <w:r w:rsidR="006169BE" w:rsidRPr="00F913D8">
        <w:t>educe the consequence of</w:t>
      </w:r>
      <w:r>
        <w:t xml:space="preserve"> the loss should it occur (e.g.</w:t>
      </w:r>
      <w:r w:rsidR="006169BE" w:rsidRPr="00F913D8">
        <w:t xml:space="preserve"> emergency response plans and c</w:t>
      </w:r>
      <w:r w:rsidR="00DC09C6">
        <w:t>apability, evacuation plans, digg</w:t>
      </w:r>
      <w:r w:rsidR="006169BE" w:rsidRPr="00F913D8">
        <w:t>ing and ditching around hazardous materials containers, wearing protective safety equipment)</w:t>
      </w:r>
      <w:r w:rsidR="00664926" w:rsidRPr="00F913D8">
        <w:t>;</w:t>
      </w:r>
    </w:p>
    <w:p w14:paraId="1C158C16" w14:textId="77777777" w:rsidR="006169BE" w:rsidRPr="00F913D8" w:rsidRDefault="00506BB5">
      <w:pPr>
        <w:pStyle w:val="List1"/>
      </w:pPr>
      <w:r>
        <w:t>Separate the exposures (e.g.</w:t>
      </w:r>
      <w:r w:rsidR="006169BE" w:rsidRPr="00F913D8">
        <w:t xml:space="preserve"> traffic separation schemes, land-use contro</w:t>
      </w:r>
      <w:r w:rsidR="00664926" w:rsidRPr="00F913D8">
        <w:t>ls around hazardous facilities);</w:t>
      </w:r>
    </w:p>
    <w:p w14:paraId="6A5C1639" w14:textId="77777777" w:rsidR="00D469F4" w:rsidRDefault="00506BB5">
      <w:pPr>
        <w:pStyle w:val="List1"/>
      </w:pPr>
      <w:r>
        <w:lastRenderedPageBreak/>
        <w:t>D</w:t>
      </w:r>
      <w:r w:rsidR="006169BE" w:rsidRPr="00F913D8">
        <w:t>uplicate assets, including red</w:t>
      </w:r>
      <w:r>
        <w:t>undancy in safety systems (e.g.</w:t>
      </w:r>
      <w:r w:rsidR="006169BE" w:rsidRPr="00F913D8">
        <w:t xml:space="preserve"> </w:t>
      </w:r>
      <w:r w:rsidR="002C6310">
        <w:t>e-</w:t>
      </w:r>
      <w:proofErr w:type="spellStart"/>
      <w:r w:rsidR="002C6310">
        <w:t>Nav</w:t>
      </w:r>
      <w:proofErr w:type="spellEnd"/>
      <w:r w:rsidR="002C6310">
        <w:t xml:space="preserve"> input systems, </w:t>
      </w:r>
      <w:r w:rsidR="006169BE" w:rsidRPr="00F913D8">
        <w:t>backing up computer records, keeping important materials in several locations, maintaining several suppliers of critical materials, arranging with other organizations to provide back</w:t>
      </w:r>
      <w:r w:rsidR="00664926" w:rsidRPr="00F913D8">
        <w:t>up capability);</w:t>
      </w:r>
    </w:p>
    <w:p w14:paraId="02278551" w14:textId="28ED2060" w:rsidR="00D469F4" w:rsidRPr="00F913D8" w:rsidRDefault="00D469F4">
      <w:pPr>
        <w:pStyle w:val="List1"/>
      </w:pPr>
      <w:r w:rsidRPr="006E3B46">
        <w:rPr>
          <w:highlight w:val="yellow"/>
        </w:rPr>
        <w:t xml:space="preserve">Managing hazard risk through electronic Navigation resources verses physical infrastructure to maintain an acceptable risk level while reducing </w:t>
      </w:r>
      <w:r w:rsidR="00E249ED" w:rsidRPr="006E3B46">
        <w:rPr>
          <w:highlight w:val="yellow"/>
        </w:rPr>
        <w:t xml:space="preserve">systematic </w:t>
      </w:r>
      <w:r w:rsidR="00D730B7" w:rsidRPr="006E3B46">
        <w:rPr>
          <w:highlight w:val="yellow"/>
        </w:rPr>
        <w:t xml:space="preserve">AtoN servicing </w:t>
      </w:r>
      <w:r w:rsidR="00E249ED" w:rsidRPr="006E3B46">
        <w:rPr>
          <w:highlight w:val="yellow"/>
        </w:rPr>
        <w:t>costs</w:t>
      </w:r>
      <w:r w:rsidRPr="006E3B46">
        <w:rPr>
          <w:highlight w:val="yellow"/>
        </w:rPr>
        <w:t>; or</w:t>
      </w:r>
    </w:p>
    <w:p w14:paraId="3D81A90E" w14:textId="77777777" w:rsidR="006169BE" w:rsidRPr="00F913D8" w:rsidRDefault="00506BB5">
      <w:pPr>
        <w:pStyle w:val="List1"/>
      </w:pPr>
      <w:r>
        <w:t>T</w:t>
      </w:r>
      <w:r w:rsidR="006169BE" w:rsidRPr="00F913D8">
        <w:t xml:space="preserve">ransfer the obligation to control losses to some other party through a contractual arrangement. </w:t>
      </w:r>
      <w:r w:rsidR="00DC09C6">
        <w:t xml:space="preserve"> </w:t>
      </w:r>
      <w:r w:rsidR="006169BE" w:rsidRPr="00F913D8">
        <w:t xml:space="preserve">This is a transfer of the risk and not a risk reduction strategy. </w:t>
      </w:r>
      <w:r w:rsidR="00DC09C6">
        <w:t xml:space="preserve"> </w:t>
      </w:r>
      <w:r w:rsidR="006169BE" w:rsidRPr="00F913D8">
        <w:t>The benefits accrue to the organization transferring the risk and not necessarily to other stakeholders.</w:t>
      </w:r>
    </w:p>
    <w:p w14:paraId="323F42CC" w14:textId="77777777" w:rsidR="006169BE" w:rsidRPr="00F913D8" w:rsidRDefault="006169BE" w:rsidP="00E240DC">
      <w:pPr>
        <w:pStyle w:val="BodyText"/>
      </w:pPr>
      <w:r w:rsidRPr="00F913D8">
        <w:t xml:space="preserve">There is usually more than one control option available to manage a particular risk, and most often control strategies will consist of implementing several risk control options. </w:t>
      </w:r>
      <w:r w:rsidR="00DC09C6">
        <w:t xml:space="preserve"> </w:t>
      </w:r>
      <w:r w:rsidRPr="00F913D8">
        <w:t>To be effective, the full range of feasible control options should be considered and evaluated.</w:t>
      </w:r>
    </w:p>
    <w:p w14:paraId="3FF26C3E" w14:textId="77777777" w:rsidR="006169BE" w:rsidRPr="006724FD" w:rsidRDefault="006169BE" w:rsidP="00FF3E40">
      <w:pPr>
        <w:pStyle w:val="Heading3"/>
      </w:pPr>
      <w:bookmarkStart w:id="42" w:name="_Toc494680659"/>
      <w:bookmarkStart w:id="43" w:name="_Toc212097596"/>
      <w:r w:rsidRPr="006724FD">
        <w:t>Evaluating Risk Control Options</w:t>
      </w:r>
      <w:bookmarkEnd w:id="42"/>
      <w:bookmarkEnd w:id="43"/>
    </w:p>
    <w:p w14:paraId="522F6216" w14:textId="77777777" w:rsidR="006169BE" w:rsidRPr="00F913D8" w:rsidRDefault="006169BE" w:rsidP="00E240DC">
      <w:pPr>
        <w:pStyle w:val="BodyText"/>
      </w:pPr>
      <w:r w:rsidRPr="00F913D8">
        <w:t>Alternative strategies for controlling risk are evaluated in terms of their effectiveness in reducing losses, the cost to implement the option(s), and the impact of control measures on other stakeholder objectives, including the introduction of new risks or issues.</w:t>
      </w:r>
    </w:p>
    <w:p w14:paraId="7ED2BE7B" w14:textId="77777777" w:rsidR="006169BE" w:rsidRPr="00F913D8" w:rsidRDefault="006169BE" w:rsidP="00E240DC">
      <w:pPr>
        <w:pStyle w:val="BodyText"/>
      </w:pPr>
      <w:r w:rsidRPr="00F913D8">
        <w:t xml:space="preserve">Until the control options have actually been applied, and results observed, estimates of their effectiveness are conjecture. </w:t>
      </w:r>
      <w:r w:rsidR="00DC09C6">
        <w:t xml:space="preserve"> </w:t>
      </w:r>
      <w:r w:rsidRPr="00F913D8">
        <w:t>The same methods used to estimate frequency and consequence in the risk estimation step can be applied to estimate the potential change in these parameters expected to result from the application of risk control measures:</w:t>
      </w:r>
      <w:r w:rsidR="00B2370D">
        <w:t xml:space="preserve"> e.g.</w:t>
      </w:r>
      <w:r w:rsidRPr="00F913D8">
        <w:t xml:space="preserve"> historical data, fault- and event-tree analysis, professional judgment. </w:t>
      </w:r>
      <w:r w:rsidR="00DC09C6">
        <w:t xml:space="preserve"> </w:t>
      </w:r>
      <w:r w:rsidRPr="00F913D8">
        <w:t>As with other estimates, all associated assumptions and uncertainties should be acknowledged and documented.</w:t>
      </w:r>
    </w:p>
    <w:p w14:paraId="75E26260" w14:textId="77777777" w:rsidR="006169BE" w:rsidRDefault="006169BE" w:rsidP="00E240DC">
      <w:pPr>
        <w:pStyle w:val="BodyText"/>
      </w:pPr>
      <w:r w:rsidRPr="00F913D8">
        <w:t xml:space="preserve">Not only should control measures be effective in reducing risk, they should also be cost-effective. </w:t>
      </w:r>
      <w:r w:rsidR="00DC09C6">
        <w:t xml:space="preserve"> </w:t>
      </w:r>
      <w:r w:rsidRPr="00F913D8">
        <w:t>The cost of the control measure should not normally exceed the reduction in the expected value of the loss.</w:t>
      </w:r>
    </w:p>
    <w:p w14:paraId="08E4FA15" w14:textId="77777777" w:rsidR="006169BE" w:rsidRPr="00F913D8" w:rsidRDefault="006169BE" w:rsidP="00E240DC">
      <w:pPr>
        <w:pStyle w:val="BodyText"/>
      </w:pPr>
      <w:r w:rsidRPr="00F913D8">
        <w:t xml:space="preserve">Implementing a control option may also generate new risks. </w:t>
      </w:r>
      <w:r w:rsidR="00DC09C6">
        <w:t xml:space="preserve"> </w:t>
      </w:r>
      <w:r w:rsidRPr="00F913D8">
        <w:t>The new risk scenario generated by the control option should be assessed like other scenarios, beginning with the risk assessment step.</w:t>
      </w:r>
    </w:p>
    <w:p w14:paraId="782B0CCC" w14:textId="77777777" w:rsidR="00AF6DBC" w:rsidRDefault="00AF6DBC" w:rsidP="00E240DC">
      <w:pPr>
        <w:pStyle w:val="BodyText"/>
      </w:pPr>
      <w:r w:rsidRPr="00205946">
        <w:rPr>
          <w:highlight w:val="yellow"/>
        </w:rPr>
        <w:t>One risk control option is considering the use of electronic AtoN to replace, or instead of, physical AtoN.  In these scenarios, the AtoN authority must take into account the reliability and redundancy of the electronic system and the navigation requirements of all waterway user groups.</w:t>
      </w:r>
      <w:r>
        <w:t xml:space="preserve"> </w:t>
      </w:r>
    </w:p>
    <w:p w14:paraId="535ABF2F" w14:textId="038F8F70" w:rsidR="006169BE" w:rsidRPr="00F913D8" w:rsidRDefault="006169BE" w:rsidP="00E240DC">
      <w:pPr>
        <w:pStyle w:val="BodyText"/>
      </w:pPr>
      <w:r w:rsidRPr="00F913D8">
        <w:t>In general, preferred risk control options are those that cost the least, effect the greatest reduction in losses, and create the least adverse side effects.</w:t>
      </w:r>
    </w:p>
    <w:p w14:paraId="5B6559D2" w14:textId="77777777" w:rsidR="006169BE" w:rsidRPr="006724FD" w:rsidRDefault="006169BE" w:rsidP="00FF3E40">
      <w:pPr>
        <w:pStyle w:val="Heading3"/>
      </w:pPr>
      <w:bookmarkStart w:id="44" w:name="_Toc212097597"/>
      <w:r w:rsidRPr="006724FD">
        <w:t>Costing Risk Control Options</w:t>
      </w:r>
      <w:bookmarkEnd w:id="44"/>
    </w:p>
    <w:p w14:paraId="5A33AEC5" w14:textId="2BFFC88F" w:rsidR="006169BE" w:rsidRPr="00DC09C6" w:rsidRDefault="006169BE" w:rsidP="00DC09C6">
      <w:pPr>
        <w:pStyle w:val="BodyText"/>
      </w:pPr>
      <w:r w:rsidRPr="00DC09C6">
        <w:t xml:space="preserve">The control options identified above must now be </w:t>
      </w:r>
      <w:r w:rsidR="00D730B7" w:rsidRPr="006E3B46">
        <w:rPr>
          <w:highlight w:val="yellow"/>
        </w:rPr>
        <w:t>scrutinized</w:t>
      </w:r>
      <w:r w:rsidR="00146DC0" w:rsidRPr="00DC09C6">
        <w:t xml:space="preserve"> </w:t>
      </w:r>
      <w:r w:rsidRPr="00DC09C6">
        <w:t xml:space="preserve">– whether they are intended to reduce risk and therefore most </w:t>
      </w:r>
      <w:r w:rsidR="00DC09C6" w:rsidRPr="00DC09C6">
        <w:t>likely to cost the program more</w:t>
      </w:r>
      <w:r w:rsidRPr="00DC09C6">
        <w:t xml:space="preserve"> or whether they are intended to save money and likely to maintain/increase risk.</w:t>
      </w:r>
    </w:p>
    <w:p w14:paraId="0BC4A179" w14:textId="77777777" w:rsidR="006169BE" w:rsidRPr="00F913D8" w:rsidRDefault="006169BE" w:rsidP="00E240DC">
      <w:pPr>
        <w:pStyle w:val="BodyText"/>
      </w:pPr>
      <w:r w:rsidRPr="00F913D8">
        <w:t>The cost of an option should be evaluated over a timeframe equivalent to the economic or useful life of the facilities and assets associated with the option.  Because most options involve assets with differing economic lives, it is usually recommended that the analytical time frame be set to the useful life of the most durable assets.  However, some assets, such as civil works, can perform satisfactorily for 40 years, a timeframe that is unnecessarily long.  Because most electronic and other equipment has a useful life in the 10 to 15 year range, 15 to 20 years appears to be a reasonable timeframe for analysis, with adjustments made for any residual asset values at the end of the period.</w:t>
      </w:r>
    </w:p>
    <w:p w14:paraId="117353A3" w14:textId="77777777" w:rsidR="006169BE" w:rsidRPr="00F913D8" w:rsidRDefault="006169BE" w:rsidP="00E240DC">
      <w:pPr>
        <w:pStyle w:val="BodyText"/>
      </w:pPr>
      <w:r w:rsidRPr="00F913D8">
        <w:lastRenderedPageBreak/>
        <w:t>Option costs must cover capital, labour and other resources needed for planning and implementation, as well as costs related to the maintenance and operation of the option throughout the life-cycle period under review.  In other words, those costs that would be avoided if the option were not to proceed should be included, no matter who incurs them.</w:t>
      </w:r>
    </w:p>
    <w:p w14:paraId="105C3BEE" w14:textId="2737AEF9" w:rsidR="006169BE" w:rsidRPr="00F913D8" w:rsidRDefault="006169BE" w:rsidP="00E240DC">
      <w:pPr>
        <w:pStyle w:val="BodyText"/>
      </w:pPr>
      <w:r w:rsidRPr="00F913D8">
        <w:t xml:space="preserve">Past expenditures, which are not affected by an option, are not relevant and can be regarded as "sunk" costs, provided they have no opportunity cost (alternative use).  Land or a building in a remote location that is already owned but with no alternative use could be considered a "sunk" cost.  However, the same land or building in a metropolitan area, which has an alternative use, would have to be </w:t>
      </w:r>
      <w:r w:rsidR="00D730B7" w:rsidRPr="006E3B46">
        <w:rPr>
          <w:highlight w:val="yellow"/>
        </w:rPr>
        <w:t>priced</w:t>
      </w:r>
      <w:r w:rsidR="00D730B7" w:rsidRPr="00F913D8">
        <w:t xml:space="preserve"> </w:t>
      </w:r>
      <w:r w:rsidRPr="00F913D8">
        <w:t xml:space="preserve">at the </w:t>
      </w:r>
      <w:r w:rsidR="00D730B7" w:rsidRPr="006E3B46">
        <w:rPr>
          <w:highlight w:val="yellow"/>
        </w:rPr>
        <w:t>value</w:t>
      </w:r>
      <w:r w:rsidR="00D730B7" w:rsidRPr="00F913D8">
        <w:t xml:space="preserve"> </w:t>
      </w:r>
      <w:r w:rsidRPr="00F913D8">
        <w:t>of this alternative use.</w:t>
      </w:r>
    </w:p>
    <w:p w14:paraId="3D73D747" w14:textId="77777777" w:rsidR="006169BE" w:rsidRPr="00F913D8" w:rsidRDefault="006169BE" w:rsidP="00E240DC">
      <w:pPr>
        <w:pStyle w:val="BodyText"/>
      </w:pPr>
      <w:r w:rsidRPr="00F913D8">
        <w:t>Costs can be divided into three broad categories:</w:t>
      </w:r>
    </w:p>
    <w:p w14:paraId="20169304" w14:textId="77777777" w:rsidR="006169BE" w:rsidRPr="006724FD" w:rsidRDefault="006169BE">
      <w:pPr>
        <w:pStyle w:val="List1"/>
        <w:numPr>
          <w:ilvl w:val="0"/>
          <w:numId w:val="28"/>
        </w:numPr>
      </w:pPr>
      <w:r w:rsidRPr="006724FD">
        <w:t>Planning Phase</w:t>
      </w:r>
    </w:p>
    <w:p w14:paraId="1D12BA3A" w14:textId="77777777" w:rsidR="006169BE" w:rsidRPr="00F913D8" w:rsidRDefault="006169BE" w:rsidP="00DC09C6">
      <w:pPr>
        <w:pStyle w:val="List1text"/>
      </w:pPr>
      <w:r w:rsidRPr="00F913D8">
        <w:t>This category includes all costs incurred prior to procurement, construction, or implementation.  Typical costs would include those related to planning, engineering and design, including costs related to a project team and any simulation studies.</w:t>
      </w:r>
    </w:p>
    <w:p w14:paraId="727EF844" w14:textId="77777777" w:rsidR="006169BE" w:rsidRPr="006724FD" w:rsidRDefault="006169BE">
      <w:pPr>
        <w:pStyle w:val="List1"/>
      </w:pPr>
      <w:r w:rsidRPr="006724FD">
        <w:t>Construction/Development</w:t>
      </w:r>
    </w:p>
    <w:p w14:paraId="0C07478F" w14:textId="77777777" w:rsidR="006169BE" w:rsidRPr="00F913D8" w:rsidRDefault="006169BE" w:rsidP="00DC09C6">
      <w:pPr>
        <w:pStyle w:val="List1text"/>
      </w:pPr>
      <w:r w:rsidRPr="00F913D8">
        <w:t>A large number of costs items will be involved at this stage.  They could include some of the following (as well as others):</w:t>
      </w:r>
    </w:p>
    <w:p w14:paraId="0E51005C" w14:textId="77777777" w:rsidR="006169BE" w:rsidRPr="00F913D8" w:rsidRDefault="00664926" w:rsidP="006E3B46">
      <w:pPr>
        <w:pStyle w:val="List1indent"/>
        <w:numPr>
          <w:ilvl w:val="0"/>
          <w:numId w:val="57"/>
        </w:numPr>
        <w:tabs>
          <w:tab w:val="left" w:pos="1134"/>
        </w:tabs>
      </w:pPr>
      <w:r w:rsidRPr="00F913D8">
        <w:t>l</w:t>
      </w:r>
      <w:r w:rsidR="006169BE" w:rsidRPr="00F913D8">
        <w:t>and acquisition and/or the opport</w:t>
      </w:r>
      <w:r w:rsidRPr="00F913D8">
        <w:t>unity cost of land already held;</w:t>
      </w:r>
    </w:p>
    <w:p w14:paraId="548780DE" w14:textId="77777777" w:rsidR="006169BE" w:rsidRPr="00F913D8" w:rsidRDefault="00664926" w:rsidP="006E3B46">
      <w:pPr>
        <w:pStyle w:val="List1indent"/>
        <w:numPr>
          <w:ilvl w:val="0"/>
          <w:numId w:val="57"/>
        </w:numPr>
        <w:tabs>
          <w:tab w:val="left" w:pos="1134"/>
        </w:tabs>
      </w:pPr>
      <w:r w:rsidRPr="00F913D8">
        <w:t>c</w:t>
      </w:r>
      <w:r w:rsidR="006169BE" w:rsidRPr="00F913D8">
        <w:t>onstruction costs (related to bo</w:t>
      </w:r>
      <w:r w:rsidRPr="00F913D8">
        <w:t>th new and existing facilities);</w:t>
      </w:r>
    </w:p>
    <w:p w14:paraId="6D67AE5F" w14:textId="77777777" w:rsidR="006169BE" w:rsidRPr="00F913D8" w:rsidRDefault="00664926" w:rsidP="006E3B46">
      <w:pPr>
        <w:pStyle w:val="List1indent"/>
        <w:numPr>
          <w:ilvl w:val="0"/>
          <w:numId w:val="57"/>
        </w:numPr>
        <w:tabs>
          <w:tab w:val="left" w:pos="1134"/>
        </w:tabs>
      </w:pPr>
      <w:r w:rsidRPr="00F913D8">
        <w:t>a</w:t>
      </w:r>
      <w:r w:rsidR="006169BE" w:rsidRPr="00F913D8">
        <w:t>ids to navigation and other equipm</w:t>
      </w:r>
      <w:r w:rsidRPr="00F913D8">
        <w:t>ent purchases, including spares;</w:t>
      </w:r>
    </w:p>
    <w:p w14:paraId="3D9957AA" w14:textId="77777777" w:rsidR="006169BE" w:rsidRPr="00F913D8" w:rsidRDefault="00664926" w:rsidP="006E3B46">
      <w:pPr>
        <w:pStyle w:val="List1indent"/>
        <w:numPr>
          <w:ilvl w:val="0"/>
          <w:numId w:val="57"/>
        </w:numPr>
        <w:tabs>
          <w:tab w:val="left" w:pos="1134"/>
        </w:tabs>
      </w:pPr>
      <w:r w:rsidRPr="00F913D8">
        <w:t>other capital expenditures;</w:t>
      </w:r>
    </w:p>
    <w:p w14:paraId="3EC4F6FD" w14:textId="77777777" w:rsidR="006169BE" w:rsidRPr="00F913D8" w:rsidRDefault="00664926" w:rsidP="006E3B46">
      <w:pPr>
        <w:pStyle w:val="List1indent"/>
        <w:numPr>
          <w:ilvl w:val="0"/>
          <w:numId w:val="57"/>
        </w:numPr>
        <w:tabs>
          <w:tab w:val="left" w:pos="1134"/>
        </w:tabs>
      </w:pPr>
      <w:r w:rsidRPr="00F913D8">
        <w:t>t</w:t>
      </w:r>
      <w:r w:rsidR="006169BE" w:rsidRPr="00F913D8">
        <w:t>ra</w:t>
      </w:r>
      <w:r w:rsidRPr="00F913D8">
        <w:t>ining related to implementation;</w:t>
      </w:r>
    </w:p>
    <w:p w14:paraId="254426C5" w14:textId="77777777" w:rsidR="006169BE" w:rsidRPr="00F913D8" w:rsidRDefault="00664926" w:rsidP="006E3B46">
      <w:pPr>
        <w:pStyle w:val="List1indent"/>
        <w:numPr>
          <w:ilvl w:val="0"/>
          <w:numId w:val="57"/>
        </w:numPr>
        <w:tabs>
          <w:tab w:val="left" w:pos="1134"/>
        </w:tabs>
      </w:pPr>
      <w:r w:rsidRPr="00F913D8">
        <w:t>moving expenses; and</w:t>
      </w:r>
    </w:p>
    <w:p w14:paraId="42902BC2" w14:textId="77777777" w:rsidR="006169BE" w:rsidRPr="00F913D8" w:rsidRDefault="00664926" w:rsidP="006E3B46">
      <w:pPr>
        <w:pStyle w:val="List1indent"/>
        <w:numPr>
          <w:ilvl w:val="0"/>
          <w:numId w:val="57"/>
        </w:numPr>
        <w:tabs>
          <w:tab w:val="left" w:pos="1134"/>
        </w:tabs>
      </w:pPr>
      <w:proofErr w:type="gramStart"/>
      <w:r w:rsidRPr="00F913D8">
        <w:t>o</w:t>
      </w:r>
      <w:r w:rsidR="006169BE" w:rsidRPr="00F913D8">
        <w:t>ther</w:t>
      </w:r>
      <w:proofErr w:type="gramEnd"/>
      <w:r w:rsidR="006169BE" w:rsidRPr="00F913D8">
        <w:t xml:space="preserve"> start-up costs.</w:t>
      </w:r>
    </w:p>
    <w:p w14:paraId="2FEB834D" w14:textId="77777777" w:rsidR="006169BE" w:rsidRPr="006724FD" w:rsidRDefault="006169BE">
      <w:pPr>
        <w:pStyle w:val="List1"/>
      </w:pPr>
      <w:r w:rsidRPr="006724FD">
        <w:t>Operational Phase</w:t>
      </w:r>
    </w:p>
    <w:p w14:paraId="7918E1EF" w14:textId="77777777" w:rsidR="006169BE" w:rsidRPr="00F913D8" w:rsidRDefault="006169BE" w:rsidP="00DC09C6">
      <w:pPr>
        <w:pStyle w:val="List1text"/>
      </w:pPr>
      <w:r w:rsidRPr="00F913D8">
        <w:t>Once the option is in place, an estimate must be made of its life-cycle costs.  These could include:</w:t>
      </w:r>
    </w:p>
    <w:p w14:paraId="4AA07A2C" w14:textId="77777777" w:rsidR="006169BE" w:rsidRPr="00F913D8" w:rsidRDefault="00664926" w:rsidP="006E3B46">
      <w:pPr>
        <w:pStyle w:val="List1indent"/>
        <w:numPr>
          <w:ilvl w:val="1"/>
          <w:numId w:val="56"/>
        </w:numPr>
      </w:pPr>
      <w:r w:rsidRPr="00F913D8">
        <w:t>s</w:t>
      </w:r>
      <w:r w:rsidR="006169BE" w:rsidRPr="00F913D8">
        <w:t xml:space="preserve">alaries (including regular wages, overtime, bonuses, </w:t>
      </w:r>
      <w:r w:rsidRPr="00F913D8">
        <w:t>allowances and fringe benefits);</w:t>
      </w:r>
    </w:p>
    <w:p w14:paraId="097BB6A4" w14:textId="77777777" w:rsidR="006169BE" w:rsidRPr="00F913D8" w:rsidRDefault="00664926" w:rsidP="006E3B46">
      <w:pPr>
        <w:pStyle w:val="List1indent"/>
        <w:numPr>
          <w:ilvl w:val="1"/>
          <w:numId w:val="56"/>
        </w:numPr>
      </w:pPr>
      <w:r w:rsidRPr="00F913D8">
        <w:t>m</w:t>
      </w:r>
      <w:r w:rsidR="006169BE" w:rsidRPr="00F913D8">
        <w:t>aintenance of equipme</w:t>
      </w:r>
      <w:r w:rsidRPr="00F913D8">
        <w:t>nt, electronics and civil works;</w:t>
      </w:r>
    </w:p>
    <w:p w14:paraId="6A1A5E15" w14:textId="77777777" w:rsidR="006169BE" w:rsidRPr="00F913D8" w:rsidRDefault="00664926" w:rsidP="006E3B46">
      <w:pPr>
        <w:pStyle w:val="List1indent"/>
        <w:numPr>
          <w:ilvl w:val="1"/>
          <w:numId w:val="56"/>
        </w:numPr>
      </w:pPr>
      <w:r w:rsidRPr="00F913D8">
        <w:t>p</w:t>
      </w:r>
      <w:r w:rsidR="006169BE" w:rsidRPr="00F913D8">
        <w:t>eriodic capital outlays (such as mid-life refits)</w:t>
      </w:r>
      <w:r w:rsidRPr="00F913D8">
        <w:t>;</w:t>
      </w:r>
    </w:p>
    <w:p w14:paraId="109847CA" w14:textId="77777777" w:rsidR="006169BE" w:rsidRPr="00F913D8" w:rsidRDefault="00664926" w:rsidP="006E3B46">
      <w:pPr>
        <w:pStyle w:val="List1indent"/>
        <w:numPr>
          <w:ilvl w:val="1"/>
          <w:numId w:val="56"/>
        </w:numPr>
      </w:pPr>
      <w:r w:rsidRPr="00F913D8">
        <w:t>o</w:t>
      </w:r>
      <w:r w:rsidR="006169BE" w:rsidRPr="00F913D8">
        <w:t>perating expenses (e.g. removal and p</w:t>
      </w:r>
      <w:r w:rsidRPr="00F913D8">
        <w:t>lacement of aids to navigation);</w:t>
      </w:r>
    </w:p>
    <w:p w14:paraId="3438B35E" w14:textId="1E403CA2" w:rsidR="00D730B7" w:rsidRDefault="00664926" w:rsidP="006E3B46">
      <w:pPr>
        <w:pStyle w:val="List1indent"/>
        <w:numPr>
          <w:ilvl w:val="1"/>
          <w:numId w:val="56"/>
        </w:numPr>
      </w:pPr>
      <w:r w:rsidRPr="00F913D8">
        <w:t>on-going training;</w:t>
      </w:r>
    </w:p>
    <w:p w14:paraId="47750204" w14:textId="2162D2D8" w:rsidR="006169BE" w:rsidRPr="00F913D8" w:rsidRDefault="00D730B7" w:rsidP="006E3B46">
      <w:pPr>
        <w:pStyle w:val="List1indent"/>
        <w:numPr>
          <w:ilvl w:val="1"/>
          <w:numId w:val="56"/>
        </w:numPr>
      </w:pPr>
      <w:r>
        <w:t xml:space="preserve">       </w:t>
      </w:r>
      <w:r w:rsidR="00664926" w:rsidRPr="00F913D8">
        <w:t>lease costs (</w:t>
      </w:r>
      <w:r w:rsidR="00B2370D">
        <w:t>e.g. landlines</w:t>
      </w:r>
      <w:r w:rsidR="00664926" w:rsidRPr="00F913D8">
        <w:t>)</w:t>
      </w:r>
      <w:r>
        <w:t>; and</w:t>
      </w:r>
    </w:p>
    <w:p w14:paraId="6EDB33CF" w14:textId="77777777" w:rsidR="006169BE" w:rsidRPr="00F913D8" w:rsidRDefault="00664926" w:rsidP="006E3B46">
      <w:pPr>
        <w:pStyle w:val="List1indent"/>
        <w:numPr>
          <w:ilvl w:val="1"/>
          <w:numId w:val="56"/>
        </w:numPr>
      </w:pPr>
      <w:proofErr w:type="gramStart"/>
      <w:r w:rsidRPr="00F913D8">
        <w:t>o</w:t>
      </w:r>
      <w:r w:rsidR="006169BE" w:rsidRPr="00F913D8">
        <w:t>ther</w:t>
      </w:r>
      <w:proofErr w:type="gramEnd"/>
      <w:r w:rsidR="006169BE" w:rsidRPr="00F913D8">
        <w:t xml:space="preserve"> operation and maintenance costs.</w:t>
      </w:r>
    </w:p>
    <w:p w14:paraId="6A5F7CAA" w14:textId="77777777" w:rsidR="006169BE" w:rsidRPr="00506BB5" w:rsidRDefault="006169BE" w:rsidP="006169BE">
      <w:pPr>
        <w:pStyle w:val="BodyText"/>
        <w:rPr>
          <w:szCs w:val="22"/>
        </w:rPr>
      </w:pPr>
      <w:r w:rsidRPr="00506BB5">
        <w:rPr>
          <w:color w:val="000000"/>
          <w:szCs w:val="22"/>
        </w:rPr>
        <w:t xml:space="preserve">Costs should be recorded in a </w:t>
      </w:r>
      <w:proofErr w:type="spellStart"/>
      <w:r w:rsidRPr="00506BB5">
        <w:rPr>
          <w:color w:val="000000"/>
          <w:szCs w:val="22"/>
        </w:rPr>
        <w:t>spreadsheet</w:t>
      </w:r>
      <w:proofErr w:type="spellEnd"/>
      <w:r w:rsidRPr="00506BB5">
        <w:rPr>
          <w:color w:val="000000"/>
          <w:szCs w:val="22"/>
        </w:rPr>
        <w:t xml:space="preserve"> format, with a column representing each year in the life-cycle period, and rows representing cost items.  Discounting, using appropriate rates, should be applied in order to treat all costs, whether incurred early or late in the planning period, in an equitable manner.</w:t>
      </w:r>
    </w:p>
    <w:p w14:paraId="6C3E7852" w14:textId="77777777" w:rsidR="006169BE" w:rsidRPr="006724FD" w:rsidRDefault="006169BE" w:rsidP="00FF3E40">
      <w:pPr>
        <w:pStyle w:val="Heading3"/>
      </w:pPr>
      <w:bookmarkStart w:id="45" w:name="_Toc494680661"/>
      <w:bookmarkStart w:id="46" w:name="_Toc212097598"/>
      <w:r w:rsidRPr="006724FD">
        <w:t>Assessing Stakeholder Acceptance</w:t>
      </w:r>
      <w:bookmarkEnd w:id="45"/>
      <w:bookmarkEnd w:id="46"/>
    </w:p>
    <w:p w14:paraId="339AD794" w14:textId="77777777" w:rsidR="006169BE" w:rsidRPr="00F913D8" w:rsidRDefault="006169BE" w:rsidP="00E240DC">
      <w:pPr>
        <w:pStyle w:val="BodyText"/>
      </w:pPr>
      <w:r w:rsidRPr="00F913D8">
        <w:t xml:space="preserve">Before risk control decisions are made, they should be communicated through the stakeholder consultation process. </w:t>
      </w:r>
      <w:r w:rsidR="00506BB5">
        <w:t xml:space="preserve"> </w:t>
      </w:r>
      <w:r w:rsidRPr="00F913D8">
        <w:t xml:space="preserve">A proposed option may appear acceptable to the decision-maker, in terms of its effectiveness and costs, but may be unacceptable to other </w:t>
      </w:r>
      <w:r w:rsidRPr="00F913D8">
        <w:lastRenderedPageBreak/>
        <w:t xml:space="preserve">stakeholders because of other factors. </w:t>
      </w:r>
      <w:r w:rsidR="00DC09C6">
        <w:t xml:space="preserve"> </w:t>
      </w:r>
      <w:r w:rsidRPr="00F913D8">
        <w:t>There is a need to evaluate any proposed control or financing strategy in terms of the needs, issues, and concerns of affected stakeholders.</w:t>
      </w:r>
    </w:p>
    <w:p w14:paraId="564D10EC" w14:textId="77777777" w:rsidR="006169BE" w:rsidRPr="006724FD" w:rsidRDefault="006169BE" w:rsidP="00FF3E40">
      <w:pPr>
        <w:pStyle w:val="Heading3"/>
      </w:pPr>
      <w:bookmarkStart w:id="47" w:name="_Toc494680662"/>
      <w:bookmarkStart w:id="48" w:name="_Toc212097599"/>
      <w:r w:rsidRPr="006724FD">
        <w:t>Residual Risk</w:t>
      </w:r>
      <w:bookmarkEnd w:id="47"/>
      <w:bookmarkEnd w:id="48"/>
    </w:p>
    <w:p w14:paraId="658F0480" w14:textId="77777777" w:rsidR="006169BE" w:rsidRPr="00F913D8" w:rsidRDefault="006169BE" w:rsidP="00E240DC">
      <w:pPr>
        <w:pStyle w:val="BodyText"/>
      </w:pPr>
      <w:r w:rsidRPr="00F913D8">
        <w:t xml:space="preserve">Any risk left after the implementation of risk control options is termed residual risk. </w:t>
      </w:r>
      <w:r w:rsidR="00DC09C6">
        <w:t xml:space="preserve"> </w:t>
      </w:r>
      <w:r w:rsidRPr="00F913D8">
        <w:t>The residual risk must be evaluated by returning to the risk assessment step, to determine if it is acceptable.</w:t>
      </w:r>
      <w:r w:rsidR="00506BB5">
        <w:t xml:space="preserve"> </w:t>
      </w:r>
      <w:r w:rsidRPr="00F913D8">
        <w:t xml:space="preserve"> If the residual risk is not acceptable, then the activity may need to be abandoned or alternative risk control strategies implemented to reduce the risk to an acceptable level.</w:t>
      </w:r>
    </w:p>
    <w:p w14:paraId="3AAC8961" w14:textId="77777777" w:rsidR="006169BE" w:rsidRPr="00F913D8" w:rsidRDefault="006169BE" w:rsidP="00E240DC">
      <w:pPr>
        <w:pStyle w:val="BodyText"/>
      </w:pPr>
      <w:r w:rsidRPr="00F913D8">
        <w:t>One means of increasing acceptability is to increase the benefits associated with the activity.</w:t>
      </w:r>
      <w:r w:rsidR="00DC09C6">
        <w:t xml:space="preserve"> </w:t>
      </w:r>
      <w:r w:rsidRPr="00F913D8">
        <w:t xml:space="preserve"> The risks are evaluated in terms of the overall needs, issues, and concerns of stakeholders.</w:t>
      </w:r>
      <w:r w:rsidR="00DC09C6">
        <w:t xml:space="preserve"> </w:t>
      </w:r>
      <w:r w:rsidRPr="00F913D8">
        <w:t xml:space="preserve"> Therefore, if concerns about risk can be balanced against gains in other areas of stakeholder interest (</w:t>
      </w:r>
      <w:r w:rsidR="00506BB5">
        <w:t>e.g.</w:t>
      </w:r>
      <w:r w:rsidR="00B2370D">
        <w:t xml:space="preserve"> </w:t>
      </w:r>
      <w:r w:rsidRPr="00F913D8">
        <w:t>greater income, cle</w:t>
      </w:r>
      <w:r w:rsidR="00506BB5">
        <w:t>aner water, fewer incidents</w:t>
      </w:r>
      <w:r w:rsidRPr="00F913D8">
        <w:t>), then the activity may be seen as acceptable.</w:t>
      </w:r>
    </w:p>
    <w:p w14:paraId="081F10C7" w14:textId="77777777" w:rsidR="006169BE" w:rsidRPr="00F913D8" w:rsidRDefault="006169BE" w:rsidP="00E240DC">
      <w:pPr>
        <w:pStyle w:val="BodyText"/>
      </w:pPr>
      <w:r w:rsidRPr="00F913D8">
        <w:t xml:space="preserve">Determining the level of acceptable risk is best achieved through effective dialogue with stakeholders. </w:t>
      </w:r>
      <w:r w:rsidR="00DC09C6">
        <w:t xml:space="preserve"> </w:t>
      </w:r>
      <w:r w:rsidRPr="00F913D8">
        <w:t>In deciding whether or not a risk is acceptable, it may be useful to determine whether the risk:</w:t>
      </w:r>
    </w:p>
    <w:p w14:paraId="2AD36129" w14:textId="77777777" w:rsidR="006169BE" w:rsidRPr="00F913D8" w:rsidRDefault="00B2370D" w:rsidP="006E3B46">
      <w:pPr>
        <w:pStyle w:val="List1"/>
        <w:numPr>
          <w:ilvl w:val="0"/>
          <w:numId w:val="29"/>
        </w:numPr>
        <w:tabs>
          <w:tab w:val="clear" w:pos="1134"/>
          <w:tab w:val="num" w:pos="1701"/>
        </w:tabs>
        <w:ind w:left="1701"/>
      </w:pPr>
      <w:r>
        <w:t>I</w:t>
      </w:r>
      <w:r w:rsidR="006169BE" w:rsidRPr="00F913D8">
        <w:t>s so great or the outcome so unacceptable that it must be refused altogether;</w:t>
      </w:r>
    </w:p>
    <w:p w14:paraId="0A432496" w14:textId="77777777" w:rsidR="006169BE" w:rsidRPr="00F913D8" w:rsidRDefault="00B2370D" w:rsidP="006E3B46">
      <w:pPr>
        <w:pStyle w:val="List1"/>
        <w:ind w:left="1701"/>
      </w:pPr>
      <w:r>
        <w:t>I</w:t>
      </w:r>
      <w:r w:rsidR="006169BE" w:rsidRPr="00F913D8">
        <w:t>s, or has been made, so small as to be negligible; or</w:t>
      </w:r>
    </w:p>
    <w:p w14:paraId="4CDF34EE" w14:textId="77777777" w:rsidR="006169BE" w:rsidRPr="00F913D8" w:rsidRDefault="00B2370D" w:rsidP="006E3B46">
      <w:pPr>
        <w:pStyle w:val="List1"/>
        <w:ind w:left="1701"/>
      </w:pPr>
      <w:r>
        <w:t>F</w:t>
      </w:r>
      <w:r w:rsidR="006169BE" w:rsidRPr="00F913D8">
        <w:t>alls between (</w:t>
      </w:r>
      <w:r w:rsidR="00DC09C6">
        <w:t>1</w:t>
      </w:r>
      <w:r w:rsidR="006169BE" w:rsidRPr="00F913D8">
        <w:t>) and (</w:t>
      </w:r>
      <w:r w:rsidR="00DC09C6">
        <w:t>2</w:t>
      </w:r>
      <w:r w:rsidR="006169BE" w:rsidRPr="00F913D8">
        <w:t>), and it has been reduced to the lowest achievable or practicable level.</w:t>
      </w:r>
    </w:p>
    <w:p w14:paraId="29FE6F45" w14:textId="77777777" w:rsidR="006169BE" w:rsidRPr="006724FD" w:rsidRDefault="006169BE" w:rsidP="00FF3E40">
      <w:pPr>
        <w:pStyle w:val="Heading3"/>
      </w:pPr>
      <w:bookmarkStart w:id="49" w:name="_Toc494680663"/>
      <w:bookmarkStart w:id="50" w:name="_Toc212097600"/>
      <w:r w:rsidRPr="006724FD">
        <w:t>Results</w:t>
      </w:r>
      <w:bookmarkEnd w:id="49"/>
      <w:bookmarkEnd w:id="50"/>
    </w:p>
    <w:p w14:paraId="20FF779F" w14:textId="77777777" w:rsidR="006169BE" w:rsidRPr="00F913D8" w:rsidRDefault="006169BE" w:rsidP="00E240DC">
      <w:pPr>
        <w:pStyle w:val="BodyText"/>
      </w:pPr>
      <w:r w:rsidRPr="00F913D8">
        <w:t>The output from Step 3 comprises:</w:t>
      </w:r>
    </w:p>
    <w:p w14:paraId="039CC22B" w14:textId="77777777" w:rsidR="006169BE" w:rsidRPr="006724FD" w:rsidRDefault="00B2370D" w:rsidP="006E3B46">
      <w:pPr>
        <w:pStyle w:val="List1"/>
        <w:numPr>
          <w:ilvl w:val="0"/>
          <w:numId w:val="30"/>
        </w:numPr>
        <w:ind w:left="1701"/>
      </w:pPr>
      <w:r>
        <w:t>A</w:t>
      </w:r>
      <w:r w:rsidR="006169BE" w:rsidRPr="006724FD">
        <w:t xml:space="preserve"> range of risk control options, along with their costs, which are assessed for their effectiveness in reducing risk;</w:t>
      </w:r>
    </w:p>
    <w:p w14:paraId="2FD18FF6" w14:textId="77777777" w:rsidR="006169BE" w:rsidRPr="006724FD" w:rsidRDefault="003A0064" w:rsidP="006E3B46">
      <w:pPr>
        <w:pStyle w:val="List1"/>
        <w:ind w:left="1701"/>
      </w:pPr>
      <w:r>
        <w:t>A</w:t>
      </w:r>
      <w:r w:rsidR="006169BE" w:rsidRPr="006724FD">
        <w:t xml:space="preserve"> list of factors and stakeholders affected by the identified risk control options; and</w:t>
      </w:r>
    </w:p>
    <w:p w14:paraId="158CADE1" w14:textId="77777777" w:rsidR="006169BE" w:rsidRPr="006724FD" w:rsidRDefault="00B2370D" w:rsidP="006E3B46">
      <w:pPr>
        <w:pStyle w:val="List1"/>
        <w:ind w:left="1701"/>
      </w:pPr>
      <w:r>
        <w:t>T</w:t>
      </w:r>
      <w:r w:rsidR="006169BE" w:rsidRPr="006724FD">
        <w:t>he residual risks deemed acceptable to the stakeholders.</w:t>
      </w:r>
    </w:p>
    <w:p w14:paraId="50F75E97" w14:textId="77777777" w:rsidR="006169BE" w:rsidRPr="006724FD" w:rsidRDefault="006169BE" w:rsidP="006B7E32">
      <w:pPr>
        <w:pStyle w:val="Heading2"/>
      </w:pPr>
      <w:bookmarkStart w:id="51" w:name="_Toc494680664"/>
      <w:bookmarkStart w:id="52" w:name="_Toc212097601"/>
      <w:r w:rsidRPr="006724FD">
        <w:t>Step 4 – Make a Decision</w:t>
      </w:r>
      <w:bookmarkEnd w:id="51"/>
      <w:bookmarkEnd w:id="52"/>
    </w:p>
    <w:p w14:paraId="3CF49621" w14:textId="77777777" w:rsidR="006169BE" w:rsidRPr="006724FD" w:rsidRDefault="006169BE" w:rsidP="00FF3E40">
      <w:pPr>
        <w:pStyle w:val="Heading3"/>
      </w:pPr>
      <w:bookmarkStart w:id="53" w:name="_Toc494680665"/>
      <w:bookmarkStart w:id="54" w:name="_Toc212097602"/>
      <w:r w:rsidRPr="006724FD">
        <w:t>Scope</w:t>
      </w:r>
      <w:bookmarkEnd w:id="53"/>
      <w:bookmarkEnd w:id="54"/>
    </w:p>
    <w:p w14:paraId="0E305093" w14:textId="77777777" w:rsidR="006169BE" w:rsidRPr="00F913D8" w:rsidRDefault="006169BE" w:rsidP="00E240DC">
      <w:pPr>
        <w:pStyle w:val="BodyText"/>
      </w:pPr>
      <w:r w:rsidRPr="00F913D8">
        <w:t xml:space="preserve">The purpose of Step 4 is to define, in consultation with stakeholders, the recommendations that should be considered. </w:t>
      </w:r>
      <w:r w:rsidR="00DC09C6">
        <w:t xml:space="preserve"> </w:t>
      </w:r>
      <w:r w:rsidRPr="00F913D8">
        <w:t>The recommendations should be based upon the comparison and ranking of risks and their underlying causes; the comparison and ranking of the risk control options as a function of associated costs and benefits; and the identification of those risk control options which keep risks As Low As Reasonably Practicable (ALARP).</w:t>
      </w:r>
    </w:p>
    <w:p w14:paraId="6E8FD00C" w14:textId="77777777" w:rsidR="006169BE" w:rsidRPr="006724FD" w:rsidRDefault="006169BE" w:rsidP="00FF3E40">
      <w:pPr>
        <w:pStyle w:val="Heading3"/>
      </w:pPr>
      <w:bookmarkStart w:id="55" w:name="_Toc212097603"/>
      <w:r w:rsidRPr="006724FD">
        <w:t>Estimate Option Benefits</w:t>
      </w:r>
      <w:bookmarkEnd w:id="55"/>
    </w:p>
    <w:p w14:paraId="1E2D427D" w14:textId="673F6097" w:rsidR="006169BE" w:rsidRPr="00F913D8" w:rsidRDefault="006169BE" w:rsidP="00DC09C6">
      <w:pPr>
        <w:pStyle w:val="BodyText"/>
      </w:pPr>
      <w:r w:rsidRPr="00F913D8">
        <w:t xml:space="preserve">The risk-reduction benefits that would be derived from implementing each of the options identified and </w:t>
      </w:r>
      <w:r w:rsidR="00D730B7" w:rsidRPr="006E3B46">
        <w:rPr>
          <w:highlight w:val="yellow"/>
        </w:rPr>
        <w:t>valued</w:t>
      </w:r>
      <w:r w:rsidR="00D730B7" w:rsidRPr="00F913D8">
        <w:t xml:space="preserve"> </w:t>
      </w:r>
      <w:r w:rsidRPr="00F913D8">
        <w:t>in step 3 above must now be estimated.  This is probably the most difficult and problematic activity of the entire risk management process.</w:t>
      </w:r>
    </w:p>
    <w:p w14:paraId="495C7F10" w14:textId="77777777" w:rsidR="006169BE" w:rsidRPr="00DC09C6" w:rsidRDefault="006169BE" w:rsidP="00DC09C6">
      <w:pPr>
        <w:pStyle w:val="BodyText"/>
      </w:pPr>
      <w:r w:rsidRPr="00DC09C6">
        <w:t xml:space="preserve">If the current levels of risk in the area of interest were estimated in terms of annual expected monetary losses, then it must be determined what proportion of this existing risk is eliminated by each option (in order to calculate a monetary benefit for each option).  Conversely, if it is proposed to eliminate aids to navigation or reduce availability or otherwise reduce service levels, then it must be determined by what proportion existing risk is increased (in order to estimate the monetary value of the increased risk).  Once determined, </w:t>
      </w:r>
      <w:r w:rsidRPr="00DC09C6">
        <w:lastRenderedPageBreak/>
        <w:t xml:space="preserve">comparisons of the monetary value of the program risk change to the cost or savings resulting from the option can be made (as discussed in </w:t>
      </w:r>
      <w:r w:rsidR="0049776A" w:rsidRPr="00DC09C6">
        <w:t xml:space="preserve">section </w:t>
      </w:r>
      <w:r w:rsidR="003328F3">
        <w:rPr>
          <w:highlight w:val="yellow"/>
        </w:rPr>
        <w:fldChar w:fldCharType="begin"/>
      </w:r>
      <w:r w:rsidR="00B2370D">
        <w:instrText xml:space="preserve"> REF _Ref212094102 \r \h </w:instrText>
      </w:r>
      <w:r w:rsidR="003328F3">
        <w:rPr>
          <w:highlight w:val="yellow"/>
        </w:rPr>
      </w:r>
      <w:r w:rsidR="003328F3">
        <w:rPr>
          <w:highlight w:val="yellow"/>
        </w:rPr>
        <w:fldChar w:fldCharType="separate"/>
      </w:r>
      <w:r w:rsidR="005C6DD2">
        <w:t>2.4.3</w:t>
      </w:r>
      <w:r w:rsidR="003328F3">
        <w:rPr>
          <w:highlight w:val="yellow"/>
        </w:rPr>
        <w:fldChar w:fldCharType="end"/>
      </w:r>
      <w:r w:rsidRPr="00DC09C6">
        <w:t>).</w:t>
      </w:r>
    </w:p>
    <w:p w14:paraId="7C8377DA" w14:textId="77777777" w:rsidR="006169BE" w:rsidRPr="00DC09C6" w:rsidRDefault="006169BE" w:rsidP="00DC09C6">
      <w:pPr>
        <w:pStyle w:val="BodyText"/>
      </w:pPr>
      <w:r w:rsidRPr="00DC09C6">
        <w:t>In most cases, however, it will only be possible to say whether or not the option produces no change in risk levels, increases/decreases it somewhat, significantly and so on.  In this case, where it is possible only to project a non-monetary value to changes in the aids to navigation addressable risk, it becomes more difficult to evaluate the net societal benefit/cost of the option(s).  If an option is projected to save the aids to navigation program $1,000,000 per year, and it has been determined that no change in risk will follow, the net benefit to the option is $1,000,000.  But, if it has been estimated that risk will increase marginally or somewhat, what is the value of this increase?  Threshold analysis can be used here to help answer this question.</w:t>
      </w:r>
    </w:p>
    <w:p w14:paraId="5A99EDBD" w14:textId="77777777" w:rsidR="006169BE" w:rsidRPr="00DC09C6" w:rsidRDefault="006169BE" w:rsidP="00DC09C6">
      <w:pPr>
        <w:pStyle w:val="List1text"/>
        <w:rPr>
          <w:i/>
        </w:rPr>
      </w:pPr>
      <w:r w:rsidRPr="00DC09C6">
        <w:rPr>
          <w:i/>
        </w:rPr>
        <w:t>A threshold analysis is designed to establish the amount of benefit required to make any particular option cost-beneficial.  In using this technique, a judgment is required on the likelihood that the benefit would exceed these thresholds.  These thresholds are also known as “switching values”, because they are the values at which the decision could switch from one option to another.</w:t>
      </w:r>
    </w:p>
    <w:p w14:paraId="5E425C20" w14:textId="77777777" w:rsidR="006169BE" w:rsidRPr="00F913D8" w:rsidRDefault="006169BE" w:rsidP="00E240DC">
      <w:pPr>
        <w:pStyle w:val="BodyText"/>
      </w:pPr>
      <w:r w:rsidRPr="00F913D8">
        <w:t>For example, let us assume that the studies have identified three options that will cost, respectively, $1,000,000, $800,000 and $500,000 annually.  In threshold analysis, expert opinion must be used to determine firstly, if each option is likely to reduce annual risk by at least annual costs, and secondly, which of the options will produce the greatest return.</w:t>
      </w:r>
    </w:p>
    <w:p w14:paraId="32D52A1E" w14:textId="77777777" w:rsidR="006169BE" w:rsidRPr="006724FD" w:rsidRDefault="006169BE" w:rsidP="006E3B46">
      <w:pPr>
        <w:pStyle w:val="Heading3"/>
        <w:tabs>
          <w:tab w:val="clear" w:pos="1800"/>
          <w:tab w:val="num" w:pos="2367"/>
        </w:tabs>
      </w:pPr>
      <w:bookmarkStart w:id="56" w:name="_Ref212094102"/>
      <w:bookmarkStart w:id="57" w:name="_Toc212097604"/>
      <w:r w:rsidRPr="006724FD">
        <w:t>Compare Costs to Benefits and Make a Decision</w:t>
      </w:r>
      <w:bookmarkEnd w:id="56"/>
      <w:bookmarkEnd w:id="57"/>
    </w:p>
    <w:p w14:paraId="36BD895B" w14:textId="77777777" w:rsidR="006169BE" w:rsidRPr="00DC09C6" w:rsidRDefault="006169BE" w:rsidP="00DC09C6">
      <w:pPr>
        <w:pStyle w:val="BodyText"/>
        <w:rPr>
          <w:szCs w:val="23"/>
        </w:rPr>
      </w:pPr>
      <w:r w:rsidRPr="00DC09C6">
        <w:rPr>
          <w:szCs w:val="23"/>
        </w:rPr>
        <w:t>When monetary estimates of benefits and costs are available, discounting can be used to rank options in terms of benefit/cost ratios, net present values, and so on.  Where monetary estimates of the benefits are not directly available, threshold values can be used to at least rank the options.  Even so, balancing estimated risk-reduction benefits against option costs is never straightforward.  Society usually demands more risk-reduction effort where human life and health are at risk than where only property is involved; and the public usually demands a high level of effort be expended to prevent environmental damages.  Public perception of the risks involved often plays as much or more of a role as does the actual estimate of the expected losses.</w:t>
      </w:r>
    </w:p>
    <w:p w14:paraId="204B3456" w14:textId="77777777" w:rsidR="006169BE" w:rsidRPr="00DC09C6" w:rsidRDefault="006169BE" w:rsidP="00DC09C6">
      <w:pPr>
        <w:pStyle w:val="BodyText"/>
        <w:rPr>
          <w:szCs w:val="23"/>
        </w:rPr>
      </w:pPr>
      <w:r w:rsidRPr="00DC09C6">
        <w:rPr>
          <w:szCs w:val="23"/>
        </w:rPr>
        <w:t>Balancing risk-reduction benefits against risk-reduction costs is an important issue today.  In a risk-averse organizational setting, people minimize expected losses, to the extent possible, irrespective of the probability or impact of the risk.  In a risk-taking environment, people compare expected risk-reduction benefits to the cost of the initiative which would produce these benefits.  They take actions that would optimize the overall benefit to society (</w:t>
      </w:r>
      <w:r w:rsidR="00B2370D">
        <w:rPr>
          <w:szCs w:val="23"/>
        </w:rPr>
        <w:t xml:space="preserve">e.g. </w:t>
      </w:r>
      <w:r w:rsidRPr="00DC09C6">
        <w:rPr>
          <w:szCs w:val="23"/>
        </w:rPr>
        <w:t>keeping in mind the type of losses involved, whether associated with life, health, property</w:t>
      </w:r>
      <w:r w:rsidR="00B2370D">
        <w:rPr>
          <w:szCs w:val="23"/>
        </w:rPr>
        <w:t>, the environment, revenue</w:t>
      </w:r>
      <w:r w:rsidRPr="00DC09C6">
        <w:rPr>
          <w:szCs w:val="23"/>
        </w:rPr>
        <w:t>).  A risk-smart organization does not simply take more risks</w:t>
      </w:r>
      <w:r w:rsidR="00DC09C6">
        <w:rPr>
          <w:szCs w:val="23"/>
        </w:rPr>
        <w:t>;</w:t>
      </w:r>
      <w:r w:rsidRPr="00DC09C6">
        <w:rPr>
          <w:szCs w:val="23"/>
        </w:rPr>
        <w:t xml:space="preserve"> it takes calculated risks that optimize the benefits derived from its risk-reduction activities.</w:t>
      </w:r>
    </w:p>
    <w:p w14:paraId="00239DA4" w14:textId="77777777" w:rsidR="006169BE" w:rsidRPr="00DC09C6" w:rsidRDefault="006169BE" w:rsidP="00DC09C6">
      <w:pPr>
        <w:pStyle w:val="BodyText"/>
        <w:rPr>
          <w:szCs w:val="23"/>
        </w:rPr>
      </w:pPr>
      <w:r w:rsidRPr="00DC09C6">
        <w:rPr>
          <w:szCs w:val="23"/>
        </w:rPr>
        <w:t xml:space="preserve">It is important here to consider more than the obvious, hard, financial benefits and costs of the activity. </w:t>
      </w:r>
      <w:r w:rsidR="00DC09C6">
        <w:rPr>
          <w:szCs w:val="23"/>
        </w:rPr>
        <w:t xml:space="preserve"> </w:t>
      </w:r>
      <w:r w:rsidRPr="00DC09C6">
        <w:rPr>
          <w:szCs w:val="23"/>
        </w:rPr>
        <w:t xml:space="preserve">There may also be a number of associated indirect benefits and costs that may not be readily recognized - for example, ecosystem health, sustainable development, employment benefits or other spin-off benefits. </w:t>
      </w:r>
      <w:r w:rsidR="00DC09C6">
        <w:rPr>
          <w:szCs w:val="23"/>
        </w:rPr>
        <w:t xml:space="preserve"> </w:t>
      </w:r>
      <w:r w:rsidRPr="00DC09C6">
        <w:rPr>
          <w:szCs w:val="23"/>
        </w:rPr>
        <w:t>These so-called soft benefits and soft costs should also be considered, in the Risk Assessment process.</w:t>
      </w:r>
    </w:p>
    <w:p w14:paraId="71633A3F" w14:textId="77777777" w:rsidR="006169BE" w:rsidRPr="00DC09C6" w:rsidRDefault="006169BE" w:rsidP="00DC09C6">
      <w:pPr>
        <w:pStyle w:val="BodyText"/>
        <w:rPr>
          <w:szCs w:val="23"/>
        </w:rPr>
      </w:pPr>
      <w:r w:rsidRPr="00DC09C6">
        <w:rPr>
          <w:szCs w:val="23"/>
        </w:rPr>
        <w:t xml:space="preserve">It is important that both direct and indirect effects of an activity be considered and factored into any analysis of acceptability. </w:t>
      </w:r>
      <w:r w:rsidR="00DC09C6">
        <w:rPr>
          <w:szCs w:val="23"/>
        </w:rPr>
        <w:t xml:space="preserve"> </w:t>
      </w:r>
      <w:r w:rsidRPr="00DC09C6">
        <w:rPr>
          <w:szCs w:val="23"/>
        </w:rPr>
        <w:t>The use of a multidisciplinary risk management team, coupled with an extensive consultation program, may aid this effort.</w:t>
      </w:r>
    </w:p>
    <w:p w14:paraId="06BE8066" w14:textId="77777777" w:rsidR="006169BE" w:rsidRPr="00DC09C6" w:rsidRDefault="006169BE" w:rsidP="00DC09C6">
      <w:pPr>
        <w:pStyle w:val="BodyText"/>
        <w:rPr>
          <w:szCs w:val="23"/>
        </w:rPr>
      </w:pPr>
      <w:r w:rsidRPr="00DC09C6">
        <w:rPr>
          <w:szCs w:val="23"/>
        </w:rPr>
        <w:t>In summary, the following considerations are usually involved when comparing benefits and costs:</w:t>
      </w:r>
    </w:p>
    <w:p w14:paraId="55506E25" w14:textId="77777777" w:rsidR="006169BE" w:rsidRPr="00F913D8" w:rsidRDefault="006169BE" w:rsidP="006E3B46">
      <w:pPr>
        <w:pStyle w:val="List1"/>
        <w:numPr>
          <w:ilvl w:val="0"/>
          <w:numId w:val="31"/>
        </w:numPr>
        <w:tabs>
          <w:tab w:val="clear" w:pos="1134"/>
          <w:tab w:val="num" w:pos="1701"/>
        </w:tabs>
        <w:ind w:left="1701"/>
      </w:pPr>
      <w:r w:rsidRPr="00F913D8">
        <w:lastRenderedPageBreak/>
        <w:t>consider the risks assessed, both in terms of frequency and consequence, in order to define the base case in terms of risk levels of the situation under consideration</w:t>
      </w:r>
      <w:r w:rsidR="00052419" w:rsidRPr="00F913D8">
        <w:t>;</w:t>
      </w:r>
    </w:p>
    <w:p w14:paraId="099E57EA" w14:textId="77777777" w:rsidR="006169BE" w:rsidRPr="00F913D8" w:rsidRDefault="006169BE" w:rsidP="006E3B46">
      <w:pPr>
        <w:pStyle w:val="List1"/>
        <w:tabs>
          <w:tab w:val="clear" w:pos="1134"/>
          <w:tab w:val="num" w:pos="1701"/>
        </w:tabs>
        <w:ind w:left="1701"/>
      </w:pPr>
      <w:r w:rsidRPr="00F913D8">
        <w:t>arrange the risk control options in a way to facilitate understanding of the costs and benefits resulting</w:t>
      </w:r>
      <w:r w:rsidR="00052419" w:rsidRPr="00F913D8">
        <w:t xml:space="preserve"> from the approval of an option;</w:t>
      </w:r>
    </w:p>
    <w:p w14:paraId="1A9F50A6" w14:textId="77777777" w:rsidR="006169BE" w:rsidRPr="00F913D8" w:rsidRDefault="006169BE" w:rsidP="006E3B46">
      <w:pPr>
        <w:pStyle w:val="List1"/>
        <w:tabs>
          <w:tab w:val="clear" w:pos="1134"/>
          <w:tab w:val="num" w:pos="1701"/>
        </w:tabs>
        <w:ind w:left="1701"/>
      </w:pPr>
      <w:r w:rsidRPr="00F913D8">
        <w:t>estimate the pertinent costs and benefi</w:t>
      </w:r>
      <w:r w:rsidR="00052419" w:rsidRPr="00F913D8">
        <w:t>ts for all risk control options;</w:t>
      </w:r>
    </w:p>
    <w:p w14:paraId="6CE5C353" w14:textId="77777777" w:rsidR="006169BE" w:rsidRPr="00F913D8" w:rsidRDefault="006169BE" w:rsidP="006E3B46">
      <w:pPr>
        <w:pStyle w:val="List1"/>
        <w:tabs>
          <w:tab w:val="clear" w:pos="1134"/>
          <w:tab w:val="num" w:pos="1701"/>
        </w:tabs>
        <w:ind w:left="1701"/>
      </w:pPr>
      <w:r w:rsidRPr="00F913D8">
        <w:t>estimate and compare the cost effectiveness of each option, in terms of the cost per unit risk reduction by dividing the net cost by the risk reduction achieved as a re</w:t>
      </w:r>
      <w:r w:rsidR="00052419" w:rsidRPr="00F913D8">
        <w:t>sult of implementing the option;</w:t>
      </w:r>
      <w:r w:rsidRPr="00F913D8">
        <w:t xml:space="preserve"> and</w:t>
      </w:r>
    </w:p>
    <w:p w14:paraId="45832AE2" w14:textId="77777777" w:rsidR="006169BE" w:rsidRPr="00F913D8" w:rsidRDefault="006169BE" w:rsidP="006E3B46">
      <w:pPr>
        <w:pStyle w:val="List1"/>
        <w:tabs>
          <w:tab w:val="clear" w:pos="1134"/>
          <w:tab w:val="num" w:pos="1701"/>
        </w:tabs>
        <w:ind w:left="1701"/>
      </w:pPr>
      <w:proofErr w:type="gramStart"/>
      <w:r w:rsidRPr="00F913D8">
        <w:t>rank</w:t>
      </w:r>
      <w:proofErr w:type="gramEnd"/>
      <w:r w:rsidRPr="00F913D8">
        <w:t xml:space="preserve"> the risk control options from a cost-benefit perspective in order to facilitate the decision making recommendations.</w:t>
      </w:r>
    </w:p>
    <w:p w14:paraId="5410F0F3" w14:textId="77777777" w:rsidR="006169BE" w:rsidRPr="006724FD" w:rsidRDefault="006169BE" w:rsidP="006E3B46">
      <w:pPr>
        <w:pStyle w:val="Heading3"/>
        <w:tabs>
          <w:tab w:val="clear" w:pos="1800"/>
          <w:tab w:val="num" w:pos="2367"/>
        </w:tabs>
      </w:pPr>
      <w:bookmarkStart w:id="58" w:name="_Toc494680667"/>
      <w:bookmarkStart w:id="59" w:name="_Toc212097605"/>
      <w:r w:rsidRPr="006724FD">
        <w:t>Results</w:t>
      </w:r>
      <w:bookmarkEnd w:id="58"/>
      <w:bookmarkEnd w:id="59"/>
    </w:p>
    <w:p w14:paraId="28F873BE" w14:textId="77777777" w:rsidR="006169BE" w:rsidRPr="00DC09C6" w:rsidRDefault="006169BE" w:rsidP="00DC09C6">
      <w:pPr>
        <w:pStyle w:val="BodyText"/>
        <w:rPr>
          <w:szCs w:val="23"/>
        </w:rPr>
      </w:pPr>
      <w:r w:rsidRPr="00DC09C6">
        <w:rPr>
          <w:szCs w:val="23"/>
        </w:rPr>
        <w:t>Output from Step 4 can provide an objective comparison of alternative options, based on potential reduction of risks and cost effectiveness. Recommendations should be easily usable by decision-makers at all levels, in a variety of contexts, without a requirement for specialist expertise. This step should also provide feedback information for reviewing the results generated in the previous steps.</w:t>
      </w:r>
    </w:p>
    <w:p w14:paraId="5E7D1537" w14:textId="77777777" w:rsidR="006169BE" w:rsidRPr="00DC09C6" w:rsidRDefault="006169BE" w:rsidP="00DC09C6">
      <w:pPr>
        <w:pStyle w:val="BodyText"/>
        <w:rPr>
          <w:szCs w:val="23"/>
        </w:rPr>
      </w:pPr>
      <w:r w:rsidRPr="00DC09C6">
        <w:rPr>
          <w:szCs w:val="23"/>
        </w:rPr>
        <w:t xml:space="preserve">To facilitate the common understanding and use of the </w:t>
      </w:r>
      <w:r w:rsidR="000C1A72" w:rsidRPr="00DC09C6">
        <w:rPr>
          <w:szCs w:val="23"/>
        </w:rPr>
        <w:t>Guideline</w:t>
      </w:r>
      <w:r w:rsidRPr="00DC09C6">
        <w:rPr>
          <w:szCs w:val="23"/>
        </w:rPr>
        <w:t>, a report should be produced that:</w:t>
      </w:r>
    </w:p>
    <w:p w14:paraId="7FA3CCF9" w14:textId="77777777" w:rsidR="006169BE" w:rsidRPr="00F913D8" w:rsidRDefault="003A0064" w:rsidP="006E3B46">
      <w:pPr>
        <w:pStyle w:val="List1"/>
        <w:numPr>
          <w:ilvl w:val="0"/>
          <w:numId w:val="32"/>
        </w:numPr>
        <w:tabs>
          <w:tab w:val="clear" w:pos="1134"/>
          <w:tab w:val="num" w:pos="1701"/>
        </w:tabs>
        <w:ind w:left="1701"/>
      </w:pPr>
      <w:r>
        <w:t>P</w:t>
      </w:r>
      <w:r w:rsidR="006169BE" w:rsidRPr="00F913D8">
        <w:t>rovides a clear s</w:t>
      </w:r>
      <w:r w:rsidR="00052419" w:rsidRPr="00F913D8">
        <w:t>tatement of all recommendations;</w:t>
      </w:r>
    </w:p>
    <w:p w14:paraId="49FB5F2C" w14:textId="77777777" w:rsidR="006169BE" w:rsidRPr="00F913D8" w:rsidRDefault="003A0064" w:rsidP="006E3B46">
      <w:pPr>
        <w:pStyle w:val="List1"/>
        <w:tabs>
          <w:tab w:val="clear" w:pos="1134"/>
          <w:tab w:val="num" w:pos="1701"/>
        </w:tabs>
        <w:ind w:left="1701"/>
      </w:pPr>
      <w:r>
        <w:t>L</w:t>
      </w:r>
      <w:r w:rsidR="006169BE" w:rsidRPr="00F913D8">
        <w:t>ists the principle hazards, risks, unwanted events</w:t>
      </w:r>
      <w:r w:rsidR="00052419" w:rsidRPr="00F913D8">
        <w:t>, costs and benefits identified;</w:t>
      </w:r>
    </w:p>
    <w:p w14:paraId="4B7EF86B" w14:textId="77777777" w:rsidR="006169BE" w:rsidRPr="00F913D8" w:rsidRDefault="003A0064" w:rsidP="006E3B46">
      <w:pPr>
        <w:pStyle w:val="List1"/>
        <w:tabs>
          <w:tab w:val="clear" w:pos="1134"/>
          <w:tab w:val="num" w:pos="1701"/>
        </w:tabs>
        <w:ind w:left="1701"/>
      </w:pPr>
      <w:r>
        <w:t>E</w:t>
      </w:r>
      <w:r w:rsidR="006169BE" w:rsidRPr="00F913D8">
        <w:t xml:space="preserve">xplains the basis for significant assumptions, limitations, data models and inferences used or relied upon in the </w:t>
      </w:r>
      <w:r w:rsidR="00052419" w:rsidRPr="00F913D8">
        <w:t>assessment or recommendations;</w:t>
      </w:r>
    </w:p>
    <w:p w14:paraId="610D0E1D" w14:textId="77777777" w:rsidR="006169BE" w:rsidRPr="00F913D8" w:rsidRDefault="003A0064" w:rsidP="006E3B46">
      <w:pPr>
        <w:pStyle w:val="List1"/>
        <w:tabs>
          <w:tab w:val="clear" w:pos="1134"/>
          <w:tab w:val="num" w:pos="1701"/>
        </w:tabs>
        <w:ind w:left="1701"/>
      </w:pPr>
      <w:r>
        <w:t>D</w:t>
      </w:r>
      <w:r w:rsidR="006169BE" w:rsidRPr="00F913D8">
        <w:t>escribes the sources, extent and magnitude of significant uncertainties associated with th</w:t>
      </w:r>
      <w:r w:rsidR="00052419" w:rsidRPr="00F913D8">
        <w:t>e assessment or recommendations;</w:t>
      </w:r>
      <w:r w:rsidR="006169BE" w:rsidRPr="00F913D8">
        <w:t xml:space="preserve"> and</w:t>
      </w:r>
    </w:p>
    <w:p w14:paraId="4CE3684B" w14:textId="77777777" w:rsidR="006169BE" w:rsidRPr="00F913D8" w:rsidRDefault="003A0064" w:rsidP="006E3B46">
      <w:pPr>
        <w:pStyle w:val="List1"/>
        <w:tabs>
          <w:tab w:val="clear" w:pos="1134"/>
          <w:tab w:val="num" w:pos="1701"/>
        </w:tabs>
        <w:ind w:left="1701"/>
      </w:pPr>
      <w:r>
        <w:t>D</w:t>
      </w:r>
      <w:r w:rsidR="006169BE" w:rsidRPr="00F913D8">
        <w:t>escribes the composition and expertise of the group that performed the risk management process.</w:t>
      </w:r>
    </w:p>
    <w:p w14:paraId="4B24E574" w14:textId="77777777" w:rsidR="006169BE" w:rsidRPr="00F913D8" w:rsidRDefault="006169BE" w:rsidP="00E240DC">
      <w:pPr>
        <w:pStyle w:val="BodyText"/>
      </w:pPr>
      <w:r w:rsidRPr="00F913D8">
        <w:t>Timely and open access to relevant and supporting documents should be provided. A reasonable opportunity to incorporate comments should also be provided.</w:t>
      </w:r>
    </w:p>
    <w:p w14:paraId="618375AB" w14:textId="77777777" w:rsidR="006169BE" w:rsidRPr="006724FD" w:rsidRDefault="006169BE" w:rsidP="006B7E32">
      <w:pPr>
        <w:pStyle w:val="Heading2"/>
      </w:pPr>
      <w:bookmarkStart w:id="60" w:name="_Toc494680669"/>
      <w:bookmarkStart w:id="61" w:name="_Toc212097606"/>
      <w:r w:rsidRPr="006724FD">
        <w:t>Step 5 – Take Action</w:t>
      </w:r>
      <w:bookmarkEnd w:id="60"/>
      <w:bookmarkEnd w:id="61"/>
    </w:p>
    <w:p w14:paraId="0B461BDB" w14:textId="77777777" w:rsidR="006169BE" w:rsidRPr="006724FD" w:rsidRDefault="006169BE" w:rsidP="006E3B46">
      <w:pPr>
        <w:pStyle w:val="Heading3"/>
        <w:tabs>
          <w:tab w:val="clear" w:pos="1800"/>
          <w:tab w:val="num" w:pos="2367"/>
        </w:tabs>
      </w:pPr>
      <w:bookmarkStart w:id="62" w:name="_Toc494680670"/>
      <w:bookmarkStart w:id="63" w:name="_Toc212097607"/>
      <w:r w:rsidRPr="006724FD">
        <w:t>Scope</w:t>
      </w:r>
      <w:bookmarkEnd w:id="62"/>
      <w:bookmarkEnd w:id="63"/>
    </w:p>
    <w:p w14:paraId="1BA76844" w14:textId="77777777" w:rsidR="006169BE" w:rsidRPr="00DC09C6" w:rsidRDefault="006169BE" w:rsidP="00DC09C6">
      <w:pPr>
        <w:pStyle w:val="BodyText"/>
        <w:rPr>
          <w:szCs w:val="23"/>
        </w:rPr>
      </w:pPr>
      <w:r w:rsidRPr="00DC09C6">
        <w:rPr>
          <w:szCs w:val="23"/>
        </w:rPr>
        <w:t xml:space="preserve">The purpose of Step 5 is to implement the chosen risk control option or options; evaluate the effectiveness of the decision process; and to establish a monitoring and evaluation program to monitor the outcome of implementation (an explicit decision to take no action constitutes action as defined here). </w:t>
      </w:r>
      <w:r w:rsidR="00DC09C6">
        <w:rPr>
          <w:szCs w:val="23"/>
        </w:rPr>
        <w:t xml:space="preserve"> </w:t>
      </w:r>
      <w:r w:rsidRPr="00DC09C6">
        <w:rPr>
          <w:szCs w:val="23"/>
        </w:rPr>
        <w:t>If a decision were taken to implement a new risk-reduction process or control, then the usual planning and implementation activities necessary for the introduction of a new activity would have to be undertaken.</w:t>
      </w:r>
      <w:r w:rsidR="00DC09C6">
        <w:rPr>
          <w:szCs w:val="23"/>
        </w:rPr>
        <w:t xml:space="preserve"> </w:t>
      </w:r>
      <w:r w:rsidRPr="00DC09C6">
        <w:rPr>
          <w:szCs w:val="23"/>
        </w:rPr>
        <w:t xml:space="preserve"> Monitoring, reporting, communication and review must be planned and introduced. </w:t>
      </w:r>
      <w:r w:rsidR="00FF3E40">
        <w:rPr>
          <w:szCs w:val="23"/>
        </w:rPr>
        <w:t xml:space="preserve"> </w:t>
      </w:r>
      <w:r w:rsidRPr="00DC09C6">
        <w:rPr>
          <w:szCs w:val="23"/>
        </w:rPr>
        <w:t xml:space="preserve">It is equally important to periodically review all existing risk-reduction activities to ensure that they are still relevant and beneficial. </w:t>
      </w:r>
      <w:r w:rsidR="00DC09C6">
        <w:rPr>
          <w:szCs w:val="23"/>
        </w:rPr>
        <w:t xml:space="preserve"> </w:t>
      </w:r>
      <w:r w:rsidRPr="00DC09C6">
        <w:rPr>
          <w:szCs w:val="23"/>
        </w:rPr>
        <w:t>Furthermore, an Authority must always be aware of residual risk, and if appropriate, loop back in the process to determine if it should be further reduced.</w:t>
      </w:r>
    </w:p>
    <w:p w14:paraId="0057CC07" w14:textId="77777777" w:rsidR="006169BE" w:rsidRPr="006724FD" w:rsidRDefault="006169BE" w:rsidP="006E3B46">
      <w:pPr>
        <w:pStyle w:val="Heading3"/>
        <w:tabs>
          <w:tab w:val="clear" w:pos="1800"/>
          <w:tab w:val="num" w:pos="2367"/>
        </w:tabs>
      </w:pPr>
      <w:bookmarkStart w:id="64" w:name="_Toc494680671"/>
      <w:bookmarkStart w:id="65" w:name="_Toc212097608"/>
      <w:r w:rsidRPr="006724FD">
        <w:t>Implementation Plan</w:t>
      </w:r>
      <w:bookmarkEnd w:id="64"/>
      <w:bookmarkEnd w:id="65"/>
    </w:p>
    <w:p w14:paraId="433ADB6B" w14:textId="77777777" w:rsidR="006169BE" w:rsidRPr="00F913D8" w:rsidRDefault="006169BE" w:rsidP="00E240DC">
      <w:pPr>
        <w:pStyle w:val="BodyText"/>
      </w:pPr>
      <w:r w:rsidRPr="00F913D8">
        <w:t xml:space="preserve">Prior to implementing any of the chosen risk control options, it is important to develop an implementation plan. </w:t>
      </w:r>
      <w:r w:rsidR="00FF3E40">
        <w:t xml:space="preserve"> </w:t>
      </w:r>
      <w:r w:rsidRPr="00F913D8">
        <w:t xml:space="preserve">In the organization's implementation plan, the decision-maker should consider the technical decisions that need to be made in order to </w:t>
      </w:r>
      <w:r w:rsidR="00FF3E40">
        <w:t xml:space="preserve">execute chosen strategies </w:t>
      </w:r>
      <w:r w:rsidR="00FF3E40">
        <w:lastRenderedPageBreak/>
        <w:t>(e.g.</w:t>
      </w:r>
      <w:r w:rsidRPr="00F913D8">
        <w:t xml:space="preserve"> the timing of implem</w:t>
      </w:r>
      <w:r w:rsidR="00FF3E40">
        <w:t>entation, resource availability</w:t>
      </w:r>
      <w:r w:rsidRPr="00F913D8">
        <w:t xml:space="preserve"> </w:t>
      </w:r>
      <w:r w:rsidR="00FF3E40" w:rsidRPr="00F913D8">
        <w:t>and technical</w:t>
      </w:r>
      <w:r w:rsidRPr="00F913D8">
        <w:t xml:space="preserve"> decisions to set up monitoring programs). </w:t>
      </w:r>
      <w:r w:rsidR="00FF3E40">
        <w:t xml:space="preserve"> </w:t>
      </w:r>
      <w:r w:rsidRPr="00F913D8">
        <w:t>Managerial decisions that are made in co-operation with other managers and staff also need be considered (</w:t>
      </w:r>
      <w:r w:rsidR="00B2370D">
        <w:t>e.g.</w:t>
      </w:r>
      <w:r w:rsidRPr="00F913D8">
        <w:t xml:space="preserve"> training requirements, staffing requirements, job shifting or new positions, financing requirements).</w:t>
      </w:r>
    </w:p>
    <w:p w14:paraId="44007E86" w14:textId="77777777" w:rsidR="006169BE" w:rsidRPr="006724FD" w:rsidRDefault="006169BE" w:rsidP="006E3B46">
      <w:pPr>
        <w:pStyle w:val="Heading3"/>
        <w:tabs>
          <w:tab w:val="clear" w:pos="1800"/>
          <w:tab w:val="num" w:pos="2367"/>
        </w:tabs>
      </w:pPr>
      <w:bookmarkStart w:id="66" w:name="_Toc494680672"/>
      <w:bookmarkStart w:id="67" w:name="_Toc212097609"/>
      <w:r w:rsidRPr="006724FD">
        <w:t>Implementation</w:t>
      </w:r>
      <w:bookmarkEnd w:id="66"/>
      <w:bookmarkEnd w:id="67"/>
    </w:p>
    <w:p w14:paraId="6202BD0F" w14:textId="77777777" w:rsidR="006169BE" w:rsidRPr="00F913D8" w:rsidRDefault="006169BE" w:rsidP="00E240DC">
      <w:pPr>
        <w:pStyle w:val="BodyText"/>
      </w:pPr>
      <w:r w:rsidRPr="00F913D8">
        <w:t xml:space="preserve">During implementation, selected risk control options are implemented, and the stakeholder outreach, dialogue, media contact, and key messages are delivered using contacts developed throughout the risk management process. </w:t>
      </w:r>
      <w:r w:rsidR="00FF3E40">
        <w:t xml:space="preserve"> </w:t>
      </w:r>
      <w:r w:rsidRPr="00F913D8">
        <w:t>A broader pu</w:t>
      </w:r>
      <w:r w:rsidR="00FF3E40">
        <w:t>blic communication effort (e.g.</w:t>
      </w:r>
      <w:r w:rsidRPr="00F913D8">
        <w:t xml:space="preserve"> through the media and community meetings) may be necessary in order to facilitate delivery of messages related to the decisions being made and implemented.</w:t>
      </w:r>
    </w:p>
    <w:p w14:paraId="1E1BD53F" w14:textId="77777777" w:rsidR="006169BE" w:rsidRPr="00F913D8" w:rsidRDefault="00057F6D" w:rsidP="006B7E32">
      <w:pPr>
        <w:pStyle w:val="Heading2"/>
      </w:pPr>
      <w:bookmarkStart w:id="68" w:name="_Toc212097610"/>
      <w:r w:rsidRPr="00F913D8">
        <w:t>Monitoring and review</w:t>
      </w:r>
      <w:bookmarkEnd w:id="68"/>
    </w:p>
    <w:p w14:paraId="2CD0A1D6" w14:textId="77777777" w:rsidR="006169BE" w:rsidRPr="00F913D8" w:rsidRDefault="006169BE" w:rsidP="006E3B46">
      <w:pPr>
        <w:pStyle w:val="Heading3"/>
        <w:tabs>
          <w:tab w:val="clear" w:pos="1800"/>
          <w:tab w:val="num" w:pos="2367"/>
        </w:tabs>
      </w:pPr>
      <w:bookmarkStart w:id="69" w:name="_Toc212097611"/>
      <w:r w:rsidRPr="00F913D8">
        <w:t>Primary Functions</w:t>
      </w:r>
      <w:bookmarkEnd w:id="69"/>
    </w:p>
    <w:p w14:paraId="5ADD6150" w14:textId="77777777" w:rsidR="006169BE" w:rsidRPr="00F913D8" w:rsidRDefault="006169BE" w:rsidP="00FF3E40">
      <w:pPr>
        <w:pStyle w:val="BodyText"/>
      </w:pPr>
      <w:r w:rsidRPr="00F913D8">
        <w:t>Monitoring is a key function of the risk management process and has four primary functions</w:t>
      </w:r>
      <w:r w:rsidR="00FF3E40">
        <w:t>, these are to</w:t>
      </w:r>
      <w:r w:rsidRPr="00F913D8">
        <w:t>:</w:t>
      </w:r>
    </w:p>
    <w:p w14:paraId="79EB1A58" w14:textId="77777777" w:rsidR="006169BE" w:rsidRPr="00F913D8" w:rsidRDefault="003A0064" w:rsidP="006E3B46">
      <w:pPr>
        <w:pStyle w:val="List1"/>
        <w:numPr>
          <w:ilvl w:val="0"/>
          <w:numId w:val="33"/>
        </w:numPr>
        <w:tabs>
          <w:tab w:val="clear" w:pos="1134"/>
          <w:tab w:val="num" w:pos="1701"/>
        </w:tabs>
        <w:ind w:left="1701"/>
      </w:pPr>
      <w:r>
        <w:t>D</w:t>
      </w:r>
      <w:r w:rsidR="006169BE" w:rsidRPr="00F913D8">
        <w:t xml:space="preserve">etect and </w:t>
      </w:r>
      <w:r w:rsidR="00052419" w:rsidRPr="00F913D8">
        <w:t>adapt to changing circumstances;</w:t>
      </w:r>
    </w:p>
    <w:p w14:paraId="4B5E8B78" w14:textId="77777777" w:rsidR="006169BE" w:rsidRPr="00F913D8" w:rsidRDefault="003A0064" w:rsidP="006E3B46">
      <w:pPr>
        <w:pStyle w:val="List1"/>
        <w:tabs>
          <w:tab w:val="clear" w:pos="1134"/>
          <w:tab w:val="num" w:pos="1701"/>
        </w:tabs>
        <w:ind w:left="1701"/>
      </w:pPr>
      <w:r>
        <w:t>E</w:t>
      </w:r>
      <w:r w:rsidR="006169BE" w:rsidRPr="00F913D8">
        <w:t>nsure that the risk control options are achievi</w:t>
      </w:r>
      <w:r w:rsidR="00052419" w:rsidRPr="00F913D8">
        <w:t>ng the results expected of them;</w:t>
      </w:r>
    </w:p>
    <w:p w14:paraId="05194AD9" w14:textId="77777777" w:rsidR="006169BE" w:rsidRPr="00F913D8" w:rsidRDefault="003A0064" w:rsidP="006E3B46">
      <w:pPr>
        <w:pStyle w:val="List1"/>
        <w:tabs>
          <w:tab w:val="clear" w:pos="1134"/>
          <w:tab w:val="num" w:pos="1701"/>
        </w:tabs>
        <w:ind w:left="1701"/>
      </w:pPr>
      <w:r>
        <w:t>E</w:t>
      </w:r>
      <w:r w:rsidR="006169BE" w:rsidRPr="00F913D8">
        <w:t>nsure proper implementation of contr</w:t>
      </w:r>
      <w:r w:rsidR="00052419" w:rsidRPr="00F913D8">
        <w:t>ol and communication strategies;</w:t>
      </w:r>
      <w:r w:rsidR="006169BE" w:rsidRPr="00F913D8">
        <w:t xml:space="preserve"> and</w:t>
      </w:r>
    </w:p>
    <w:p w14:paraId="3659088D" w14:textId="77777777" w:rsidR="006169BE" w:rsidRPr="00F913D8" w:rsidRDefault="003A0064" w:rsidP="006E3B46">
      <w:pPr>
        <w:pStyle w:val="List1"/>
        <w:tabs>
          <w:tab w:val="clear" w:pos="1134"/>
          <w:tab w:val="num" w:pos="1701"/>
        </w:tabs>
        <w:ind w:left="1701"/>
      </w:pPr>
      <w:r>
        <w:t>V</w:t>
      </w:r>
      <w:r w:rsidR="006169BE" w:rsidRPr="00F913D8">
        <w:t>erify the correctness of assumptions used in the various analyses.</w:t>
      </w:r>
    </w:p>
    <w:p w14:paraId="10A9D906" w14:textId="77777777" w:rsidR="006169BE" w:rsidRPr="00F913D8" w:rsidRDefault="006169BE" w:rsidP="006E3B46">
      <w:pPr>
        <w:pStyle w:val="Heading3"/>
        <w:tabs>
          <w:tab w:val="clear" w:pos="1800"/>
          <w:tab w:val="num" w:pos="2367"/>
        </w:tabs>
      </w:pPr>
      <w:bookmarkStart w:id="70" w:name="_Toc212097612"/>
      <w:r w:rsidRPr="00F913D8">
        <w:t>Changing Conditions</w:t>
      </w:r>
      <w:bookmarkEnd w:id="70"/>
    </w:p>
    <w:p w14:paraId="5EF77FD0" w14:textId="77777777" w:rsidR="006169BE" w:rsidRPr="00F913D8" w:rsidRDefault="006169BE" w:rsidP="00E240DC">
      <w:pPr>
        <w:pStyle w:val="BodyText"/>
      </w:pPr>
      <w:r w:rsidRPr="00F913D8">
        <w:t>When monitoring for changes in the system, six broad issue categories should be considered:</w:t>
      </w:r>
    </w:p>
    <w:p w14:paraId="57EF3716" w14:textId="77777777" w:rsidR="006169BE" w:rsidRPr="00F913D8" w:rsidRDefault="003A0064" w:rsidP="006E3B46">
      <w:pPr>
        <w:pStyle w:val="List1"/>
        <w:numPr>
          <w:ilvl w:val="0"/>
          <w:numId w:val="34"/>
        </w:numPr>
        <w:tabs>
          <w:tab w:val="clear" w:pos="1134"/>
          <w:tab w:val="num" w:pos="1701"/>
        </w:tabs>
        <w:ind w:left="1701"/>
      </w:pPr>
      <w:r>
        <w:t>T</w:t>
      </w:r>
      <w:r w:rsidR="006169BE" w:rsidRPr="00F913D8">
        <w:t>he environment in which the activity takes place, inclu</w:t>
      </w:r>
      <w:r w:rsidR="00052419" w:rsidRPr="00F913D8">
        <w:t>ding the regulatory environment;</w:t>
      </w:r>
    </w:p>
    <w:p w14:paraId="0F212FBF" w14:textId="77777777" w:rsidR="006169BE" w:rsidRPr="00F913D8" w:rsidRDefault="003A0064" w:rsidP="006E3B46">
      <w:pPr>
        <w:pStyle w:val="List1"/>
        <w:tabs>
          <w:tab w:val="clear" w:pos="1134"/>
          <w:tab w:val="num" w:pos="1701"/>
        </w:tabs>
        <w:ind w:left="1701"/>
      </w:pPr>
      <w:r>
        <w:t>T</w:t>
      </w:r>
      <w:r w:rsidR="006169BE" w:rsidRPr="00F913D8">
        <w:t>he potential losses</w:t>
      </w:r>
      <w:r w:rsidR="00B2370D">
        <w:t>, e.g.</w:t>
      </w:r>
      <w:r w:rsidR="006169BE" w:rsidRPr="00F913D8">
        <w:t xml:space="preserve"> to health, propert</w:t>
      </w:r>
      <w:r w:rsidR="00B2370D">
        <w:t>y, income, the environment</w:t>
      </w:r>
      <w:r w:rsidR="000642C1" w:rsidRPr="00F913D8">
        <w:t>;</w:t>
      </w:r>
    </w:p>
    <w:p w14:paraId="07316352" w14:textId="77777777" w:rsidR="006169BE" w:rsidRPr="00F913D8" w:rsidRDefault="003A0064" w:rsidP="006E3B46">
      <w:pPr>
        <w:pStyle w:val="List1"/>
        <w:tabs>
          <w:tab w:val="clear" w:pos="1134"/>
          <w:tab w:val="num" w:pos="1701"/>
        </w:tabs>
        <w:ind w:left="1701"/>
      </w:pPr>
      <w:r>
        <w:t>T</w:t>
      </w:r>
      <w:r w:rsidR="006169BE" w:rsidRPr="00F913D8">
        <w:t>he hazards causing the losses (natur</w:t>
      </w:r>
      <w:r w:rsidR="000642C1" w:rsidRPr="00F913D8">
        <w:t>al, economic, technical, human);</w:t>
      </w:r>
    </w:p>
    <w:p w14:paraId="0CBBE55C" w14:textId="77777777" w:rsidR="006169BE" w:rsidRPr="00F913D8" w:rsidRDefault="003A0064" w:rsidP="006E3B46">
      <w:pPr>
        <w:pStyle w:val="List1"/>
        <w:tabs>
          <w:tab w:val="clear" w:pos="1134"/>
          <w:tab w:val="num" w:pos="1701"/>
        </w:tabs>
        <w:ind w:left="1701"/>
      </w:pPr>
      <w:r>
        <w:t>T</w:t>
      </w:r>
      <w:r w:rsidR="006169BE" w:rsidRPr="00F913D8">
        <w:t xml:space="preserve">he acceptability of the losses (a function </w:t>
      </w:r>
      <w:r w:rsidR="000642C1" w:rsidRPr="00F913D8">
        <w:t>of needs, issues, and concerns);</w:t>
      </w:r>
    </w:p>
    <w:p w14:paraId="1F5AA01D" w14:textId="5BE4A372" w:rsidR="006169BE" w:rsidRPr="00F913D8" w:rsidRDefault="00BE20EA" w:rsidP="006E3B46">
      <w:pPr>
        <w:pStyle w:val="List1"/>
        <w:tabs>
          <w:tab w:val="clear" w:pos="1134"/>
          <w:tab w:val="num" w:pos="1701"/>
        </w:tabs>
        <w:ind w:left="1701"/>
      </w:pPr>
      <w:r>
        <w:t>S</w:t>
      </w:r>
      <w:r w:rsidR="000642C1" w:rsidRPr="00F913D8">
        <w:t>takeholders;</w:t>
      </w:r>
      <w:r w:rsidR="006169BE" w:rsidRPr="00F913D8">
        <w:t xml:space="preserve"> and</w:t>
      </w:r>
    </w:p>
    <w:p w14:paraId="72BD3A05" w14:textId="77777777" w:rsidR="006169BE" w:rsidRPr="00F913D8" w:rsidRDefault="003A0064" w:rsidP="006E3B46">
      <w:pPr>
        <w:pStyle w:val="List1"/>
        <w:tabs>
          <w:tab w:val="clear" w:pos="1134"/>
          <w:tab w:val="num" w:pos="1701"/>
        </w:tabs>
        <w:ind w:left="1701"/>
      </w:pPr>
      <w:r>
        <w:t>N</w:t>
      </w:r>
      <w:r w:rsidR="006169BE" w:rsidRPr="00F913D8">
        <w:t>ew technology.</w:t>
      </w:r>
    </w:p>
    <w:p w14:paraId="6067C893" w14:textId="05695C92" w:rsidR="006169BE" w:rsidRPr="00FF3E40" w:rsidRDefault="006169BE" w:rsidP="00FF3E40">
      <w:pPr>
        <w:pStyle w:val="BodyText"/>
        <w:rPr>
          <w:szCs w:val="23"/>
        </w:rPr>
      </w:pPr>
      <w:r w:rsidRPr="00FF3E40">
        <w:rPr>
          <w:szCs w:val="23"/>
        </w:rPr>
        <w:t xml:space="preserve">A change to one or more of these parameters changes the risk. </w:t>
      </w:r>
      <w:r w:rsidR="00FF3E40" w:rsidRPr="00FF3E40">
        <w:t xml:space="preserve"> </w:t>
      </w:r>
      <w:r w:rsidRPr="00FF3E40">
        <w:rPr>
          <w:szCs w:val="23"/>
        </w:rPr>
        <w:t xml:space="preserve">Hazards often change with the seasons and there may be a need for </w:t>
      </w:r>
      <w:r w:rsidR="0004461F" w:rsidRPr="006E3B46">
        <w:rPr>
          <w:szCs w:val="23"/>
          <w:highlight w:val="yellow"/>
        </w:rPr>
        <w:t>on-going</w:t>
      </w:r>
      <w:r w:rsidRPr="00FF3E40">
        <w:rPr>
          <w:szCs w:val="23"/>
        </w:rPr>
        <w:t xml:space="preserve"> seasonal adjustments.</w:t>
      </w:r>
    </w:p>
    <w:p w14:paraId="0886ABDD" w14:textId="77777777" w:rsidR="006169BE" w:rsidRPr="00FF3E40" w:rsidRDefault="006169BE" w:rsidP="00FF3E40">
      <w:pPr>
        <w:pStyle w:val="BodyText"/>
        <w:rPr>
          <w:szCs w:val="23"/>
        </w:rPr>
      </w:pPr>
      <w:r w:rsidRPr="00FF3E40">
        <w:rPr>
          <w:szCs w:val="23"/>
        </w:rPr>
        <w:t xml:space="preserve">Over a time, the value (market or replacement) of assets may change, either rising (due to inflation) or falling (due to depreciation or obsolescence). </w:t>
      </w:r>
      <w:r w:rsidR="00FF3E40" w:rsidRPr="00FF3E40">
        <w:t xml:space="preserve"> </w:t>
      </w:r>
      <w:r w:rsidRPr="00FF3E40">
        <w:rPr>
          <w:szCs w:val="23"/>
        </w:rPr>
        <w:t>These changes in the value of assets will affect the consequence of a loss should it occur, and there may be a need then to change control and financing strategies.</w:t>
      </w:r>
    </w:p>
    <w:p w14:paraId="317BE573" w14:textId="77777777" w:rsidR="006169BE" w:rsidRPr="00FF3E40" w:rsidRDefault="006169BE" w:rsidP="00FF3E40">
      <w:pPr>
        <w:pStyle w:val="BodyText"/>
        <w:rPr>
          <w:szCs w:val="23"/>
        </w:rPr>
      </w:pPr>
      <w:r w:rsidRPr="00FF3E40">
        <w:rPr>
          <w:szCs w:val="23"/>
        </w:rPr>
        <w:t>New technologies may be made available that affect the choice of risk control, or communication strategies.</w:t>
      </w:r>
    </w:p>
    <w:p w14:paraId="791E2E09" w14:textId="36110D1B" w:rsidR="006169BE" w:rsidRPr="00FF3E40" w:rsidRDefault="006169BE" w:rsidP="00FF3E40">
      <w:pPr>
        <w:pStyle w:val="BodyText"/>
        <w:rPr>
          <w:szCs w:val="23"/>
        </w:rPr>
      </w:pPr>
      <w:r w:rsidRPr="00FF3E40">
        <w:rPr>
          <w:szCs w:val="23"/>
        </w:rPr>
        <w:t xml:space="preserve">Any changes to these factors may necessitate a return to the Risk/Hazard Identification step if new issues result. </w:t>
      </w:r>
      <w:r w:rsidR="00FF3E40">
        <w:rPr>
          <w:szCs w:val="23"/>
        </w:rPr>
        <w:t xml:space="preserve"> </w:t>
      </w:r>
      <w:r w:rsidRPr="00FF3E40">
        <w:rPr>
          <w:szCs w:val="23"/>
        </w:rPr>
        <w:t xml:space="preserve">Stakeholders may also change, and will need to be kept informed about the </w:t>
      </w:r>
      <w:r w:rsidR="0004461F" w:rsidRPr="006E3B46">
        <w:rPr>
          <w:szCs w:val="23"/>
          <w:highlight w:val="yellow"/>
        </w:rPr>
        <w:t>on-going</w:t>
      </w:r>
      <w:r w:rsidRPr="00FF3E40">
        <w:rPr>
          <w:szCs w:val="23"/>
        </w:rPr>
        <w:t xml:space="preserve"> risk management program.</w:t>
      </w:r>
    </w:p>
    <w:p w14:paraId="15D9177E" w14:textId="77777777" w:rsidR="006169BE" w:rsidRPr="00F913D8" w:rsidRDefault="006169BE" w:rsidP="006E3B46">
      <w:pPr>
        <w:pStyle w:val="Heading3"/>
        <w:tabs>
          <w:tab w:val="clear" w:pos="1800"/>
          <w:tab w:val="num" w:pos="2367"/>
        </w:tabs>
      </w:pPr>
      <w:bookmarkStart w:id="71" w:name="_Toc212097613"/>
      <w:r w:rsidRPr="00F913D8">
        <w:t>Monitoring Performance</w:t>
      </w:r>
      <w:bookmarkEnd w:id="71"/>
    </w:p>
    <w:p w14:paraId="4466F8F1" w14:textId="77777777" w:rsidR="006169BE" w:rsidRPr="00F913D8" w:rsidRDefault="006169BE" w:rsidP="00FF3E40">
      <w:pPr>
        <w:pStyle w:val="BodyText"/>
      </w:pPr>
      <w:r w:rsidRPr="00F913D8">
        <w:t>To ensure that the risk management program, including specific control measures, is effective in achieving the results expected of it, the decision-maker should:</w:t>
      </w:r>
    </w:p>
    <w:p w14:paraId="3D6909EC" w14:textId="77777777" w:rsidR="006169BE" w:rsidRPr="00F913D8" w:rsidRDefault="003A0064" w:rsidP="006E3B46">
      <w:pPr>
        <w:pStyle w:val="List1"/>
        <w:numPr>
          <w:ilvl w:val="0"/>
          <w:numId w:val="35"/>
        </w:numPr>
        <w:tabs>
          <w:tab w:val="clear" w:pos="1134"/>
          <w:tab w:val="num" w:pos="1701"/>
        </w:tabs>
        <w:ind w:left="1701"/>
      </w:pPr>
      <w:r>
        <w:lastRenderedPageBreak/>
        <w:t>E</w:t>
      </w:r>
      <w:r w:rsidR="006169BE" w:rsidRPr="00F913D8">
        <w:t>stablish standards of what constitutes acceptable performance;</w:t>
      </w:r>
    </w:p>
    <w:p w14:paraId="01AE6A72" w14:textId="77777777" w:rsidR="006169BE" w:rsidRPr="00F913D8" w:rsidRDefault="003A0064" w:rsidP="006E3B46">
      <w:pPr>
        <w:pStyle w:val="List1"/>
        <w:tabs>
          <w:tab w:val="clear" w:pos="1134"/>
          <w:tab w:val="num" w:pos="1701"/>
        </w:tabs>
        <w:ind w:left="1701"/>
      </w:pPr>
      <w:r>
        <w:t>C</w:t>
      </w:r>
      <w:r w:rsidR="006169BE" w:rsidRPr="00F913D8">
        <w:t>ompare the actual performance of the program against these established standards; and</w:t>
      </w:r>
    </w:p>
    <w:p w14:paraId="1B364460" w14:textId="77777777" w:rsidR="006169BE" w:rsidRPr="00F913D8" w:rsidRDefault="003A0064" w:rsidP="006E3B46">
      <w:pPr>
        <w:pStyle w:val="List1"/>
        <w:tabs>
          <w:tab w:val="clear" w:pos="1134"/>
          <w:tab w:val="num" w:pos="1701"/>
        </w:tabs>
        <w:ind w:left="1701"/>
      </w:pPr>
      <w:r>
        <w:t>M</w:t>
      </w:r>
      <w:r w:rsidR="006169BE" w:rsidRPr="00F913D8">
        <w:t>ake corrections for substandard performance.</w:t>
      </w:r>
    </w:p>
    <w:p w14:paraId="0BE9C9C2" w14:textId="77777777" w:rsidR="006169BE" w:rsidRPr="00FF3E40" w:rsidRDefault="006169BE" w:rsidP="00FF3E40">
      <w:pPr>
        <w:pStyle w:val="BodyText"/>
        <w:rPr>
          <w:szCs w:val="23"/>
        </w:rPr>
      </w:pPr>
      <w:r w:rsidRPr="00FF3E40">
        <w:rPr>
          <w:szCs w:val="23"/>
        </w:rPr>
        <w:t xml:space="preserve">Performance standards may be goals the organization wishes to achieve, such as a 50% reduction in incidents within two years. </w:t>
      </w:r>
      <w:r w:rsidR="00FF3E40">
        <w:rPr>
          <w:szCs w:val="23"/>
        </w:rPr>
        <w:t xml:space="preserve"> </w:t>
      </w:r>
      <w:r w:rsidRPr="00FF3E40">
        <w:rPr>
          <w:szCs w:val="23"/>
        </w:rPr>
        <w:t>The realized incident rate is compared to the goal to determine whether the program was successful.</w:t>
      </w:r>
      <w:r w:rsidR="00FF3E40">
        <w:rPr>
          <w:szCs w:val="23"/>
        </w:rPr>
        <w:t xml:space="preserve"> </w:t>
      </w:r>
      <w:r w:rsidRPr="00FF3E40">
        <w:rPr>
          <w:szCs w:val="23"/>
        </w:rPr>
        <w:t xml:space="preserve"> If actual performance does not meet the established goal, it may mean that the goal was too high (or too low), or that some new control strategy may need to be considered.</w:t>
      </w:r>
    </w:p>
    <w:p w14:paraId="22EDC868" w14:textId="77777777" w:rsidR="006169BE" w:rsidRPr="00FF3E40" w:rsidRDefault="006169BE" w:rsidP="00FF3E40">
      <w:pPr>
        <w:pStyle w:val="BodyText"/>
        <w:rPr>
          <w:szCs w:val="23"/>
        </w:rPr>
      </w:pPr>
      <w:r w:rsidRPr="00FF3E40">
        <w:rPr>
          <w:szCs w:val="23"/>
        </w:rPr>
        <w:t>If performance is less than expected, before developing new strategies, it is best to ensure that the chosen strategy has been implemented properly.</w:t>
      </w:r>
      <w:r w:rsidR="00FF3E40">
        <w:rPr>
          <w:szCs w:val="23"/>
        </w:rPr>
        <w:t xml:space="preserve"> </w:t>
      </w:r>
      <w:r w:rsidRPr="00FF3E40">
        <w:rPr>
          <w:szCs w:val="23"/>
        </w:rPr>
        <w:t xml:space="preserve"> Improper implementation is often the cause of substandard performance.</w:t>
      </w:r>
    </w:p>
    <w:p w14:paraId="172E08B6" w14:textId="77777777" w:rsidR="006169BE" w:rsidRPr="00F913D8" w:rsidRDefault="006169BE" w:rsidP="006E3B46">
      <w:pPr>
        <w:pStyle w:val="Heading3"/>
        <w:tabs>
          <w:tab w:val="clear" w:pos="1800"/>
          <w:tab w:val="num" w:pos="2367"/>
        </w:tabs>
      </w:pPr>
      <w:bookmarkStart w:id="72" w:name="_Toc212097614"/>
      <w:r w:rsidRPr="00F913D8">
        <w:t>Correctness of Assumptions</w:t>
      </w:r>
      <w:bookmarkEnd w:id="72"/>
    </w:p>
    <w:p w14:paraId="5C10FA2B" w14:textId="77777777" w:rsidR="006169BE" w:rsidRPr="00FF3E40" w:rsidRDefault="006169BE" w:rsidP="00FF3E40">
      <w:pPr>
        <w:pStyle w:val="BodyText"/>
        <w:rPr>
          <w:szCs w:val="23"/>
        </w:rPr>
      </w:pPr>
      <w:r w:rsidRPr="00FF3E40">
        <w:rPr>
          <w:szCs w:val="23"/>
        </w:rPr>
        <w:t>Assumptions are guesses about what may happen in the future and, as such, are subject to varying levels of uncertainty.</w:t>
      </w:r>
      <w:r w:rsidR="00FF3E40">
        <w:rPr>
          <w:szCs w:val="23"/>
        </w:rPr>
        <w:t xml:space="preserve"> </w:t>
      </w:r>
      <w:r w:rsidRPr="00FF3E40">
        <w:rPr>
          <w:szCs w:val="23"/>
        </w:rPr>
        <w:t xml:space="preserve"> It is important that all assumptions used throughout the analysis be verified where possible. </w:t>
      </w:r>
      <w:r w:rsidR="00FF3E40">
        <w:rPr>
          <w:szCs w:val="23"/>
        </w:rPr>
        <w:t xml:space="preserve"> </w:t>
      </w:r>
      <w:r w:rsidRPr="00FF3E40">
        <w:rPr>
          <w:szCs w:val="23"/>
        </w:rPr>
        <w:t>If the assumptions prove correct, this lends strength to the decisions arising from the process.</w:t>
      </w:r>
      <w:r w:rsidR="00FF3E40">
        <w:rPr>
          <w:szCs w:val="23"/>
        </w:rPr>
        <w:t xml:space="preserve"> </w:t>
      </w:r>
      <w:r w:rsidRPr="00FF3E40">
        <w:rPr>
          <w:szCs w:val="23"/>
        </w:rPr>
        <w:t xml:space="preserve"> If assumptions prove not to be valid, then the analysis may need to be redone.</w:t>
      </w:r>
    </w:p>
    <w:p w14:paraId="125A2B7A" w14:textId="2A3A3DD5" w:rsidR="006169BE" w:rsidRPr="00FF3E40" w:rsidRDefault="006169BE" w:rsidP="00FF3E40">
      <w:pPr>
        <w:pStyle w:val="BodyText"/>
        <w:rPr>
          <w:szCs w:val="23"/>
        </w:rPr>
      </w:pPr>
      <w:r w:rsidRPr="00FF3E40">
        <w:rPr>
          <w:szCs w:val="23"/>
        </w:rPr>
        <w:t xml:space="preserve">Assumptions should be routinely reviewed to avoid costly mistakes. </w:t>
      </w:r>
      <w:r w:rsidR="00FF3E40">
        <w:rPr>
          <w:szCs w:val="23"/>
        </w:rPr>
        <w:t xml:space="preserve"> </w:t>
      </w:r>
      <w:r w:rsidRPr="00FF3E40">
        <w:rPr>
          <w:szCs w:val="23"/>
        </w:rPr>
        <w:t xml:space="preserve">The monitoring function should be an </w:t>
      </w:r>
      <w:r w:rsidRPr="006E3B46">
        <w:rPr>
          <w:szCs w:val="23"/>
          <w:highlight w:val="yellow"/>
        </w:rPr>
        <w:t>on</w:t>
      </w:r>
      <w:r w:rsidR="0086779A" w:rsidRPr="006E3B46">
        <w:rPr>
          <w:szCs w:val="23"/>
          <w:highlight w:val="yellow"/>
        </w:rPr>
        <w:t>-</w:t>
      </w:r>
      <w:r w:rsidRPr="006E3B46">
        <w:rPr>
          <w:szCs w:val="23"/>
          <w:highlight w:val="yellow"/>
        </w:rPr>
        <w:t>going</w:t>
      </w:r>
      <w:r w:rsidRPr="00FF3E40">
        <w:rPr>
          <w:szCs w:val="23"/>
        </w:rPr>
        <w:t xml:space="preserve"> responsibility for the risk management team, providing for continuous improvement within the risk management program. </w:t>
      </w:r>
    </w:p>
    <w:p w14:paraId="2842915B" w14:textId="77777777" w:rsidR="006169BE" w:rsidRPr="00FF3E40" w:rsidRDefault="006169BE" w:rsidP="00FF3E40">
      <w:pPr>
        <w:pStyle w:val="BodyText"/>
        <w:rPr>
          <w:szCs w:val="23"/>
        </w:rPr>
      </w:pPr>
      <w:r w:rsidRPr="00FF3E40">
        <w:rPr>
          <w:szCs w:val="23"/>
        </w:rPr>
        <w:t>The financial and non-financial benefits of monitoring include:</w:t>
      </w:r>
    </w:p>
    <w:p w14:paraId="1CCF2614" w14:textId="77777777" w:rsidR="006169BE" w:rsidRPr="00F913D8" w:rsidRDefault="003A0064" w:rsidP="006E3B46">
      <w:pPr>
        <w:pStyle w:val="List1"/>
        <w:numPr>
          <w:ilvl w:val="0"/>
          <w:numId w:val="36"/>
        </w:numPr>
        <w:tabs>
          <w:tab w:val="clear" w:pos="1134"/>
          <w:tab w:val="num" w:pos="1701"/>
        </w:tabs>
        <w:ind w:left="1701"/>
      </w:pPr>
      <w:r>
        <w:t>T</w:t>
      </w:r>
      <w:r w:rsidR="006169BE" w:rsidRPr="00F913D8">
        <w:t>he identifi</w:t>
      </w:r>
      <w:r w:rsidR="00682C70" w:rsidRPr="00F913D8">
        <w:t>cation of new or changing risks;</w:t>
      </w:r>
    </w:p>
    <w:p w14:paraId="51F494D2" w14:textId="77777777" w:rsidR="006169BE" w:rsidRPr="00F913D8" w:rsidRDefault="003A0064" w:rsidP="006E3B46">
      <w:pPr>
        <w:pStyle w:val="List1"/>
        <w:ind w:left="1701"/>
      </w:pPr>
      <w:r>
        <w:t>T</w:t>
      </w:r>
      <w:r w:rsidR="006169BE" w:rsidRPr="00F913D8">
        <w:t>he accumulation of evidence to support assu</w:t>
      </w:r>
      <w:r w:rsidR="00682C70" w:rsidRPr="00F913D8">
        <w:t>mptions and results of analyses;</w:t>
      </w:r>
    </w:p>
    <w:p w14:paraId="2EFE280A" w14:textId="77777777" w:rsidR="006169BE" w:rsidRPr="00F913D8" w:rsidRDefault="003A0064" w:rsidP="006E3B46">
      <w:pPr>
        <w:pStyle w:val="List1"/>
        <w:ind w:left="1701"/>
      </w:pPr>
      <w:r>
        <w:t>T</w:t>
      </w:r>
      <w:r w:rsidR="006169BE" w:rsidRPr="00F913D8">
        <w:t>he development of a more</w:t>
      </w:r>
      <w:r w:rsidR="00682C70" w:rsidRPr="00F913D8">
        <w:t xml:space="preserve"> accurate portrait of the risks;</w:t>
      </w:r>
      <w:r w:rsidR="006169BE" w:rsidRPr="00F913D8">
        <w:t xml:space="preserve"> and</w:t>
      </w:r>
    </w:p>
    <w:p w14:paraId="6752C2C0" w14:textId="77777777" w:rsidR="006169BE" w:rsidRPr="00F913D8" w:rsidRDefault="003A0064" w:rsidP="006E3B46">
      <w:pPr>
        <w:pStyle w:val="List1"/>
        <w:ind w:left="1701"/>
      </w:pPr>
      <w:r>
        <w:t>R</w:t>
      </w:r>
      <w:r w:rsidR="006169BE" w:rsidRPr="00F913D8">
        <w:t>eduction in costs associated with improper or redundant implementation of risk control measures.</w:t>
      </w:r>
    </w:p>
    <w:p w14:paraId="6D0625A6" w14:textId="77777777" w:rsidR="006169BE" w:rsidRPr="00F913D8" w:rsidRDefault="006169BE" w:rsidP="00FF3E40">
      <w:pPr>
        <w:pStyle w:val="Heading3"/>
      </w:pPr>
      <w:bookmarkStart w:id="73" w:name="_Toc212097615"/>
      <w:r w:rsidRPr="00F913D8">
        <w:t>Timing</w:t>
      </w:r>
      <w:bookmarkEnd w:id="73"/>
    </w:p>
    <w:p w14:paraId="1FDF52B5" w14:textId="77777777" w:rsidR="006169BE" w:rsidRPr="00FF3E40" w:rsidRDefault="006169BE" w:rsidP="00FF3E40">
      <w:pPr>
        <w:pStyle w:val="BodyText"/>
        <w:rPr>
          <w:szCs w:val="23"/>
        </w:rPr>
      </w:pPr>
      <w:r w:rsidRPr="00FF3E40">
        <w:rPr>
          <w:szCs w:val="23"/>
        </w:rPr>
        <w:t xml:space="preserve">All risk management strategies should be reviewed periodically. </w:t>
      </w:r>
      <w:r w:rsidR="00FF3E40" w:rsidRPr="00FF3E40">
        <w:t xml:space="preserve"> </w:t>
      </w:r>
      <w:r w:rsidRPr="00FF3E40">
        <w:rPr>
          <w:szCs w:val="23"/>
        </w:rPr>
        <w:t xml:space="preserve">Sometimes a "sunset" date is established, where a particular control option, such as a regulation, will cease to exist unless extended. </w:t>
      </w:r>
      <w:r w:rsidR="00FF3E40" w:rsidRPr="00FF3E40">
        <w:t xml:space="preserve"> </w:t>
      </w:r>
      <w:r w:rsidRPr="00FF3E40">
        <w:rPr>
          <w:szCs w:val="23"/>
        </w:rPr>
        <w:t>Extension requires an analysis to justify the continuation of the control option.</w:t>
      </w:r>
      <w:r w:rsidR="00FF3E40">
        <w:rPr>
          <w:szCs w:val="23"/>
        </w:rPr>
        <w:t xml:space="preserve"> </w:t>
      </w:r>
      <w:r w:rsidRPr="00FF3E40">
        <w:rPr>
          <w:szCs w:val="23"/>
        </w:rPr>
        <w:t xml:space="preserve"> If no justification can be established, the control option is terminated. </w:t>
      </w:r>
      <w:r w:rsidR="00FF3E40" w:rsidRPr="00FF3E40">
        <w:t xml:space="preserve"> </w:t>
      </w:r>
      <w:r w:rsidRPr="00FF3E40">
        <w:rPr>
          <w:szCs w:val="23"/>
        </w:rPr>
        <w:t>"</w:t>
      </w:r>
      <w:proofErr w:type="spellStart"/>
      <w:r w:rsidRPr="00FF3E40">
        <w:rPr>
          <w:szCs w:val="23"/>
        </w:rPr>
        <w:t>Sunsetting</w:t>
      </w:r>
      <w:proofErr w:type="spellEnd"/>
      <w:r w:rsidRPr="00FF3E40">
        <w:rPr>
          <w:szCs w:val="23"/>
        </w:rPr>
        <w:t>" aids in ensuring that ineffective or unnecessary actions are not continued indefinitely.</w:t>
      </w:r>
    </w:p>
    <w:p w14:paraId="5574B7E7" w14:textId="77777777" w:rsidR="006169BE" w:rsidRPr="00F913D8" w:rsidRDefault="006169BE" w:rsidP="00FF3E40">
      <w:pPr>
        <w:pStyle w:val="Heading3"/>
      </w:pPr>
      <w:bookmarkStart w:id="74" w:name="_Toc494680674"/>
      <w:bookmarkStart w:id="75" w:name="_Toc212097616"/>
      <w:r w:rsidRPr="00F913D8">
        <w:t>Risk Management Decision Process Evaluation</w:t>
      </w:r>
      <w:bookmarkEnd w:id="74"/>
      <w:bookmarkEnd w:id="75"/>
    </w:p>
    <w:p w14:paraId="79C00410" w14:textId="77777777" w:rsidR="006169BE" w:rsidRPr="00F913D8" w:rsidRDefault="006169BE" w:rsidP="00E240DC">
      <w:pPr>
        <w:pStyle w:val="BodyText"/>
      </w:pPr>
      <w:r w:rsidRPr="00F913D8">
        <w:t xml:space="preserve">After having undergone the extensive decision process, it is prudent to evaluate the effectiveness of the risk management process in satisfying the objectives of the decision-maker. </w:t>
      </w:r>
      <w:r w:rsidR="003A0064">
        <w:t xml:space="preserve"> </w:t>
      </w:r>
      <w:r w:rsidRPr="00F913D8">
        <w:t>This facilitates continuous improvement in the decision-process itself, creating efficiencies for future efforts.</w:t>
      </w:r>
    </w:p>
    <w:p w14:paraId="5668D046" w14:textId="77777777" w:rsidR="006169BE" w:rsidRDefault="006169BE" w:rsidP="00E240DC">
      <w:pPr>
        <w:pStyle w:val="BodyText"/>
      </w:pPr>
      <w:r w:rsidRPr="00F913D8">
        <w:t>This review also provides for greater defensibility of decisions made throughout the process.</w:t>
      </w:r>
    </w:p>
    <w:p w14:paraId="0E0AEE04" w14:textId="77777777" w:rsidR="00BE20EA" w:rsidRPr="00F913D8" w:rsidRDefault="00BE20EA" w:rsidP="00E240DC">
      <w:pPr>
        <w:pStyle w:val="BodyText"/>
      </w:pPr>
    </w:p>
    <w:p w14:paraId="5459C819" w14:textId="77777777" w:rsidR="006169BE" w:rsidRPr="006724FD" w:rsidRDefault="006169BE" w:rsidP="006B7E32">
      <w:pPr>
        <w:pStyle w:val="Heading2"/>
      </w:pPr>
      <w:bookmarkStart w:id="76" w:name="_Toc212097617"/>
      <w:r w:rsidRPr="006724FD">
        <w:t xml:space="preserve">Incorporation of the Human </w:t>
      </w:r>
      <w:r w:rsidR="00057F6D" w:rsidRPr="006724FD">
        <w:t>Factors</w:t>
      </w:r>
      <w:bookmarkEnd w:id="76"/>
    </w:p>
    <w:p w14:paraId="135E4D36" w14:textId="77777777" w:rsidR="006169BE" w:rsidRPr="00F913D8" w:rsidRDefault="00057F6D" w:rsidP="00FF3E40">
      <w:pPr>
        <w:pStyle w:val="BodyText"/>
      </w:pPr>
      <w:r w:rsidRPr="00F913D8">
        <w:t>The H</w:t>
      </w:r>
      <w:r w:rsidR="006169BE" w:rsidRPr="00F913D8">
        <w:t xml:space="preserve">uman </w:t>
      </w:r>
      <w:r w:rsidRPr="00F913D8">
        <w:t>Factors are</w:t>
      </w:r>
      <w:r w:rsidR="006169BE" w:rsidRPr="00F913D8">
        <w:t xml:space="preserve"> one of the most important contributory aspects to the causation and avoidance of incidents. </w:t>
      </w:r>
      <w:r w:rsidR="00FF3E40">
        <w:t xml:space="preserve"> </w:t>
      </w:r>
      <w:r w:rsidR="006169BE" w:rsidRPr="00F913D8">
        <w:t xml:space="preserve">Human </w:t>
      </w:r>
      <w:r w:rsidRPr="00F913D8">
        <w:t xml:space="preserve">Factors </w:t>
      </w:r>
      <w:r w:rsidR="006169BE" w:rsidRPr="00F913D8">
        <w:t xml:space="preserve">issues should be systematically treated within the Risk Management framework, associating them directly with the occurrence of incidents, </w:t>
      </w:r>
      <w:r w:rsidR="006169BE" w:rsidRPr="00F913D8">
        <w:lastRenderedPageBreak/>
        <w:t xml:space="preserve">underlying causes or influences. </w:t>
      </w:r>
      <w:r w:rsidR="00FF3E40">
        <w:t xml:space="preserve"> </w:t>
      </w:r>
      <w:r w:rsidR="006169BE" w:rsidRPr="00F913D8">
        <w:t>Appropriate techniques for incorporating human factors should be used.</w:t>
      </w:r>
    </w:p>
    <w:p w14:paraId="23C4DA33" w14:textId="77777777" w:rsidR="006169BE" w:rsidRPr="00F913D8" w:rsidRDefault="006169BE" w:rsidP="00FF3E40">
      <w:pPr>
        <w:pStyle w:val="BodyText"/>
        <w:rPr>
          <w:sz w:val="23"/>
          <w:szCs w:val="23"/>
        </w:rPr>
      </w:pPr>
      <w:r w:rsidRPr="00F913D8">
        <w:rPr>
          <w:sz w:val="23"/>
          <w:szCs w:val="23"/>
        </w:rPr>
        <w:t>Some of the most common techniques used are lis</w:t>
      </w:r>
      <w:r w:rsidR="00FF3E40">
        <w:rPr>
          <w:sz w:val="23"/>
          <w:szCs w:val="23"/>
        </w:rPr>
        <w:t>ted below:</w:t>
      </w:r>
    </w:p>
    <w:p w14:paraId="51F3983D" w14:textId="77777777" w:rsidR="006169BE" w:rsidRPr="00F913D8" w:rsidRDefault="006169BE" w:rsidP="006B7E32">
      <w:pPr>
        <w:pStyle w:val="Bullet1"/>
      </w:pPr>
      <w:r w:rsidRPr="00F913D8">
        <w:t>Questionnaires</w:t>
      </w:r>
      <w:r w:rsidR="003A0064">
        <w:t>;</w:t>
      </w:r>
    </w:p>
    <w:p w14:paraId="09244178" w14:textId="77777777" w:rsidR="006169BE" w:rsidRPr="00F913D8" w:rsidRDefault="006169BE" w:rsidP="006B7E32">
      <w:pPr>
        <w:pStyle w:val="Bullet1"/>
      </w:pPr>
      <w:r w:rsidRPr="00F913D8">
        <w:t>Observations</w:t>
      </w:r>
      <w:r w:rsidR="003A0064">
        <w:t>;</w:t>
      </w:r>
    </w:p>
    <w:p w14:paraId="4EF03BE2" w14:textId="77777777" w:rsidR="006169BE" w:rsidRPr="00F913D8" w:rsidRDefault="006169BE" w:rsidP="006B7E32">
      <w:pPr>
        <w:pStyle w:val="Bullet1"/>
      </w:pPr>
      <w:r w:rsidRPr="00F913D8">
        <w:t>Interviews</w:t>
      </w:r>
      <w:r w:rsidR="003A0064">
        <w:t>;</w:t>
      </w:r>
    </w:p>
    <w:p w14:paraId="71363C25" w14:textId="77777777" w:rsidR="006169BE" w:rsidRPr="00F913D8" w:rsidRDefault="006169BE" w:rsidP="006B7E32">
      <w:pPr>
        <w:pStyle w:val="Bullet1"/>
      </w:pPr>
      <w:r w:rsidRPr="00F913D8">
        <w:t>Simulation studies</w:t>
      </w:r>
      <w:r w:rsidR="003A0064">
        <w:t>;</w:t>
      </w:r>
    </w:p>
    <w:p w14:paraId="48AE38A0" w14:textId="77777777" w:rsidR="006169BE" w:rsidRPr="00F913D8" w:rsidRDefault="006169BE" w:rsidP="006B7E32">
      <w:pPr>
        <w:pStyle w:val="Bullet1"/>
      </w:pPr>
      <w:r w:rsidRPr="00F913D8">
        <w:t>Hierarchical Task Analysis</w:t>
      </w:r>
      <w:r w:rsidR="003A0064">
        <w:t>;</w:t>
      </w:r>
    </w:p>
    <w:p w14:paraId="5EBF1C3A" w14:textId="77777777" w:rsidR="006169BE" w:rsidRPr="00F913D8" w:rsidRDefault="006169BE" w:rsidP="006B7E32">
      <w:pPr>
        <w:pStyle w:val="Bullet1"/>
      </w:pPr>
      <w:r w:rsidRPr="00F913D8">
        <w:t>Cognitive Walk-Through (CWT)</w:t>
      </w:r>
      <w:r w:rsidR="003A0064">
        <w:t>;</w:t>
      </w:r>
    </w:p>
    <w:p w14:paraId="64AACF8F" w14:textId="77777777" w:rsidR="006169BE" w:rsidRPr="00F913D8" w:rsidRDefault="006169BE" w:rsidP="006B7E32">
      <w:pPr>
        <w:pStyle w:val="Bullet1"/>
      </w:pPr>
      <w:r w:rsidRPr="00F913D8">
        <w:t>Cognitive Task Analysis (CTA)</w:t>
      </w:r>
      <w:r w:rsidR="003A0064">
        <w:t>;</w:t>
      </w:r>
    </w:p>
    <w:p w14:paraId="07E98FC6" w14:textId="77777777" w:rsidR="00057F6D" w:rsidRPr="00F913D8" w:rsidRDefault="006169BE" w:rsidP="006B7E32">
      <w:pPr>
        <w:pStyle w:val="Bullet1"/>
      </w:pPr>
      <w:r w:rsidRPr="00F913D8">
        <w:t>Expert Judgment / Expert Evaluation</w:t>
      </w:r>
      <w:r w:rsidR="003A0064">
        <w:t>;</w:t>
      </w:r>
    </w:p>
    <w:p w14:paraId="263D44D8" w14:textId="77777777" w:rsidR="006169BE" w:rsidRPr="00F913D8" w:rsidRDefault="006169BE" w:rsidP="006B7E32">
      <w:pPr>
        <w:pStyle w:val="Bullet1"/>
      </w:pPr>
      <w:r w:rsidRPr="00F913D8">
        <w:t>Hum</w:t>
      </w:r>
      <w:r w:rsidR="00FF3E40">
        <w:t>an Reliability Assessment (HRA)</w:t>
      </w:r>
      <w:r w:rsidR="003A0064">
        <w:t>.</w:t>
      </w:r>
    </w:p>
    <w:p w14:paraId="1786E8DD" w14:textId="77777777" w:rsidR="00D631A2" w:rsidRPr="00F913D8" w:rsidRDefault="00D631A2" w:rsidP="00FF3E40">
      <w:pPr>
        <w:pStyle w:val="BodyText"/>
      </w:pPr>
      <w:r w:rsidRPr="00FF3E40">
        <w:rPr>
          <w:rStyle w:val="BodyTextChar"/>
        </w:rPr>
        <w:t xml:space="preserve">Without the application of Human Factors based techniques and taking Human Factors aspects into consideration in any of the five steps in the risk management there is a great risk that vital elements will be inadequately carried out. </w:t>
      </w:r>
      <w:r w:rsidR="00FF3E40">
        <w:rPr>
          <w:rStyle w:val="BodyTextChar"/>
        </w:rPr>
        <w:t xml:space="preserve"> </w:t>
      </w:r>
      <w:r w:rsidRPr="00FF3E40">
        <w:rPr>
          <w:rStyle w:val="BodyTextChar"/>
        </w:rPr>
        <w:t>When missing the H</w:t>
      </w:r>
      <w:r w:rsidR="0049776A" w:rsidRPr="00FF3E40">
        <w:rPr>
          <w:rStyle w:val="BodyTextChar"/>
        </w:rPr>
        <w:t xml:space="preserve">uman </w:t>
      </w:r>
      <w:r w:rsidRPr="00FF3E40">
        <w:rPr>
          <w:rStyle w:val="BodyTextChar"/>
        </w:rPr>
        <w:t>F</w:t>
      </w:r>
      <w:r w:rsidR="0049776A" w:rsidRPr="00FF3E40">
        <w:rPr>
          <w:rStyle w:val="BodyTextChar"/>
        </w:rPr>
        <w:t>actors</w:t>
      </w:r>
      <w:r w:rsidRPr="00FF3E40">
        <w:rPr>
          <w:rStyle w:val="BodyTextChar"/>
        </w:rPr>
        <w:t xml:space="preserve"> elements it is also </w:t>
      </w:r>
      <w:r w:rsidRPr="00F913D8">
        <w:t>likely that the result of a risk assessment, related to any incident, accident, near miss or observations of undesired conditions, will fail as e.g. the root c</w:t>
      </w:r>
      <w:r w:rsidR="00FF3E40">
        <w:t>auses may be completely missed.</w:t>
      </w:r>
    </w:p>
    <w:p w14:paraId="2DA02A52" w14:textId="77777777" w:rsidR="00D631A2" w:rsidRPr="00F913D8" w:rsidRDefault="00D631A2" w:rsidP="00FF3E40">
      <w:pPr>
        <w:pStyle w:val="BodyText"/>
      </w:pPr>
      <w:r w:rsidRPr="00F913D8">
        <w:t xml:space="preserve">To understand the concept of Human Factors in a socio-technical system and what it includes you could refer to the </w:t>
      </w:r>
      <w:r w:rsidR="0049776A" w:rsidRPr="00F913D8">
        <w:t xml:space="preserve">following </w:t>
      </w:r>
      <w:proofErr w:type="spellStart"/>
      <w:r w:rsidR="0049776A" w:rsidRPr="00F913D8">
        <w:t>Septigon</w:t>
      </w:r>
      <w:proofErr w:type="spellEnd"/>
      <w:r w:rsidR="0049776A" w:rsidRPr="00F913D8">
        <w:t xml:space="preserve"> Model</w:t>
      </w:r>
      <w:r w:rsidRPr="00F913D8">
        <w:t xml:space="preserve">. </w:t>
      </w:r>
      <w:r w:rsidR="00FF3E40">
        <w:t xml:space="preserve"> </w:t>
      </w:r>
      <w:r w:rsidRPr="00F913D8">
        <w:t xml:space="preserve">The model describes seven basic areas to be considered as well as the interaction between any of the elements. </w:t>
      </w:r>
      <w:r w:rsidR="00FF3E40">
        <w:t xml:space="preserve"> </w:t>
      </w:r>
      <w:r w:rsidRPr="00F913D8">
        <w:t>The model can be used as a ch</w:t>
      </w:r>
      <w:r w:rsidR="00FF3E40">
        <w:t>ecklist in identifying hazards.</w:t>
      </w:r>
    </w:p>
    <w:p w14:paraId="748462EE" w14:textId="5318BB5C" w:rsidR="00D631A2" w:rsidRPr="00F913D8" w:rsidRDefault="00B911D8" w:rsidP="00D631A2">
      <w:r>
        <w:rPr>
          <w:noProof/>
          <w:lang w:val="en-US"/>
        </w:rPr>
        <mc:AlternateContent>
          <mc:Choice Requires="wps">
            <w:drawing>
              <wp:anchor distT="0" distB="0" distL="114300" distR="114300" simplePos="0" relativeHeight="251706880" behindDoc="0" locked="0" layoutInCell="1" allowOverlap="1" wp14:anchorId="591A5684" wp14:editId="1AABFD14">
                <wp:simplePos x="0" y="0"/>
                <wp:positionH relativeFrom="column">
                  <wp:posOffset>2375535</wp:posOffset>
                </wp:positionH>
                <wp:positionV relativeFrom="paragraph">
                  <wp:posOffset>123190</wp:posOffset>
                </wp:positionV>
                <wp:extent cx="1982470" cy="558800"/>
                <wp:effectExtent l="3810" t="0" r="4445" b="3810"/>
                <wp:wrapNone/>
                <wp:docPr id="270" name="Text Box 1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2470" cy="5588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A0AAF5" w14:textId="77777777" w:rsidR="006935EE" w:rsidRDefault="006935EE" w:rsidP="00D631A2">
                            <w:pPr>
                              <w:autoSpaceDE w:val="0"/>
                              <w:autoSpaceDN w:val="0"/>
                              <w:adjustRightInd w:val="0"/>
                              <w:rPr>
                                <w:rFonts w:cs="Arial"/>
                                <w:color w:val="000000"/>
                                <w:sz w:val="16"/>
                                <w:szCs w:val="16"/>
                              </w:rPr>
                            </w:pPr>
                            <w:r>
                              <w:rPr>
                                <w:rFonts w:cs="Arial"/>
                                <w:color w:val="000000"/>
                                <w:sz w:val="16"/>
                                <w:szCs w:val="16"/>
                              </w:rPr>
                              <w:t>Human components, psychological capabilities and limitations, personality, personal workload management, experience, knowledge and currency</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54" o:spid="_x0000_s1033" type="#_x0000_t202" style="position:absolute;margin-left:187.05pt;margin-top:9.7pt;width:156.1pt;height:44pt;z-index:251706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" filled="f" fillcolor="#0c9" stroked="f">
                <v:textbox style="mso-fit-shape-to-text:t">
                  <w:txbxContent>
                    <w:p w14:paraId="4FA0AAF5" w14:textId="77777777" w:rsidR="006935EE" w:rsidRDefault="006935EE" w:rsidP="00D631A2">
                      <w:pPr>
                        <w:autoSpaceDE w:val="0"/>
                        <w:autoSpaceDN w:val="0"/>
                        <w:adjustRightInd w:val="0"/>
                        <w:rPr>
                          <w:rFonts w:cs="Arial"/>
                          <w:color w:val="000000"/>
                          <w:sz w:val="16"/>
                          <w:szCs w:val="16"/>
                        </w:rPr>
                      </w:pPr>
                      <w:r>
                        <w:rPr>
                          <w:rFonts w:cs="Arial"/>
                          <w:color w:val="000000"/>
                          <w:sz w:val="16"/>
                          <w:szCs w:val="16"/>
                        </w:rPr>
                        <w:t>Human components, psychological capabilities and limitations, personality, personal workload management, experience, knowledge and currency</w:t>
                      </w:r>
                    </w:p>
                  </w:txbxContent>
                </v:textbox>
              </v:shape>
            </w:pict>
          </mc:Fallback>
        </mc:AlternateContent>
      </w:r>
    </w:p>
    <w:p w14:paraId="15D427D2" w14:textId="77777777" w:rsidR="00D631A2" w:rsidRPr="00F913D8" w:rsidRDefault="00D631A2" w:rsidP="00D631A2"/>
    <w:p w14:paraId="07085160" w14:textId="58C82F21" w:rsidR="00D631A2" w:rsidRPr="00F913D8" w:rsidRDefault="00B911D8" w:rsidP="00D631A2">
      <w:r>
        <w:rPr>
          <w:noProof/>
          <w:lang w:val="en-US"/>
        </w:rPr>
        <mc:AlternateContent>
          <mc:Choice Requires="wps">
            <w:drawing>
              <wp:anchor distT="0" distB="0" distL="114300" distR="114300" simplePos="0" relativeHeight="251708928" behindDoc="0" locked="0" layoutInCell="1" allowOverlap="1" wp14:anchorId="6275EF13" wp14:editId="5F97ACAC">
                <wp:simplePos x="0" y="0"/>
                <wp:positionH relativeFrom="column">
                  <wp:posOffset>-22225</wp:posOffset>
                </wp:positionH>
                <wp:positionV relativeFrom="paragraph">
                  <wp:posOffset>36830</wp:posOffset>
                </wp:positionV>
                <wp:extent cx="1634490" cy="558800"/>
                <wp:effectExtent l="0" t="0" r="0" b="4445"/>
                <wp:wrapNone/>
                <wp:docPr id="269" name="Text Box 1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34490" cy="5588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FF3116" w14:textId="77777777" w:rsidR="006935EE" w:rsidRDefault="006935EE" w:rsidP="00FF3E40">
                            <w:pPr>
                              <w:autoSpaceDE w:val="0"/>
                              <w:autoSpaceDN w:val="0"/>
                              <w:adjustRightInd w:val="0"/>
                              <w:rPr>
                                <w:rFonts w:cs="Arial"/>
                                <w:color w:val="000000"/>
                                <w:sz w:val="16"/>
                                <w:szCs w:val="16"/>
                              </w:rPr>
                            </w:pPr>
                            <w:r>
                              <w:rPr>
                                <w:rFonts w:cs="Arial"/>
                                <w:color w:val="000000"/>
                                <w:sz w:val="16"/>
                                <w:szCs w:val="16"/>
                              </w:rPr>
                              <w:t>Vessel, equipment, instruments, machines, tools, automation, manuals, operational material, signs</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58" o:spid="_x0000_s1034" type="#_x0000_t202" style="position:absolute;margin-left:-1.75pt;margin-top:2.9pt;width:128.7pt;height:44pt;z-index:251708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" filled="f" fillcolor="#0c9" stroked="f">
                <v:textbox style="mso-fit-shape-to-text:t">
                  <w:txbxContent>
                    <w:p w14:paraId="50FF3116" w14:textId="77777777" w:rsidR="006935EE" w:rsidRDefault="006935EE" w:rsidP="00FF3E40">
                      <w:pPr>
                        <w:autoSpaceDE w:val="0"/>
                        <w:autoSpaceDN w:val="0"/>
                        <w:adjustRightInd w:val="0"/>
                        <w:rPr>
                          <w:rFonts w:cs="Arial"/>
                          <w:color w:val="000000"/>
                          <w:sz w:val="16"/>
                          <w:szCs w:val="16"/>
                        </w:rPr>
                      </w:pPr>
                      <w:r>
                        <w:rPr>
                          <w:rFonts w:cs="Arial"/>
                          <w:color w:val="000000"/>
                          <w:sz w:val="16"/>
                          <w:szCs w:val="16"/>
                        </w:rPr>
                        <w:t>Vessel, equipment, instruments, machines, tools, automation, manuals, operational material, signs</w:t>
                      </w:r>
                    </w:p>
                  </w:txbxContent>
                </v:textbox>
              </v:shape>
            </w:pict>
          </mc:Fallback>
        </mc:AlternateContent>
      </w:r>
    </w:p>
    <w:p w14:paraId="6526782F" w14:textId="77777777" w:rsidR="00D631A2" w:rsidRPr="00F913D8" w:rsidRDefault="00D631A2" w:rsidP="00D631A2"/>
    <w:p w14:paraId="0FDD98A4" w14:textId="43C54A2E" w:rsidR="00D631A2" w:rsidRPr="00F913D8" w:rsidRDefault="00B911D8" w:rsidP="00D631A2">
      <w:r>
        <w:rPr>
          <w:noProof/>
          <w:lang w:val="en-US"/>
        </w:rPr>
        <mc:AlternateContent>
          <mc:Choice Requires="wps">
            <w:drawing>
              <wp:anchor distT="0" distB="0" distL="114300" distR="114300" simplePos="0" relativeHeight="251707904" behindDoc="0" locked="0" layoutInCell="1" allowOverlap="1" wp14:anchorId="6161A609" wp14:editId="32536137">
                <wp:simplePos x="0" y="0"/>
                <wp:positionH relativeFrom="column">
                  <wp:posOffset>4421505</wp:posOffset>
                </wp:positionH>
                <wp:positionV relativeFrom="paragraph">
                  <wp:posOffset>33020</wp:posOffset>
                </wp:positionV>
                <wp:extent cx="1800225" cy="675640"/>
                <wp:effectExtent l="1905" t="4445" r="0" b="0"/>
                <wp:wrapNone/>
                <wp:docPr id="268" name="Text Box 1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225" cy="67564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C48803" w14:textId="77777777" w:rsidR="006935EE" w:rsidRDefault="006935EE" w:rsidP="00FF3E40">
                            <w:pPr>
                              <w:autoSpaceDE w:val="0"/>
                              <w:autoSpaceDN w:val="0"/>
                              <w:adjustRightInd w:val="0"/>
                              <w:rPr>
                                <w:rFonts w:cs="Arial"/>
                                <w:color w:val="000000"/>
                                <w:sz w:val="16"/>
                                <w:szCs w:val="16"/>
                              </w:rPr>
                            </w:pPr>
                            <w:r>
                              <w:rPr>
                                <w:rFonts w:cs="Arial"/>
                                <w:color w:val="000000"/>
                                <w:sz w:val="16"/>
                                <w:szCs w:val="16"/>
                              </w:rPr>
                              <w:t>Other individuals</w:t>
                            </w:r>
                          </w:p>
                          <w:p w14:paraId="1CA2BCE0" w14:textId="77777777" w:rsidR="006935EE" w:rsidRDefault="006935EE" w:rsidP="00FF3E40">
                            <w:pPr>
                              <w:autoSpaceDE w:val="0"/>
                              <w:autoSpaceDN w:val="0"/>
                              <w:adjustRightInd w:val="0"/>
                              <w:rPr>
                                <w:rFonts w:cs="Arial"/>
                                <w:color w:val="000000"/>
                                <w:sz w:val="16"/>
                                <w:szCs w:val="16"/>
                              </w:rPr>
                            </w:pPr>
                            <w:r>
                              <w:rPr>
                                <w:rFonts w:cs="Arial"/>
                                <w:color w:val="000000"/>
                                <w:sz w:val="16"/>
                                <w:szCs w:val="16"/>
                              </w:rPr>
                              <w:t>Relational and communicational aspect, interactions, teak skills, crew team resource management, supervision</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55" o:spid="_x0000_s1035" type="#_x0000_t202" style="position:absolute;margin-left:348.15pt;margin-top:2.6pt;width:141.75pt;height:53.2pt;z-index:251707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" filled="f" fillcolor="#0c9" stroked="f">
                <v:textbox style="mso-fit-shape-to-text:t">
                  <w:txbxContent>
                    <w:p w14:paraId="66C48803" w14:textId="77777777" w:rsidR="006935EE" w:rsidRDefault="006935EE" w:rsidP="00FF3E40">
                      <w:pPr>
                        <w:autoSpaceDE w:val="0"/>
                        <w:autoSpaceDN w:val="0"/>
                        <w:adjustRightInd w:val="0"/>
                        <w:rPr>
                          <w:rFonts w:cs="Arial"/>
                          <w:color w:val="000000"/>
                          <w:sz w:val="16"/>
                          <w:szCs w:val="16"/>
                        </w:rPr>
                      </w:pPr>
                      <w:r>
                        <w:rPr>
                          <w:rFonts w:cs="Arial"/>
                          <w:color w:val="000000"/>
                          <w:sz w:val="16"/>
                          <w:szCs w:val="16"/>
                        </w:rPr>
                        <w:t>Other individuals</w:t>
                      </w:r>
                    </w:p>
                    <w:p w14:paraId="1CA2BCE0" w14:textId="77777777" w:rsidR="006935EE" w:rsidRDefault="006935EE" w:rsidP="00FF3E40">
                      <w:pPr>
                        <w:autoSpaceDE w:val="0"/>
                        <w:autoSpaceDN w:val="0"/>
                        <w:adjustRightInd w:val="0"/>
                        <w:rPr>
                          <w:rFonts w:cs="Arial"/>
                          <w:color w:val="000000"/>
                          <w:sz w:val="16"/>
                          <w:szCs w:val="16"/>
                        </w:rPr>
                      </w:pPr>
                      <w:r>
                        <w:rPr>
                          <w:rFonts w:cs="Arial"/>
                          <w:color w:val="000000"/>
                          <w:sz w:val="16"/>
                          <w:szCs w:val="16"/>
                        </w:rPr>
                        <w:t>Relational and communicational aspect, interactions, teak skills, crew team resource management, supervision</w:t>
                      </w:r>
                    </w:p>
                  </w:txbxContent>
                </v:textbox>
              </v:shape>
            </w:pict>
          </mc:Fallback>
        </mc:AlternateContent>
      </w:r>
    </w:p>
    <w:p w14:paraId="43357ED4" w14:textId="1BD01696" w:rsidR="00D631A2" w:rsidRPr="00F913D8" w:rsidRDefault="00B911D8" w:rsidP="00D631A2">
      <w:r>
        <w:rPr>
          <w:noProof/>
          <w:lang w:val="en-US"/>
        </w:rPr>
        <mc:AlternateContent>
          <mc:Choice Requires="wpc">
            <w:drawing>
              <wp:anchor distT="0" distB="0" distL="114300" distR="114300" simplePos="0" relativeHeight="251704832" behindDoc="0" locked="0" layoutInCell="1" allowOverlap="1" wp14:anchorId="7A2B83F4" wp14:editId="07E29DE5">
                <wp:simplePos x="0" y="0"/>
                <wp:positionH relativeFrom="character">
                  <wp:posOffset>1236345</wp:posOffset>
                </wp:positionH>
                <wp:positionV relativeFrom="line">
                  <wp:posOffset>113665</wp:posOffset>
                </wp:positionV>
                <wp:extent cx="4343400" cy="2400300"/>
                <wp:effectExtent l="0" t="0" r="1905" b="635"/>
                <wp:wrapNone/>
                <wp:docPr id="115" name="Canvas 115"/>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g:wgp>
                        <wpg:cNvPr id="231" name="Group 117"/>
                        <wpg:cNvGrpSpPr>
                          <a:grpSpLocks/>
                        </wpg:cNvGrpSpPr>
                        <wpg:grpSpPr bwMode="auto">
                          <a:xfrm rot="800780">
                            <a:off x="991998" y="330637"/>
                            <a:ext cx="2129545" cy="1796860"/>
                            <a:chOff x="1271" y="1017"/>
                            <a:chExt cx="1331" cy="1279"/>
                          </a:xfrm>
                        </wpg:grpSpPr>
                        <wps:wsp>
                          <wps:cNvPr id="232" name="Line 118"/>
                          <wps:cNvCnPr/>
                          <wps:spPr bwMode="auto">
                            <a:xfrm>
                              <a:off x="1338" y="1344"/>
                              <a:ext cx="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3" name="Line 119"/>
                          <wps:cNvCnPr/>
                          <wps:spPr bwMode="auto">
                            <a:xfrm rot="3060000">
                              <a:off x="1589" y="826"/>
                              <a:ext cx="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4" name="Line 120"/>
                          <wps:cNvCnPr/>
                          <wps:spPr bwMode="auto">
                            <a:xfrm rot="6180000">
                              <a:off x="2152" y="699"/>
                              <a:ext cx="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5" name="Line 121"/>
                          <wps:cNvCnPr/>
                          <wps:spPr bwMode="auto">
                            <a:xfrm rot="9240000">
                              <a:off x="2602" y="1053"/>
                              <a:ext cx="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6" name="Line 122"/>
                          <wps:cNvCnPr/>
                          <wps:spPr bwMode="auto">
                            <a:xfrm rot="12360000">
                              <a:off x="2602" y="1624"/>
                              <a:ext cx="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7" name="Line 123"/>
                          <wps:cNvCnPr/>
                          <wps:spPr bwMode="auto">
                            <a:xfrm rot="15420000">
                              <a:off x="2155" y="1978"/>
                              <a:ext cx="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8" name="Line 124"/>
                          <wps:cNvCnPr/>
                          <wps:spPr bwMode="auto">
                            <a:xfrm rot="18540000">
                              <a:off x="1581" y="1862"/>
                              <a:ext cx="15" cy="62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s:wsp>
                        <wps:cNvPr id="239" name="Line 125"/>
                        <wps:cNvCnPr/>
                        <wps:spPr bwMode="auto">
                          <a:xfrm flipV="1">
                            <a:off x="1033943" y="623445"/>
                            <a:ext cx="2026361" cy="84387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0" name="Line 126"/>
                        <wps:cNvCnPr/>
                        <wps:spPr bwMode="auto">
                          <a:xfrm flipV="1">
                            <a:off x="1033943" y="220788"/>
                            <a:ext cx="1116155" cy="124652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1" name="Line 127"/>
                        <wps:cNvCnPr/>
                        <wps:spPr bwMode="auto">
                          <a:xfrm>
                            <a:off x="1033943" y="1467315"/>
                            <a:ext cx="227425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2" name="Line 128"/>
                        <wps:cNvCnPr/>
                        <wps:spPr bwMode="auto">
                          <a:xfrm>
                            <a:off x="1033943" y="1467315"/>
                            <a:ext cx="1654309" cy="69655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3" name="Line 129"/>
                        <wps:cNvCnPr/>
                        <wps:spPr bwMode="auto">
                          <a:xfrm>
                            <a:off x="1240312" y="623445"/>
                            <a:ext cx="413997" cy="154042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4" name="Line 130"/>
                        <wps:cNvCnPr/>
                        <wps:spPr bwMode="auto">
                          <a:xfrm>
                            <a:off x="1240312" y="623445"/>
                            <a:ext cx="1447940" cy="154042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5" name="Line 131"/>
                        <wps:cNvCnPr/>
                        <wps:spPr bwMode="auto">
                          <a:xfrm>
                            <a:off x="1240312" y="623445"/>
                            <a:ext cx="2067886" cy="84387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6" name="Line 132"/>
                        <wps:cNvCnPr/>
                        <wps:spPr bwMode="auto">
                          <a:xfrm>
                            <a:off x="1240312" y="623445"/>
                            <a:ext cx="1819992"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7" name="Line 133"/>
                        <wps:cNvCnPr/>
                        <wps:spPr bwMode="auto">
                          <a:xfrm flipH="1">
                            <a:off x="1654309" y="623445"/>
                            <a:ext cx="1405995" cy="154042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8" name="Line 134"/>
                        <wps:cNvCnPr/>
                        <wps:spPr bwMode="auto">
                          <a:xfrm flipH="1">
                            <a:off x="2688252" y="623445"/>
                            <a:ext cx="372052" cy="154042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9" name="Line 135"/>
                        <wps:cNvCnPr/>
                        <wps:spPr bwMode="auto">
                          <a:xfrm>
                            <a:off x="2150098" y="220788"/>
                            <a:ext cx="1158100" cy="124652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0" name="Line 136"/>
                        <wps:cNvCnPr/>
                        <wps:spPr bwMode="auto">
                          <a:xfrm>
                            <a:off x="2150098" y="220788"/>
                            <a:ext cx="538154" cy="1943083"/>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1" name="Line 137"/>
                        <wps:cNvCnPr/>
                        <wps:spPr bwMode="auto">
                          <a:xfrm flipH="1">
                            <a:off x="1654309" y="220788"/>
                            <a:ext cx="495789" cy="1943083"/>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2" name="Line 138"/>
                        <wps:cNvCnPr/>
                        <wps:spPr bwMode="auto">
                          <a:xfrm flipV="1">
                            <a:off x="1654309" y="1467315"/>
                            <a:ext cx="1653890" cy="69655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3" name="Text Box 139"/>
                        <wps:cNvSpPr txBox="1">
                          <a:spLocks noChangeArrowheads="1"/>
                        </wps:cNvSpPr>
                        <wps:spPr bwMode="auto">
                          <a:xfrm>
                            <a:off x="1654728" y="0"/>
                            <a:ext cx="992837" cy="148041"/>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E22A27" w14:textId="77777777" w:rsidR="006935EE" w:rsidRPr="00D35057" w:rsidRDefault="006935EE" w:rsidP="00D631A2">
                              <w:pPr>
                                <w:autoSpaceDE w:val="0"/>
                                <w:autoSpaceDN w:val="0"/>
                                <w:adjustRightInd w:val="0"/>
                                <w:jc w:val="center"/>
                                <w:rPr>
                                  <w:rFonts w:cs="Arial"/>
                                  <w:color w:val="000000"/>
                                  <w:sz w:val="17"/>
                                  <w:szCs w:val="17"/>
                                </w:rPr>
                              </w:pPr>
                              <w:r w:rsidRPr="00D35057">
                                <w:rPr>
                                  <w:rFonts w:eastAsia="Batang" w:cs="Arial"/>
                                  <w:color w:val="000000"/>
                                  <w:sz w:val="17"/>
                                  <w:szCs w:val="17"/>
                                </w:rPr>
                                <w:t>Individual</w:t>
                              </w:r>
                            </w:p>
                          </w:txbxContent>
                        </wps:txbx>
                        <wps:bodyPr rot="0" vert="horz" wrap="square" lIns="38907" tIns="19452" rIns="38907" bIns="19452" anchor="t" anchorCtr="0" upright="1">
                          <a:noAutofit/>
                        </wps:bodyPr>
                      </wps:wsp>
                      <wps:wsp>
                        <wps:cNvPr id="254" name="Text Box 140"/>
                        <wps:cNvSpPr txBox="1">
                          <a:spLocks noChangeArrowheads="1"/>
                        </wps:cNvSpPr>
                        <wps:spPr bwMode="auto">
                          <a:xfrm>
                            <a:off x="3143355" y="512869"/>
                            <a:ext cx="992418" cy="148041"/>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4EF41E" w14:textId="77777777" w:rsidR="006935EE" w:rsidRPr="00D35057" w:rsidRDefault="006935EE" w:rsidP="00D631A2">
                              <w:pPr>
                                <w:autoSpaceDE w:val="0"/>
                                <w:autoSpaceDN w:val="0"/>
                                <w:adjustRightInd w:val="0"/>
                                <w:rPr>
                                  <w:rFonts w:cs="Arial"/>
                                  <w:color w:val="000000"/>
                                  <w:sz w:val="17"/>
                                  <w:szCs w:val="17"/>
                                </w:rPr>
                              </w:pPr>
                              <w:r w:rsidRPr="00D35057">
                                <w:rPr>
                                  <w:rFonts w:eastAsia="Batang" w:cs="Arial"/>
                                  <w:color w:val="000000"/>
                                  <w:sz w:val="17"/>
                                  <w:szCs w:val="17"/>
                                </w:rPr>
                                <w:t>Group</w:t>
                              </w:r>
                            </w:p>
                          </w:txbxContent>
                        </wps:txbx>
                        <wps:bodyPr rot="0" vert="horz" wrap="square" lIns="38907" tIns="19452" rIns="38907" bIns="19452" anchor="t" anchorCtr="0" upright="1">
                          <a:noAutofit/>
                        </wps:bodyPr>
                      </wps:wsp>
                      <wps:wsp>
                        <wps:cNvPr id="255" name="Text Box 141"/>
                        <wps:cNvSpPr txBox="1">
                          <a:spLocks noChangeArrowheads="1"/>
                        </wps:cNvSpPr>
                        <wps:spPr bwMode="auto">
                          <a:xfrm>
                            <a:off x="207628" y="512869"/>
                            <a:ext cx="992418" cy="148041"/>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F5A3DC" w14:textId="77777777" w:rsidR="006935EE" w:rsidRPr="00D35057" w:rsidRDefault="006935EE" w:rsidP="00D631A2">
                              <w:pPr>
                                <w:autoSpaceDE w:val="0"/>
                                <w:autoSpaceDN w:val="0"/>
                                <w:adjustRightInd w:val="0"/>
                                <w:jc w:val="right"/>
                                <w:rPr>
                                  <w:rFonts w:cs="Arial"/>
                                  <w:color w:val="000000"/>
                                  <w:sz w:val="17"/>
                                  <w:szCs w:val="17"/>
                                </w:rPr>
                              </w:pPr>
                              <w:r w:rsidRPr="00D35057">
                                <w:rPr>
                                  <w:rFonts w:eastAsia="Batang" w:cs="Arial"/>
                                  <w:color w:val="000000"/>
                                  <w:sz w:val="17"/>
                                  <w:szCs w:val="17"/>
                                </w:rPr>
                                <w:t>Technology</w:t>
                              </w:r>
                            </w:p>
                          </w:txbxContent>
                        </wps:txbx>
                        <wps:bodyPr rot="0" vert="horz" wrap="square" lIns="38907" tIns="19452" rIns="38907" bIns="19452" anchor="t" anchorCtr="0" upright="1">
                          <a:noAutofit/>
                        </wps:bodyPr>
                      </wps:wsp>
                      <wps:wsp>
                        <wps:cNvPr id="256" name="Text Box 142"/>
                        <wps:cNvSpPr txBox="1">
                          <a:spLocks noChangeArrowheads="1"/>
                        </wps:cNvSpPr>
                        <wps:spPr bwMode="auto">
                          <a:xfrm>
                            <a:off x="1158100" y="2200245"/>
                            <a:ext cx="993257" cy="148405"/>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3C84AD" w14:textId="77777777" w:rsidR="006935EE" w:rsidRPr="00D35057" w:rsidRDefault="006935EE" w:rsidP="00D631A2">
                              <w:pPr>
                                <w:autoSpaceDE w:val="0"/>
                                <w:autoSpaceDN w:val="0"/>
                                <w:adjustRightInd w:val="0"/>
                                <w:jc w:val="center"/>
                                <w:rPr>
                                  <w:rFonts w:cs="Arial"/>
                                  <w:color w:val="000000"/>
                                  <w:sz w:val="17"/>
                                  <w:szCs w:val="17"/>
                                </w:rPr>
                              </w:pPr>
                              <w:r w:rsidRPr="00D35057">
                                <w:rPr>
                                  <w:rFonts w:eastAsia="Batang" w:cs="Arial"/>
                                  <w:color w:val="000000"/>
                                  <w:sz w:val="17"/>
                                  <w:szCs w:val="17"/>
                                </w:rPr>
                                <w:t>Practice</w:t>
                              </w:r>
                            </w:p>
                          </w:txbxContent>
                        </wps:txbx>
                        <wps:bodyPr rot="0" vert="horz" wrap="square" lIns="38907" tIns="19452" rIns="38907" bIns="19452" anchor="t" anchorCtr="0" upright="1">
                          <a:noAutofit/>
                        </wps:bodyPr>
                      </wps:wsp>
                      <wps:wsp>
                        <wps:cNvPr id="257" name="Text Box 143"/>
                        <wps:cNvSpPr txBox="1">
                          <a:spLocks noChangeArrowheads="1"/>
                        </wps:cNvSpPr>
                        <wps:spPr bwMode="auto">
                          <a:xfrm>
                            <a:off x="0" y="1320365"/>
                            <a:ext cx="993676" cy="262254"/>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B0451B" w14:textId="77777777" w:rsidR="006935EE" w:rsidRPr="00D35057" w:rsidRDefault="006935EE" w:rsidP="00D631A2">
                              <w:pPr>
                                <w:autoSpaceDE w:val="0"/>
                                <w:autoSpaceDN w:val="0"/>
                                <w:adjustRightInd w:val="0"/>
                                <w:jc w:val="right"/>
                                <w:rPr>
                                  <w:rFonts w:cs="Arial"/>
                                  <w:color w:val="000000"/>
                                  <w:sz w:val="17"/>
                                  <w:szCs w:val="17"/>
                                </w:rPr>
                              </w:pPr>
                              <w:r w:rsidRPr="00D35057">
                                <w:rPr>
                                  <w:rFonts w:eastAsia="Batang" w:cs="Arial"/>
                                  <w:color w:val="000000"/>
                                  <w:sz w:val="17"/>
                                  <w:szCs w:val="17"/>
                                </w:rPr>
                                <w:t>Physical environment</w:t>
                              </w:r>
                            </w:p>
                          </w:txbxContent>
                        </wps:txbx>
                        <wps:bodyPr rot="0" vert="horz" wrap="square" lIns="38907" tIns="19452" rIns="38907" bIns="19452" anchor="t" anchorCtr="0" upright="1">
                          <a:noAutofit/>
                        </wps:bodyPr>
                      </wps:wsp>
                      <wps:wsp>
                        <wps:cNvPr id="258" name="Text Box 144"/>
                        <wps:cNvSpPr txBox="1">
                          <a:spLocks noChangeArrowheads="1"/>
                        </wps:cNvSpPr>
                        <wps:spPr bwMode="auto">
                          <a:xfrm>
                            <a:off x="2192043" y="2171873"/>
                            <a:ext cx="1236957" cy="166955"/>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873C85" w14:textId="77777777" w:rsidR="006935EE" w:rsidRPr="00D35057" w:rsidRDefault="006935EE" w:rsidP="00D631A2">
                              <w:pPr>
                                <w:autoSpaceDE w:val="0"/>
                                <w:autoSpaceDN w:val="0"/>
                                <w:adjustRightInd w:val="0"/>
                                <w:jc w:val="center"/>
                                <w:rPr>
                                  <w:rFonts w:cs="Arial"/>
                                  <w:color w:val="000000"/>
                                  <w:sz w:val="17"/>
                                  <w:szCs w:val="17"/>
                                </w:rPr>
                              </w:pPr>
                              <w:r w:rsidRPr="00D35057">
                                <w:rPr>
                                  <w:rFonts w:eastAsia="Batang" w:cs="Arial"/>
                                  <w:color w:val="000000"/>
                                  <w:sz w:val="17"/>
                                  <w:szCs w:val="17"/>
                                </w:rPr>
                                <w:t>Society</w:t>
                              </w:r>
                              <w:r>
                                <w:rPr>
                                  <w:rFonts w:eastAsia="Batang" w:cs="Arial"/>
                                  <w:color w:val="000000"/>
                                  <w:sz w:val="17"/>
                                  <w:szCs w:val="17"/>
                                </w:rPr>
                                <w:t xml:space="preserve"> and </w:t>
                              </w:r>
                              <w:r w:rsidRPr="00D35057">
                                <w:rPr>
                                  <w:rFonts w:eastAsia="Batang" w:cs="Arial"/>
                                  <w:color w:val="000000"/>
                                  <w:sz w:val="17"/>
                                  <w:szCs w:val="17"/>
                                </w:rPr>
                                <w:t>culture</w:t>
                              </w:r>
                            </w:p>
                          </w:txbxContent>
                        </wps:txbx>
                        <wps:bodyPr rot="0" vert="horz" wrap="square" lIns="38907" tIns="19452" rIns="38907" bIns="19452" anchor="t" anchorCtr="0" upright="1">
                          <a:noAutofit/>
                        </wps:bodyPr>
                      </wps:wsp>
                      <wps:wsp>
                        <wps:cNvPr id="259" name="Text Box 145"/>
                        <wps:cNvSpPr txBox="1">
                          <a:spLocks noChangeArrowheads="1"/>
                        </wps:cNvSpPr>
                        <wps:spPr bwMode="auto">
                          <a:xfrm>
                            <a:off x="3349724" y="1320365"/>
                            <a:ext cx="993676" cy="262254"/>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7E592E" w14:textId="77777777" w:rsidR="006935EE" w:rsidRPr="00D35057" w:rsidRDefault="006935EE" w:rsidP="00D631A2">
                              <w:pPr>
                                <w:autoSpaceDE w:val="0"/>
                                <w:autoSpaceDN w:val="0"/>
                                <w:adjustRightInd w:val="0"/>
                                <w:rPr>
                                  <w:rFonts w:cs="Arial"/>
                                  <w:color w:val="000000"/>
                                  <w:sz w:val="17"/>
                                  <w:szCs w:val="17"/>
                                </w:rPr>
                              </w:pPr>
                              <w:r w:rsidRPr="00D35057">
                                <w:rPr>
                                  <w:rFonts w:eastAsia="Batang" w:cs="Arial"/>
                                  <w:color w:val="000000"/>
                                  <w:sz w:val="17"/>
                                  <w:szCs w:val="17"/>
                                </w:rPr>
                                <w:t>Organisational environment</w:t>
                              </w:r>
                            </w:p>
                          </w:txbxContent>
                        </wps:txbx>
                        <wps:bodyPr rot="0" vert="horz" wrap="square" lIns="38907" tIns="19452" rIns="38907" bIns="19452" anchor="t" anchorCtr="0" upright="1">
                          <a:noAutofit/>
                        </wps:bodyPr>
                      </wps:wsp>
                      <wps:wsp>
                        <wps:cNvPr id="260" name="Oval 146"/>
                        <wps:cNvSpPr>
                          <a:spLocks noChangeArrowheads="1"/>
                        </wps:cNvSpPr>
                        <wps:spPr bwMode="auto">
                          <a:xfrm>
                            <a:off x="1209273" y="577978"/>
                            <a:ext cx="83051" cy="73839"/>
                          </a:xfrm>
                          <a:prstGeom prst="ellipse">
                            <a:avLst/>
                          </a:prstGeom>
                          <a:solidFill>
                            <a:srgbClr val="BBE0E3"/>
                          </a:solidFill>
                          <a:ln w="9525">
                            <a:solidFill>
                              <a:srgbClr val="000000"/>
                            </a:solidFill>
                            <a:round/>
                            <a:headEnd/>
                            <a:tailEnd/>
                          </a:ln>
                        </wps:spPr>
                        <wps:bodyPr rot="0" vert="horz" wrap="square" lIns="91440" tIns="45720" rIns="91440" bIns="45720" anchor="ctr" anchorCtr="0" upright="1">
                          <a:noAutofit/>
                        </wps:bodyPr>
                      </wps:wsp>
                      <wps:wsp>
                        <wps:cNvPr id="261" name="Oval 147"/>
                        <wps:cNvSpPr>
                          <a:spLocks noChangeArrowheads="1"/>
                        </wps:cNvSpPr>
                        <wps:spPr bwMode="auto">
                          <a:xfrm>
                            <a:off x="2109412" y="183687"/>
                            <a:ext cx="82632" cy="73839"/>
                          </a:xfrm>
                          <a:prstGeom prst="ellipse">
                            <a:avLst/>
                          </a:prstGeom>
                          <a:solidFill>
                            <a:srgbClr val="BBE0E3"/>
                          </a:solidFill>
                          <a:ln w="9525">
                            <a:solidFill>
                              <a:srgbClr val="000000"/>
                            </a:solidFill>
                            <a:round/>
                            <a:headEnd/>
                            <a:tailEnd/>
                          </a:ln>
                        </wps:spPr>
                        <wps:bodyPr rot="0" vert="horz" wrap="square" lIns="91440" tIns="45720" rIns="91440" bIns="45720" anchor="ctr" anchorCtr="0" upright="1">
                          <a:noAutofit/>
                        </wps:bodyPr>
                      </wps:wsp>
                      <wps:wsp>
                        <wps:cNvPr id="262" name="Oval 148"/>
                        <wps:cNvSpPr>
                          <a:spLocks noChangeArrowheads="1"/>
                        </wps:cNvSpPr>
                        <wps:spPr bwMode="auto">
                          <a:xfrm>
                            <a:off x="3019198" y="587071"/>
                            <a:ext cx="83051" cy="73475"/>
                          </a:xfrm>
                          <a:prstGeom prst="ellipse">
                            <a:avLst/>
                          </a:prstGeom>
                          <a:solidFill>
                            <a:srgbClr val="BBE0E3"/>
                          </a:solidFill>
                          <a:ln w="9525">
                            <a:solidFill>
                              <a:srgbClr val="000000"/>
                            </a:solidFill>
                            <a:round/>
                            <a:headEnd/>
                            <a:tailEnd/>
                          </a:ln>
                        </wps:spPr>
                        <wps:bodyPr rot="0" vert="horz" wrap="square" lIns="91440" tIns="45720" rIns="91440" bIns="45720" anchor="ctr" anchorCtr="0" upright="1">
                          <a:noAutofit/>
                        </wps:bodyPr>
                      </wps:wsp>
                      <wps:wsp>
                        <wps:cNvPr id="263" name="Oval 149"/>
                        <wps:cNvSpPr>
                          <a:spLocks noChangeArrowheads="1"/>
                        </wps:cNvSpPr>
                        <wps:spPr bwMode="auto">
                          <a:xfrm>
                            <a:off x="3253670" y="1433124"/>
                            <a:ext cx="82632" cy="73475"/>
                          </a:xfrm>
                          <a:prstGeom prst="ellipse">
                            <a:avLst/>
                          </a:prstGeom>
                          <a:solidFill>
                            <a:srgbClr val="BBE0E3"/>
                          </a:solidFill>
                          <a:ln w="9525">
                            <a:solidFill>
                              <a:srgbClr val="000000"/>
                            </a:solidFill>
                            <a:round/>
                            <a:headEnd/>
                            <a:tailEnd/>
                          </a:ln>
                        </wps:spPr>
                        <wps:bodyPr rot="0" vert="horz" wrap="square" lIns="91440" tIns="45720" rIns="91440" bIns="45720" anchor="ctr" anchorCtr="0" upright="1">
                          <a:noAutofit/>
                        </wps:bodyPr>
                      </wps:wsp>
                      <wps:wsp>
                        <wps:cNvPr id="264" name="Oval 150"/>
                        <wps:cNvSpPr>
                          <a:spLocks noChangeArrowheads="1"/>
                        </wps:cNvSpPr>
                        <wps:spPr bwMode="auto">
                          <a:xfrm>
                            <a:off x="2634563" y="2134045"/>
                            <a:ext cx="82632" cy="73475"/>
                          </a:xfrm>
                          <a:prstGeom prst="ellipse">
                            <a:avLst/>
                          </a:prstGeom>
                          <a:solidFill>
                            <a:srgbClr val="BBE0E3"/>
                          </a:solidFill>
                          <a:ln w="9525">
                            <a:solidFill>
                              <a:srgbClr val="000000"/>
                            </a:solidFill>
                            <a:round/>
                            <a:headEnd/>
                            <a:tailEnd/>
                          </a:ln>
                        </wps:spPr>
                        <wps:bodyPr rot="0" vert="horz" wrap="square" lIns="91440" tIns="45720" rIns="91440" bIns="45720" anchor="ctr" anchorCtr="0" upright="1">
                          <a:noAutofit/>
                        </wps:bodyPr>
                      </wps:wsp>
                      <wps:wsp>
                        <wps:cNvPr id="265" name="Oval 151"/>
                        <wps:cNvSpPr>
                          <a:spLocks noChangeArrowheads="1"/>
                        </wps:cNvSpPr>
                        <wps:spPr bwMode="auto">
                          <a:xfrm>
                            <a:off x="1611525" y="2116949"/>
                            <a:ext cx="82632" cy="73475"/>
                          </a:xfrm>
                          <a:prstGeom prst="ellipse">
                            <a:avLst/>
                          </a:prstGeom>
                          <a:solidFill>
                            <a:srgbClr val="BBE0E3"/>
                          </a:solidFill>
                          <a:ln w="9525">
                            <a:solidFill>
                              <a:srgbClr val="000000"/>
                            </a:solidFill>
                            <a:round/>
                            <a:headEnd/>
                            <a:tailEnd/>
                          </a:ln>
                        </wps:spPr>
                        <wps:bodyPr rot="0" vert="horz" wrap="square" lIns="91440" tIns="45720" rIns="91440" bIns="45720" anchor="ctr" anchorCtr="0" upright="1">
                          <a:noAutofit/>
                        </wps:bodyPr>
                      </wps:wsp>
                      <wps:wsp>
                        <wps:cNvPr id="266" name="Oval 152"/>
                        <wps:cNvSpPr>
                          <a:spLocks noChangeArrowheads="1"/>
                        </wps:cNvSpPr>
                        <wps:spPr bwMode="auto">
                          <a:xfrm>
                            <a:off x="991998" y="1429850"/>
                            <a:ext cx="83470" cy="73839"/>
                          </a:xfrm>
                          <a:prstGeom prst="ellipse">
                            <a:avLst/>
                          </a:prstGeom>
                          <a:solidFill>
                            <a:srgbClr val="BBE0E3"/>
                          </a:solidFill>
                          <a:ln w="9525">
                            <a:solidFill>
                              <a:srgbClr val="000000"/>
                            </a:solidFill>
                            <a:round/>
                            <a:headEnd/>
                            <a:tailEnd/>
                          </a:ln>
                        </wps:spPr>
                        <wps:bodyPr rot="0" vert="horz" wrap="square" lIns="91440" tIns="45720" rIns="91440" bIns="45720" anchor="ctr" anchorCtr="0" upright="1">
                          <a:noAutofit/>
                        </wps:bodyPr>
                      </wps:wsp>
                      <wps:wsp>
                        <wps:cNvPr id="267" name="Text Box 159"/>
                        <wps:cNvSpPr txBox="1">
                          <a:spLocks noChangeArrowheads="1"/>
                        </wps:cNvSpPr>
                        <wps:spPr bwMode="auto">
                          <a:xfrm>
                            <a:off x="0" y="1996916"/>
                            <a:ext cx="1292324" cy="403384"/>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01DAC2" w14:textId="77777777" w:rsidR="006935EE" w:rsidRPr="00D35057" w:rsidRDefault="006935EE" w:rsidP="001F5363">
                              <w:pPr>
                                <w:autoSpaceDE w:val="0"/>
                                <w:autoSpaceDN w:val="0"/>
                                <w:adjustRightInd w:val="0"/>
                                <w:rPr>
                                  <w:rFonts w:cs="Arial"/>
                                  <w:color w:val="000000"/>
                                  <w:sz w:val="10"/>
                                  <w:szCs w:val="10"/>
                                </w:rPr>
                              </w:pPr>
                              <w:r w:rsidRPr="00D35057">
                                <w:rPr>
                                  <w:rFonts w:cs="Arial"/>
                                  <w:color w:val="000000"/>
                                  <w:sz w:val="16"/>
                                  <w:szCs w:val="16"/>
                                </w:rPr>
                                <w:t>Cust</w:t>
                              </w:r>
                              <w:r>
                                <w:rPr>
                                  <w:rFonts w:cs="Arial"/>
                                  <w:color w:val="000000"/>
                                  <w:sz w:val="16"/>
                                  <w:szCs w:val="16"/>
                                </w:rPr>
                                <w:t>om and practice, informal rules;</w:t>
                              </w:r>
                              <w:r w:rsidRPr="00D35057">
                                <w:rPr>
                                  <w:rFonts w:cs="Arial"/>
                                  <w:color w:val="000000"/>
                                  <w:sz w:val="16"/>
                                  <w:szCs w:val="16"/>
                                </w:rPr>
                                <w:t xml:space="preserve"> ”how we do things here</w:t>
                              </w:r>
                              <w:r w:rsidRPr="00D35057">
                                <w:rPr>
                                  <w:rFonts w:cs="Arial"/>
                                  <w:color w:val="000000"/>
                                  <w:sz w:val="10"/>
                                  <w:szCs w:val="10"/>
                                </w:rPr>
                                <w:t>”</w:t>
                              </w:r>
                            </w:p>
                          </w:txbxContent>
                        </wps:txbx>
                        <wps:bodyPr rot="0" vert="horz" wrap="square" lIns="55581" tIns="27790" rIns="55581" bIns="27790" anchor="t" anchorCtr="0" upright="1">
                          <a:noAutofit/>
                        </wps:bodyPr>
                      </wps:wsp>
                    </wpc:wpc>
                  </a:graphicData>
                </a:graphic>
                <wp14:sizeRelH relativeFrom="page">
                  <wp14:pctWidth>0</wp14:pctWidth>
                </wp14:sizeRelH>
                <wp14:sizeRelV relativeFrom="page">
                  <wp14:pctHeight>0</wp14:pctHeight>
                </wp14:sizeRelV>
              </wp:anchor>
            </w:drawing>
          </mc:Choice>
          <mc:Fallback>
            <w:pict>
              <v:group id="Canvas 115" o:spid="_x0000_s1036" editas="canvas" style="position:absolute;margin-left:97.35pt;margin-top:8.95pt;width:342pt;height:189pt;z-index:251704832;mso-position-horizontal-relative:char;mso-position-vertical-relative:line" coordsize="43434,240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">
                <v:shape id="_x0000_s1037" type="#_x0000_t75" style="position:absolute;width:43434;height:24003;visibility:visible;mso-wrap-style:square">
                  <v:fill o:detectmouseclick="t"/>
                  <v:path o:connecttype="none"/>
                </v:shape>
                <v:group id="Group 117" o:spid="_x0000_s1038" style="position:absolute;left:9919;top:3306;width:21296;height:17968;rotation:874665fd" coordorigin="1271,1017" coordsize="1331,127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IN669wwAAANwAAAAP&#10;AAAAAAAAAAAAAAAAAKoCAABkcnMvZG93bnJldi54bWxQSwUGAAAAAAQABAD6AAAAmgMAAAAA&#10;">
                  <v:line id="Line 118" o:spid="_x0000_s1039" style="position:absolute;visibility:visible;mso-wrap-style:square" from="1338,1344" to="1338,19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C6Q88YAAADcAAAADwAAAGRycy9kb3ducmV2LnhtbESPQWvCQBSE7wX/w/KE3uqmEUKJriIV&#10;QXso1Rb0+Mw+k2j2bdjdJum/7xYKHoeZ+YaZLwfTiI6cry0reJ4kIIgLq2suFXx9bp5eQPiArLGx&#10;TAp+yMNyMXqYY65tz3vqDqEUEcI+RwVVCG0upS8qMugntiWO3sU6gyFKV0rtsI9w08g0STJpsOa4&#10;UGFLrxUVt8O3UfA+/ci61e5tOxx32blY78+na++UehwPqxmIQEO4h//bW60gnabwdyYeAbn4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wukPPGAAAA3AAAAA8AAAAAAAAA&#10;AAAAAAAAoQIAAGRycy9kb3ducmV2LnhtbFBLBQYAAAAABAAEAPkAAACUAwAAAAA=&#10;"/>
                  <v:line id="Line 119" o:spid="_x0000_s1040" style="position:absolute;rotation:51;visibility:visible;mso-wrap-style:square" from="1589,826" to="1589,14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D/xDsUAAADcAAAADwAAAGRycy9kb3ducmV2LnhtbESPQWsCMRSE7wX/Q3hCbzWrVrGrUURa&#10;8NptbentuXluFjcvaxJ1+++NUOhxmJlvmMWqs424kA+1YwXDQQaCuHS65krB58fb0wxEiMgaG8ek&#10;4JcCrJa9hwXm2l35nS5FrESCcMhRgYmxzaUMpSGLYeBa4uQdnLcYk/SV1B6vCW4bOcqyqbRYc1ow&#10;2NLGUHkszlbB65f2u8lx87JtvmfmdC6eJz97p9Rjv1vPQUTq4n/4r73VCkbjMdzPpCMglz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D/xDsUAAADcAAAADwAAAAAAAAAA&#10;AAAAAAChAgAAZHJzL2Rvd25yZXYueG1sUEsFBgAAAAAEAAQA+QAAAJMDAAAAAA==&#10;"/>
                  <v:line id="Line 120" o:spid="_x0000_s1041" style="position:absolute;rotation:103;visibility:visible;mso-wrap-style:square" from="2152,699" to="2152,13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RR/c8YAAADcAAAADwAAAGRycy9kb3ducmV2LnhtbESP3WrCQBSE7wt9h+UI3tWNv2jqRkpB&#10;qSiFRkW8O2RPk5Ds2TS7avr23UKhl8PMfMMsV52pxY1aV1pWMBxEIIgzq0vOFRwP66c5COeRNdaW&#10;ScE3OVgljw9LjLW98wfdUp+LAGEXo4LC+yaW0mUFGXQD2xAH79O2Bn2QbS51i/cAN7UcRdFMGiw5&#10;LBTY0GtBWZVejYLyuru8f51pYc76ZDdptd3P7FSpfq97eQbhqfP/4b/2m1YwGk/g90w4AjL5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kUf3PGAAAA3AAAAA8AAAAAAAAA&#10;AAAAAAAAoQIAAGRycy9kb3ducmV2LnhtbFBLBQYAAAAABAAEAPkAAACUAwAAAAA=&#10;"/>
                  <v:line id="Line 121" o:spid="_x0000_s1042" style="position:absolute;rotation:154;visibility:visible;mso-wrap-style:square" from="2602,1053" to="2602,16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KLlU8UAAADcAAAADwAAAGRycy9kb3ducmV2LnhtbESPQWvCQBSE74L/YXmCN92oKJK6ihYU&#10;T4Wagh5fs6/Z0OzbNLsm6b/vCkKPw8x8w2x2va1ES40vHSuYTRMQxLnTJRcKPrLjZA3CB2SNlWNS&#10;8EsedtvhYIOpdh2/U3sJhYgQ9ikqMCHUqZQ+N2TRT11NHL0v11gMUTaF1A12EW4rOU+SlbRYclww&#10;WNOrofz7crcKrqvTOTt9BlMtbod2uc7u3c/sTanxqN+/gAjUh//ws33WCuaLJTzOxCMgt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mKLlU8UAAADcAAAADwAAAAAAAAAA&#10;AAAAAAChAgAAZHJzL2Rvd25yZXYueG1sUEsFBgAAAAAEAAQA+QAAAJMDAAAAAA==&#10;"/>
                  <v:line id="Line 122" o:spid="_x0000_s1043" style="position:absolute;rotation:-154;visibility:visible;mso-wrap-style:square" from="2602,1624" to="2602,22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hAAsUAAADcAAAADwAAAGRycy9kb3ducmV2LnhtbESP3WrCQBSE7wXfYTkF75pNV0gluor9&#10;A6lSqRW8PWSPSTB7NmS3Gt++KxS8HGbmG2a26G0jztT52rGGpyQFQVw4U3OpYf/z8TgB4QOywcYx&#10;abiSh8V8OJhhbtyFv+m8C6WIEPY5aqhCaHMpfVGRRZ+4ljh6R9dZDFF2pTQdXiLcNlKlaSYt1hwX&#10;KmzptaLitPu1Gg5bXKuNauXL+9emflvSp1HPmdajh345BRGoD/fwf3tlNKhxBrcz8QjI+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hAAsUAAADcAAAADwAAAAAAAAAA&#10;AAAAAAChAgAAZHJzL2Rvd25yZXYueG1sUEsFBgAAAAAEAAQA+QAAAJMDAAAAAA==&#10;"/>
                  <v:line id="Line 123" o:spid="_x0000_s1044" style="position:absolute;rotation:-103;visibility:visible;mso-wrap-style:square" from="2155,1978" to="2155,26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8/NSMQAAADcAAAADwAAAGRycy9kb3ducmV2LnhtbESPQWvCQBSE7wX/w/IEb3Wjgi2pq4jQ&#10;0lOwmoK9PXZfk9Ds25C31fjvXaHQ4zAz3zCrzeBbdaZemsAGZtMMFLENruHKQHl8fXwGJRHZYRuY&#10;DFxJYLMePawwd+HCH3Q+xEolCEuOBuoYu1xrsTV5lGnoiJP3HXqPMcm+0q7HS4L7Vs+zbKk9NpwW&#10;auxoV5P9Ofx6A9p+7t9aKbKikO5r65f2dCrFmMl42L6AijTE//Bf+90ZmC+e4H4mHQG9v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nz81IxAAAANwAAAAPAAAAAAAAAAAA&#10;AAAAAKECAABkcnMvZG93bnJldi54bWxQSwUGAAAAAAQABAD5AAAAkgMAAAAA&#10;"/>
                  <v:line id="Line 124" o:spid="_x0000_s1045" style="position:absolute;rotation:-51;visibility:visible;mso-wrap-style:square" from="1581,1862" to="1596,24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rK1+sMAAADcAAAADwAAAGRycy9kb3ducmV2LnhtbERPO2/CMBDeK/EfrENiqcAB1AoFDIJK&#10;tCwdymNgO8VHHBGf05wL6b/HQ6WOn773YtX5Wt2olSqwgfEoA0VcBFtxaeB42A5noCQiW6wDk4Ff&#10;Elgte08LzG248xfd9rFUKYQlRwMuxibXWgpHHmUUGuLEXULrMSbYltq2eE/hvtaTLHvVHitODQ4b&#10;enNUXPc/3kBTvzx/dO+X0/lzvXHT80wy+RZjBv1uPQcVqYv/4j/3zhqYTNPadCYdAb18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6ytfrDAAAA3AAAAA8AAAAAAAAAAAAA&#10;AAAAoQIAAGRycy9kb3ducmV2LnhtbFBLBQYAAAAABAAEAPkAAACRAwAAAAA=&#10;"/>
                </v:group>
                <v:line id="Line 125" o:spid="_x0000_s1046" style="position:absolute;flip:y;visibility:visible;mso-wrap-style:square" from="10339,6234" to="30603,146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66D/cYAAADcAAAADwAAAGRycy9kb3ducmV2LnhtbESPQWsCMRSE74X+h/AKvUjNVqXoahQp&#10;FDx4qZaV3p6b182ym5dtEnX9940g9DjMzDfMYtXbVpzJh9qxgtdhBoK4dLrmSsHX/uNlCiJEZI2t&#10;Y1JwpQCr5ePDAnPtLvxJ512sRIJwyFGBibHLpQylIYth6Dri5P04bzEm6SupPV4S3LZylGVv0mLN&#10;acFgR++GymZ3sgrkdDv49evjpCmaw2FmirLovrdKPT/16zmISH38D9/bG61gNJ7B7Uw6AnL5B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uug/3GAAAA3AAAAA8AAAAAAAAA&#10;AAAAAAAAoQIAAGRycy9kb3ducmV2LnhtbFBLBQYAAAAABAAEAPkAAACUAwAAAAA=&#10;"/>
                <v:line id="Line 126" o:spid="_x0000_s1047" style="position:absolute;flip:y;visibility:visible;mso-wrap-style:square" from="10339,2207" to="21500,146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pJZHcMAAADcAAAADwAAAGRycy9kb3ducmV2LnhtbERPy2oCMRTdC/2HcAvdSM0oIjo1ihSE&#10;Ltz4YMTd7eR2MszkZpqkOv17sxBcHs57ue5tK67kQ+1YwXiUgSAuna65UnA6bt/nIEJE1tg6JgX/&#10;FGC9ehksMdfuxnu6HmIlUgiHHBWYGLtcylAashhGriNO3I/zFmOCvpLa4y2F21ZOsmwmLdacGgx2&#10;9GmobA5/VoGc74a/fvM9bYrmfF6Yoiy6y06pt9d+8wEiUh+f4of7SyuYTNP8dCYdAbm6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KSWR3DAAAA3AAAAA8AAAAAAAAAAAAA&#10;AAAAoQIAAGRycy9kb3ducmV2LnhtbFBLBQYAAAAABAAEAPkAAACRAwAAAAA=&#10;"/>
                <v:line id="Line 127" o:spid="_x0000_s1048" style="position:absolute;visibility:visible;mso-wrap-style:square" from="10339,14673" to="33081,146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Pp9+ccAAADcAAAADwAAAGRycy9kb3ducmV2LnhtbESPT2vCQBTE70K/w/IK3nSjliCpq0hL&#10;QXsQ/xTa4zP7TGKzb8PuNkm/vSsUehxm5jfMYtWbWrTkfGVZwWScgCDOra64UPBxehvNQfiArLG2&#10;TAp+ycNq+TBYYKZtxwdqj6EQEcI+QwVlCE0mpc9LMujHtiGO3sU6gyFKV0jtsItwU8tpkqTSYMVx&#10;ocSGXkrKv48/RsFutk/b9fZ9039u03P+ejh/XTun1PCxXz+DCNSH//Bfe6MVTJ8mcD8Tj4Bc3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0+n35xwAAANwAAAAPAAAAAAAA&#10;AAAAAAAAAKECAABkcnMvZG93bnJldi54bWxQSwUGAAAAAAQABAD5AAAAlQMAAAAA&#10;"/>
                <v:line id="Line 128" o:spid="_x0000_s1049" style="position:absolute;visibility:visible;mso-wrap-style:square" from="10339,14673" to="26882,216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CjjjscAAADcAAAADwAAAGRycy9kb3ducmV2LnhtbESPQWvCQBSE7wX/w/KE3urGtARJXUUs&#10;Be2hVFvQ4zP7mkSzb8PuNkn/fbcgeBxm5htmvhxMIzpyvrasYDpJQBAXVtdcKvj6fH2YgfABWWNj&#10;mRT8koflYnQ3x1zbnnfU7UMpIoR9jgqqENpcSl9UZNBPbEscvW/rDIYoXSm1wz7CTSPTJMmkwZrj&#10;QoUtrSsqLvsfo+D98SPrVtu3zXDYZqfiZXc6nnun1P14WD2DCDSEW/ja3mgF6VMK/2fiEZCL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EKOOOxwAAANwAAAAPAAAAAAAA&#10;AAAAAAAAAKECAABkcnMvZG93bnJldi54bWxQSwUGAAAAAAQABAD5AAAAlQMAAAAA&#10;"/>
                <v:line id="Line 129" o:spid="_x0000_s1050" style="position:absolute;visibility:visible;mso-wrap-style:square" from="12403,6234" to="16543,216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2RGFccAAADcAAAADwAAAGRycy9kb3ducmV2LnhtbESPT2vCQBTE70K/w/IKvemmWoKkriIt&#10;BfVQ/FNoj8/sM4nNvg27a5J+e7cgeBxm5jfMbNGbWrTkfGVZwfMoAUGcW11xoeDr8DGcgvABWWNt&#10;mRT8kYfF/GEww0zbjnfU7kMhIoR9hgrKEJpMSp+XZNCPbEMcvZN1BkOUrpDaYRfhppbjJEmlwYrj&#10;QokNvZWU/+4vRsHnZJu2y/Vm1X+v02P+vjv+nDun1NNjv3wFEagP9/CtvdIKxi8T+D8Tj4CcXw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rZEYVxwAAANwAAAAPAAAAAAAA&#10;AAAAAAAAAKECAABkcnMvZG93bnJldi54bWxQSwUGAAAAAAQABAD5AAAAlQMAAAAA&#10;"/>
                <v:line id="Line 130" o:spid="_x0000_s1051" style="position:absolute;visibility:visible;mso-wrap-style:square" from="12403,6234" to="26882,216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I3eYccAAADcAAAADwAAAGRycy9kb3ducmV2LnhtbESPT2vCQBTE74V+h+UJvdWNVoJEV5GW&#10;gvYg9Q/o8Zl9TdJm34bdbZJ++64geBxm5jfMfNmbWrTkfGVZwWiYgCDOra64UHA8vD9PQfiArLG2&#10;TAr+yMNy8fgwx0zbjnfU7kMhIoR9hgrKEJpMSp+XZNAPbUMcvS/rDIYoXSG1wy7CTS3HSZJKgxXH&#10;hRIbei0p/9n/GgXbl8+0XW0+1v1pk17yt93l/N05pZ4G/WoGIlAf7uFbe60VjCcTuJ6JR0Au/g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kjd5hxwAAANwAAAAPAAAAAAAA&#10;AAAAAAAAAKECAABkcnMvZG93bnJldi54bWxQSwUGAAAAAAQABAD5AAAAlQMAAAAA&#10;"/>
                <v:line id="Line 131" o:spid="_x0000_s1052" style="position:absolute;visibility:visible;mso-wrap-style:square" from="12403,6234" to="33081,146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8F7+scAAADcAAAADwAAAGRycy9kb3ducmV2LnhtbESPQWvCQBSE7wX/w/IKvdVNbRskuopY&#10;CtpDqVbQ4zP7TKLZt2F3m6T/3hUKPQ4z8w0znfemFi05X1lW8DRMQBDnVldcKNh9vz+OQfiArLG2&#10;TAp+ycN8NribYqZtxxtqt6EQEcI+QwVlCE0mpc9LMuiHtiGO3sk6gyFKV0jtsItwU8tRkqTSYMVx&#10;ocSGliXll+2PUfD5/JW2i/XHqt+v02P+tjkezp1T6uG+X0xABOrDf/ivvdIKRi+vcDsTj4CcXQ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LwXv6xwAAANwAAAAPAAAAAAAA&#10;AAAAAAAAAKECAABkcnMvZG93bnJldi54bWxQSwUGAAAAAAQABAD5AAAAlQMAAAAA&#10;"/>
                <v:line id="Line 132" o:spid="_x0000_s1053" style="position:absolute;visibility:visible;mso-wrap-style:square" from="12403,6234" to="30603,62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xPljcYAAADcAAAADwAAAGRycy9kb3ducmV2LnhtbESPQWvCQBSE7wX/w/IEb3VTLaFEVxFL&#10;QT2Uagt6fGafSWr2bdhdk/TfdwtCj8PMfMPMl72pRUvOV5YVPI0TEMS51RUXCr4+3x5fQPiArLG2&#10;TAp+yMNyMXiYY6Ztx3tqD6EQEcI+QwVlCE0mpc9LMujHtiGO3sU6gyFKV0jtsItwU8tJkqTSYMVx&#10;ocSG1iXl18PNKHiffqTtarvb9Mdtes5f9+fTd+eUGg371QxEoD78h+/tjVYweU7h70w8AnLxC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sT5Y3GAAAA3AAAAA8AAAAAAAAA&#10;AAAAAAAAoQIAAGRycy9kb3ducmV2LnhtbFBLBQYAAAAABAAEAPkAAACUAwAAAAA=&#10;"/>
                <v:line id="Line 133" o:spid="_x0000_s1054" style="position:absolute;flip:x;visibility:visible;mso-wrap-style:square" from="16543,6234" to="30603,216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XvBacYAAADcAAAADwAAAGRycy9kb3ducmV2LnhtbESPQWsCMRSE74X+h/AKXkrNVqTVrVFE&#10;EDx4UctKb8/N62bZzcs2ibr+e1Mo9DjMzDfMbNHbVlzIh9qxgtdhBoK4dLrmSsHnYf0yAREissbW&#10;MSm4UYDF/PFhhrl2V97RZR8rkSAcclRgYuxyKUNpyGIYuo44ed/OW4xJ+kpqj9cEt60cZdmbtFhz&#10;WjDY0cpQ2ezPVoGcbJ9//PI0bormeJyaoiy6r61Sg6d++QEiUh//w3/tjVYwGr/D75l0BOT8D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17wWnGAAAA3AAAAA8AAAAAAAAA&#10;AAAAAAAAoQIAAGRycy9kb3ducmV2LnhtbFBLBQYAAAAABAAEAPkAAACUAwAAAAA=&#10;"/>
                <v:line id="Line 134" o:spid="_x0000_s1055" style="position:absolute;flip:x;visibility:visible;mso-wrap-style:square" from="26882,6234" to="30603,216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RVG8MAAADcAAAADwAAAGRycy9kb3ducmV2LnhtbERPy2oCMRTdC/2HcAvdSM0oIjo1ihSE&#10;Ltz4YMTd7eR2MszkZpqkOv17sxBcHs57ue5tK67kQ+1YwXiUgSAuna65UnA6bt/nIEJE1tg6JgX/&#10;FGC9ehksMdfuxnu6HmIlUgiHHBWYGLtcylAashhGriNO3I/zFmOCvpLa4y2F21ZOsmwmLdacGgx2&#10;9GmobA5/VoGc74a/fvM9bYrmfF6Yoiy6y06pt9d+8wEiUh+f4of7SyuYTNPadCYdAbm6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zkVRvDAAAA3AAAAA8AAAAAAAAAAAAA&#10;AAAAoQIAAGRycy9kb3ducmV2LnhtbFBLBQYAAAAABAAEAPkAAACRAwAAAAA=&#10;"/>
                <v:line id="Line 135" o:spid="_x0000_s1056" style="position:absolute;visibility:visible;mso-wrap-style:square" from="21500,2207" to="33081,146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oxx/8cAAADcAAAADwAAAGRycy9kb3ducmV2LnhtbESPQWvCQBSE7wX/w/IKvdVNbQk1uoq0&#10;FLSHolbQ4zP7TGKzb8PuNkn/vSsUPA4z8w0znfemFi05X1lW8DRMQBDnVldcKNh9fzy+gvABWWNt&#10;mRT8kYf5bHA3xUzbjjfUbkMhIoR9hgrKEJpMSp+XZNAPbUMcvZN1BkOUrpDaYRfhppajJEmlwYrj&#10;QokNvZWU/2x/jYKv53XaLlafy36/So/5++Z4OHdOqYf7fjEBEagPt/B/e6kVjF7G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KjHH/xwAAANwAAAAPAAAAAAAA&#10;AAAAAAAAAKECAABkcnMvZG93bnJldi54bWxQSwUGAAAAAAQABAD5AAAAlQMAAAAA&#10;"/>
                <v:line id="Line 136" o:spid="_x0000_s1057" style="position:absolute;visibility:visible;mso-wrap-style:square" from="21500,2207" to="26882,216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m9Ov8MAAADcAAAADwAAAGRycy9kb3ducmV2LnhtbERPy2rCQBTdF/yH4Qrd1UkthpI6ilQE&#10;7UJ8gS6vmdskbeZOmJkm8e+dhdDl4byn897UoiXnK8sKXkcJCOLc6ooLBafj6uUdhA/IGmvLpOBG&#10;HuazwdMUM2073lN7CIWIIewzVFCG0GRS+rwkg35kG+LIfVtnMEToCqkddjHc1HKcJKk0WHFsKLGh&#10;z5Ly38OfUbB926XtYvO17s+b9Jov99fLT+eUeh72iw8QgfrwL36411rBeBLnxzPxCMjZH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5vTr/DAAAA3AAAAA8AAAAAAAAAAAAA&#10;AAAAoQIAAGRycy9kb3ducmV2LnhtbFBLBQYAAAAABAAEAPkAAACRAwAAAAA=&#10;"/>
                <v:line id="Line 137" o:spid="_x0000_s1058" style="position:absolute;flip:x;visibility:visible;mso-wrap-style:square" from="16543,2207" to="21500,216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AdqW8YAAADcAAAADwAAAGRycy9kb3ducmV2LnhtbESPQWsCMRSE7wX/Q3hCL0WzSiu6GkUK&#10;hR68VGXF23Pz3Cy7edkmqW7/fVMo9DjMzDfMatPbVtzIh9qxgsk4A0FcOl1zpeB4eBvNQYSIrLF1&#10;TAq+KcBmPXhYYa7dnT/oto+VSBAOOSowMXa5lKE0ZDGMXUecvKvzFmOSvpLa4z3BbSunWTaTFmtO&#10;CwY7ejVUNvsvq0DOd0+ffnt5bormdFqYoiy6806px2G/XYKI1Mf/8F/7XSuYvkzg90w6AnL9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gHalvGAAAA3AAAAA8AAAAAAAAA&#10;AAAAAAAAoQIAAGRycy9kb3ducmV2LnhtbFBLBQYAAAAABAAEAPkAAACUAwAAAAA=&#10;"/>
                <v:line id="Line 138" o:spid="_x0000_s1059" style="position:absolute;flip:y;visibility:visible;mso-wrap-style:square" from="16543,14673" to="33081,216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NX0LMcAAADcAAAADwAAAGRycy9kb3ducmV2LnhtbESPQWsCMRSE74X+h/CEXkrNdmmLrkYR&#10;odCDl6qseHtunptlNy9rkur23zeFQo/DzHzDzJeD7cSVfGgcK3geZyCIK6cbrhXsd+9PExAhImvs&#10;HJOCbwqwXNzfzbHQ7safdN3GWiQIhwIVmBj7QspQGbIYxq4nTt7ZeYsxSV9L7fGW4LaTeZa9SYsN&#10;pwWDPa0NVe32yyqQk83jxa9OL23ZHg5TU1Zlf9wo9TAaVjMQkYb4H/5rf2gF+WsOv2fSEZCLH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Y1fQsxwAAANwAAAAPAAAAAAAA&#10;AAAAAAAAAKECAABkcnMvZG93bnJldi54bWxQSwUGAAAAAAQABAD5AAAAlQMAAAAA&#10;"/>
                <v:shape id="Text Box 139" o:spid="_x0000_s1060" type="#_x0000_t202" style="position:absolute;left:16547;width:9928;height:1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T+MTcQA&#10;AADcAAAADwAAAGRycy9kb3ducmV2LnhtbESPQWsCMRSE7wX/Q3iCt5p1RbFbo4i00Ftx28XrY/Pc&#10;bJu8LJuo23/fCILHYWa+YdbbwVlxoT60nhXMphkI4trrlhsF31/vzysQISJrtJ5JwR8F2G5GT2ss&#10;tL/ygS5lbESCcChQgYmxK6QMtSGHYeo74uSdfO8wJtk3Uvd4TXBnZZ5lS+mw5bRgsKO9ofq3PDsF&#10;9VuzrKojz+zL4jTk5U/1ac5Wqcl42L2CiDTER/je/tAK8sUcbmfSEZCb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k/jE3EAAAA3AAAAA8AAAAAAAAAAAAAAAAAmAIAAGRycy9k&#10;b3ducmV2LnhtbFBLBQYAAAAABAAEAPUAAACJAwAAAAA=&#10;" filled="f" fillcolor="#bbe0e3" stroked="f">
                  <v:textbox inset="1.08075mm,.54033mm,1.08075mm,.54033mm">
                    <w:txbxContent>
                      <w:p w14:paraId="3DE22A27" w14:textId="77777777" w:rsidR="006935EE" w:rsidRPr="00D35057" w:rsidRDefault="006935EE" w:rsidP="00D631A2">
                        <w:pPr>
                          <w:autoSpaceDE w:val="0"/>
                          <w:autoSpaceDN w:val="0"/>
                          <w:adjustRightInd w:val="0"/>
                          <w:jc w:val="center"/>
                          <w:rPr>
                            <w:rFonts w:cs="Arial"/>
                            <w:color w:val="000000"/>
                            <w:sz w:val="17"/>
                            <w:szCs w:val="17"/>
                          </w:rPr>
                        </w:pPr>
                        <w:r w:rsidRPr="00D35057">
                          <w:rPr>
                            <w:rFonts w:eastAsia="Batang" w:cs="Arial"/>
                            <w:color w:val="000000"/>
                            <w:sz w:val="17"/>
                            <w:szCs w:val="17"/>
                          </w:rPr>
                          <w:t>Individual</w:t>
                        </w:r>
                      </w:p>
                    </w:txbxContent>
                  </v:textbox>
                </v:shape>
                <v:shape id="Text Box 140" o:spid="_x0000_s1061" type="#_x0000_t202" style="position:absolute;left:31433;top:5128;width:9924;height:14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tYUOcQA&#10;AADcAAAADwAAAGRycy9kb3ducmV2LnhtbESPQWsCMRSE7wX/Q3iCt5p1UbFbo4i00Ftx28XrY/Pc&#10;bJu8LJuo23/fCILHYWa+YdbbwVlxoT60nhXMphkI4trrlhsF31/vzysQISJrtJ5JwR8F2G5GT2ss&#10;tL/ygS5lbESCcChQgYmxK6QMtSGHYeo74uSdfO8wJtk3Uvd4TXBnZZ5lS+mw5bRgsKO9ofq3PDsF&#10;9VuzrKojz+zL4jTk5U/1ac5Wqcl42L2CiDTER/je/tAK8sUcbmfSEZCb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bWFDnEAAAA3AAAAA8AAAAAAAAAAAAAAAAAmAIAAGRycy9k&#10;b3ducmV2LnhtbFBLBQYAAAAABAAEAPUAAACJAwAAAAA=&#10;" filled="f" fillcolor="#bbe0e3" stroked="f">
                  <v:textbox inset="1.08075mm,.54033mm,1.08075mm,.54033mm">
                    <w:txbxContent>
                      <w:p w14:paraId="1B4EF41E" w14:textId="77777777" w:rsidR="006935EE" w:rsidRPr="00D35057" w:rsidRDefault="006935EE" w:rsidP="00D631A2">
                        <w:pPr>
                          <w:autoSpaceDE w:val="0"/>
                          <w:autoSpaceDN w:val="0"/>
                          <w:adjustRightInd w:val="0"/>
                          <w:rPr>
                            <w:rFonts w:cs="Arial"/>
                            <w:color w:val="000000"/>
                            <w:sz w:val="17"/>
                            <w:szCs w:val="17"/>
                          </w:rPr>
                        </w:pPr>
                        <w:r w:rsidRPr="00D35057">
                          <w:rPr>
                            <w:rFonts w:eastAsia="Batang" w:cs="Arial"/>
                            <w:color w:val="000000"/>
                            <w:sz w:val="17"/>
                            <w:szCs w:val="17"/>
                          </w:rPr>
                          <w:t>Group</w:t>
                        </w:r>
                      </w:p>
                    </w:txbxContent>
                  </v:textbox>
                </v:shape>
                <v:shape id="Text Box 141" o:spid="_x0000_s1062" type="#_x0000_t202" style="position:absolute;left:2076;top:5128;width:9924;height:14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ZqxosMA&#10;AADcAAAADwAAAGRycy9kb3ducmV2LnhtbESPQWvCQBSE70L/w/IK3nRjIFJTV5HSQm/F1OD1kX1m&#10;U3ffhuyq8d93hUKPw8x8w6y3o7PiSkPoPCtYzDMQxI3XHbcKDt8fsxcQISJrtJ5JwZ0CbDdPkzWW&#10;2t94T9cqtiJBOJSowMTYl1KGxpDDMPc9cfJOfnAYkxxaqQe8JbizMs+ypXTYcVow2NOboeZcXZyC&#10;5r1d1vWRF3ZVnMa8+qm/zMUqNX0ed68gIo3xP/zX/tQK8qKAx5l0BOTm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ZqxosMAAADcAAAADwAAAAAAAAAAAAAAAACYAgAAZHJzL2Rv&#10;d25yZXYueG1sUEsFBgAAAAAEAAQA9QAAAIgDAAAAAA==&#10;" filled="f" fillcolor="#bbe0e3" stroked="f">
                  <v:textbox inset="1.08075mm,.54033mm,1.08075mm,.54033mm">
                    <w:txbxContent>
                      <w:p w14:paraId="48F5A3DC" w14:textId="77777777" w:rsidR="006935EE" w:rsidRPr="00D35057" w:rsidRDefault="006935EE" w:rsidP="00D631A2">
                        <w:pPr>
                          <w:autoSpaceDE w:val="0"/>
                          <w:autoSpaceDN w:val="0"/>
                          <w:adjustRightInd w:val="0"/>
                          <w:jc w:val="right"/>
                          <w:rPr>
                            <w:rFonts w:cs="Arial"/>
                            <w:color w:val="000000"/>
                            <w:sz w:val="17"/>
                            <w:szCs w:val="17"/>
                          </w:rPr>
                        </w:pPr>
                        <w:r w:rsidRPr="00D35057">
                          <w:rPr>
                            <w:rFonts w:eastAsia="Batang" w:cs="Arial"/>
                            <w:color w:val="000000"/>
                            <w:sz w:val="17"/>
                            <w:szCs w:val="17"/>
                          </w:rPr>
                          <w:t>Technology</w:t>
                        </w:r>
                      </w:p>
                    </w:txbxContent>
                  </v:textbox>
                </v:shape>
                <v:shape id="Text Box 142" o:spid="_x0000_s1063" type="#_x0000_t202" style="position:absolute;left:11581;top:22002;width:9932;height:14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Ugv1cMA&#10;AADcAAAADwAAAGRycy9kb3ducmV2LnhtbESPQWvCQBSE70L/w/IK3nRjwFBTV5HSQm/F1OD1kX1m&#10;U3ffhuyq8d93hUKPw8x8w6y3o7PiSkPoPCtYzDMQxI3XHbcKDt8fsxcQISJrtJ5JwZ0CbDdPkzWW&#10;2t94T9cqtiJBOJSowMTYl1KGxpDDMPc9cfJOfnAYkxxaqQe8JbizMs+yQjrsOC0Y7OnNUHOuLk5B&#10;894WdX3khV0tT2Ne/dRf5mKVmj6Pu1cQkcb4H/5rf2oF+bKAx5l0BOTm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Ugv1cMAAADcAAAADwAAAAAAAAAAAAAAAACYAgAAZHJzL2Rv&#10;d25yZXYueG1sUEsFBgAAAAAEAAQA9QAAAIgDAAAAAA==&#10;" filled="f" fillcolor="#bbe0e3" stroked="f">
                  <v:textbox inset="1.08075mm,.54033mm,1.08075mm,.54033mm">
                    <w:txbxContent>
                      <w:p w14:paraId="083C84AD" w14:textId="77777777" w:rsidR="006935EE" w:rsidRPr="00D35057" w:rsidRDefault="006935EE" w:rsidP="00D631A2">
                        <w:pPr>
                          <w:autoSpaceDE w:val="0"/>
                          <w:autoSpaceDN w:val="0"/>
                          <w:adjustRightInd w:val="0"/>
                          <w:jc w:val="center"/>
                          <w:rPr>
                            <w:rFonts w:cs="Arial"/>
                            <w:color w:val="000000"/>
                            <w:sz w:val="17"/>
                            <w:szCs w:val="17"/>
                          </w:rPr>
                        </w:pPr>
                        <w:r w:rsidRPr="00D35057">
                          <w:rPr>
                            <w:rFonts w:eastAsia="Batang" w:cs="Arial"/>
                            <w:color w:val="000000"/>
                            <w:sz w:val="17"/>
                            <w:szCs w:val="17"/>
                          </w:rPr>
                          <w:t>Practice</w:t>
                        </w:r>
                      </w:p>
                    </w:txbxContent>
                  </v:textbox>
                </v:shape>
                <v:shape id="Text Box 143" o:spid="_x0000_s1064" type="#_x0000_t202" style="position:absolute;top:13203;width:9936;height:26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gSKTsQA&#10;AADcAAAADwAAAGRycy9kb3ducmV2LnhtbESPQWsCMRSE74X+h/AK3mrWBW1djVJKC97EbZdeH5vn&#10;ZjV5WTZR139vBKHHYWa+YZbrwVlxpj60nhVMxhkI4trrlhsFvz/fr+8gQkTWaD2TgisFWK+en5ZY&#10;aH/hHZ3L2IgE4VCgAhNjV0gZakMOw9h3xMnb+95hTLJvpO7xkuDOyjzLZtJhy2nBYEefhupjeXIK&#10;6q9mVlV/PLHz6X7Iy0O1NSer1Ohl+FiAiDTE//CjvdEK8ukb3M+kIyBX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YEik7EAAAA3AAAAA8AAAAAAAAAAAAAAAAAmAIAAGRycy9k&#10;b3ducmV2LnhtbFBLBQYAAAAABAAEAPUAAACJAwAAAAA=&#10;" filled="f" fillcolor="#bbe0e3" stroked="f">
                  <v:textbox inset="1.08075mm,.54033mm,1.08075mm,.54033mm">
                    <w:txbxContent>
                      <w:p w14:paraId="57B0451B" w14:textId="77777777" w:rsidR="006935EE" w:rsidRPr="00D35057" w:rsidRDefault="006935EE" w:rsidP="00D631A2">
                        <w:pPr>
                          <w:autoSpaceDE w:val="0"/>
                          <w:autoSpaceDN w:val="0"/>
                          <w:adjustRightInd w:val="0"/>
                          <w:jc w:val="right"/>
                          <w:rPr>
                            <w:rFonts w:cs="Arial"/>
                            <w:color w:val="000000"/>
                            <w:sz w:val="17"/>
                            <w:szCs w:val="17"/>
                          </w:rPr>
                        </w:pPr>
                        <w:r w:rsidRPr="00D35057">
                          <w:rPr>
                            <w:rFonts w:eastAsia="Batang" w:cs="Arial"/>
                            <w:color w:val="000000"/>
                            <w:sz w:val="17"/>
                            <w:szCs w:val="17"/>
                          </w:rPr>
                          <w:t>Physical environment</w:t>
                        </w:r>
                      </w:p>
                    </w:txbxContent>
                  </v:textbox>
                </v:shape>
                <v:shape id="Text Box 144" o:spid="_x0000_s1065" type="#_x0000_t202" style="position:absolute;left:21920;top:21718;width:12370;height:16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5sePMAA&#10;AADcAAAADwAAAGRycy9kb3ducmV2LnhtbERPz2vCMBS+D/wfwhO8zdSCMqtRRDbwJussXh/Ns6km&#10;L6WJWv/75TDY8eP7vd4OzooH9aH1rGA2zUAQ11633Cg4/Xy9f4AIEVmj9UwKXhRguxm9rbHQ/snf&#10;9ChjI1IIhwIVmBi7QspQG3IYpr4jTtzF9w5jgn0jdY/PFO6szLNsIR22nBoMdrQ3VN/Ku1NQfzaL&#10;qjrzzC7nlyEvr9XR3K1Sk/GwW4GINMR/8Z/7oBXk87Q2nUlHQG5+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V5sePMAAAADcAAAADwAAAAAAAAAAAAAAAACYAgAAZHJzL2Rvd25y&#10;ZXYueG1sUEsFBgAAAAAEAAQA9QAAAIUDAAAAAA==&#10;" filled="f" fillcolor="#bbe0e3" stroked="f">
                  <v:textbox inset="1.08075mm,.54033mm,1.08075mm,.54033mm">
                    <w:txbxContent>
                      <w:p w14:paraId="68873C85" w14:textId="77777777" w:rsidR="006935EE" w:rsidRPr="00D35057" w:rsidRDefault="006935EE" w:rsidP="00D631A2">
                        <w:pPr>
                          <w:autoSpaceDE w:val="0"/>
                          <w:autoSpaceDN w:val="0"/>
                          <w:adjustRightInd w:val="0"/>
                          <w:jc w:val="center"/>
                          <w:rPr>
                            <w:rFonts w:cs="Arial"/>
                            <w:color w:val="000000"/>
                            <w:sz w:val="17"/>
                            <w:szCs w:val="17"/>
                          </w:rPr>
                        </w:pPr>
                        <w:r w:rsidRPr="00D35057">
                          <w:rPr>
                            <w:rFonts w:eastAsia="Batang" w:cs="Arial"/>
                            <w:color w:val="000000"/>
                            <w:sz w:val="17"/>
                            <w:szCs w:val="17"/>
                          </w:rPr>
                          <w:t>Society</w:t>
                        </w:r>
                        <w:r>
                          <w:rPr>
                            <w:rFonts w:eastAsia="Batang" w:cs="Arial"/>
                            <w:color w:val="000000"/>
                            <w:sz w:val="17"/>
                            <w:szCs w:val="17"/>
                          </w:rPr>
                          <w:t xml:space="preserve"> and </w:t>
                        </w:r>
                        <w:r w:rsidRPr="00D35057">
                          <w:rPr>
                            <w:rFonts w:eastAsia="Batang" w:cs="Arial"/>
                            <w:color w:val="000000"/>
                            <w:sz w:val="17"/>
                            <w:szCs w:val="17"/>
                          </w:rPr>
                          <w:t>culture</w:t>
                        </w:r>
                      </w:p>
                    </w:txbxContent>
                  </v:textbox>
                </v:shape>
                <v:shape id="Text Box 145" o:spid="_x0000_s1066" type="#_x0000_t202" style="position:absolute;left:33497;top:13203;width:9937;height:26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Ne7p8MA&#10;AADcAAAADwAAAGRycy9kb3ducmV2LnhtbESPQWsCMRSE74L/ITyhN826oOjWKEUs9FZcu/T62Dw3&#10;2yYvyybq9t83guBxmJlvmM1ucFZcqQ+tZwXzWQaCuPa65UbB1+l9ugIRIrJG65kU/FGA3XY82mCh&#10;/Y2PdC1jIxKEQ4EKTIxdIWWoDTkMM98RJ+/se4cxyb6Rusdbgjsr8yxbSoctpwWDHe0N1b/lxSmo&#10;D82yqr55bteL85CXP9WnuVilXibD2yuISEN8hh/tD60gX6zhfiYdAbn9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Ne7p8MAAADcAAAADwAAAAAAAAAAAAAAAACYAgAAZHJzL2Rv&#10;d25yZXYueG1sUEsFBgAAAAAEAAQA9QAAAIgDAAAAAA==&#10;" filled="f" fillcolor="#bbe0e3" stroked="f">
                  <v:textbox inset="1.08075mm,.54033mm,1.08075mm,.54033mm">
                    <w:txbxContent>
                      <w:p w14:paraId="037E592E" w14:textId="77777777" w:rsidR="006935EE" w:rsidRPr="00D35057" w:rsidRDefault="006935EE" w:rsidP="00D631A2">
                        <w:pPr>
                          <w:autoSpaceDE w:val="0"/>
                          <w:autoSpaceDN w:val="0"/>
                          <w:adjustRightInd w:val="0"/>
                          <w:rPr>
                            <w:rFonts w:cs="Arial"/>
                            <w:color w:val="000000"/>
                            <w:sz w:val="17"/>
                            <w:szCs w:val="17"/>
                          </w:rPr>
                        </w:pPr>
                        <w:r w:rsidRPr="00D35057">
                          <w:rPr>
                            <w:rFonts w:eastAsia="Batang" w:cs="Arial"/>
                            <w:color w:val="000000"/>
                            <w:sz w:val="17"/>
                            <w:szCs w:val="17"/>
                          </w:rPr>
                          <w:t>Organisational environment</w:t>
                        </w:r>
                      </w:p>
                    </w:txbxContent>
                  </v:textbox>
                </v:shape>
                <v:oval id="Oval 146" o:spid="_x0000_s1067" style="position:absolute;left:12092;top:5779;width:831;height:73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QFZDcEA&#10;AADcAAAADwAAAGRycy9kb3ducmV2LnhtbERP3WrCMBS+H/gO4QjezbQinXRGkbKhF9vY7B7g0Bzb&#10;YnNSktjWtzcXg11+fP/b/WQ6MZDzrWUF6TIBQVxZ3XKt4Ld8f96A8AFZY2eZFNzJw343e9piru3I&#10;PzScQy1iCPscFTQh9LmUvmrIoF/anjhyF+sMhghdLbXDMYabTq6SJJMGW44NDfZUNFRdzzejoExx&#10;bdwXvd2+S64/j8Ww+Xi5KLWYT4dXEIGm8C/+c5+0glUW58cz8QjI3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kBWQ3BAAAA3AAAAA8AAAAAAAAAAAAAAAAAmAIAAGRycy9kb3du&#10;cmV2LnhtbFBLBQYAAAAABAAEAPUAAACGAwAAAAA=&#10;" fillcolor="#bbe0e3"/>
                <v:oval id="Oval 147" o:spid="_x0000_s1068" style="position:absolute;left:21094;top:1836;width:826;height:73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k38lsMA&#10;AADcAAAADwAAAGRycy9kb3ducmV2LnhtbESP0WrCQBRE3wv+w3IF3+omIlaiq4hY2gdb1PgBl+w1&#10;CWbvht01pn/vFgQfh5k5wyzXvWlER87XlhWk4wQEcWF1zaWCc/75PgfhA7LGxjIp+CMP69XgbYmZ&#10;tnc+UncKpYgQ9hkqqEJoMyl9UZFBP7YtcfQu1hkMUbpSaof3CDeNnCTJTBqsOS5U2NK2ouJ6uhkF&#10;eYpT435pdzvkXP58bbv5/uOi1GjYbxYgAvXhFX62v7WCySyF/zPxCMjV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k38lsMAAADcAAAADwAAAAAAAAAAAAAAAACYAgAAZHJzL2Rv&#10;d25yZXYueG1sUEsFBgAAAAAEAAQA9QAAAIgDAAAAAA==&#10;" fillcolor="#bbe0e3"/>
                <v:oval id="Oval 148" o:spid="_x0000_s1069" style="position:absolute;left:30191;top:5870;width:831;height:73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p9i4cMA&#10;AADcAAAADwAAAGRycy9kb3ducmV2LnhtbESP0WrCQBRE3wv+w3IF3+rGIFaiq4hY2gdb1PgBl+w1&#10;CWbvht01pn/vFgQfh5k5wyzXvWlER87XlhVMxgkI4sLqmksF5/zzfQ7CB2SNjWVS8Ece1qvB2xIz&#10;be98pO4UShEh7DNUUIXQZlL6oiKDfmxb4uhdrDMYonSl1A7vEW4amSbJTBqsOS5U2NK2ouJ6uhkF&#10;+QSnxv3S7nbIufz52nbz/cdFqdGw3yxABOrDK/xsf2sF6SyF/zPxCMjV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p9i4cMAAADcAAAADwAAAAAAAAAAAAAAAACYAgAAZHJzL2Rv&#10;d25yZXYueG1sUEsFBgAAAAAEAAQA9QAAAIgDAAAAAA==&#10;" fillcolor="#bbe0e3"/>
                <v:oval id="Oval 149" o:spid="_x0000_s1070" style="position:absolute;left:32536;top:14331;width:827;height:73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dPHesQA&#10;AADcAAAADwAAAGRycy9kb3ducmV2LnhtbESP3WrCQBSE7wXfYTkF73TjDyqpq4i06IWWavoAh+wx&#10;Cc2eDbtrjG/vFgpeDjPzDbPadKYWLTlfWVYwHiUgiHOrKy4U/GSfwyUIH5A11pZJwYM8bNb93gpT&#10;be98pvYSChEh7FNUUIbQpFL6vCSDfmQb4uhdrTMYonSF1A7vEW5qOUmSuTRYcVwosaFdSfnv5WYU&#10;ZGOcGfdFH7fvjIvTftcuj4urUoO3bvsOIlAXXuH/9kErmMyn8HcmHgG5f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nTx3rEAAAA3AAAAA8AAAAAAAAAAAAAAAAAmAIAAGRycy9k&#10;b3ducmV2LnhtbFBLBQYAAAAABAAEAPUAAACJAwAAAAA=&#10;" fillcolor="#bbe0e3"/>
                <v:oval id="Oval 150" o:spid="_x0000_s1071" style="position:absolute;left:26345;top:21340;width:826;height:73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jpfDsMA&#10;AADcAAAADwAAAGRycy9kb3ducmV2LnhtbESP0YrCMBRE34X9h3AX9k1TRVSqUUSU9WEVtX7Apbm2&#10;xeamJLHWv98IC/s4zMwZZrHqTC1acr6yrGA4SEAQ51ZXXCi4Zrv+DIQPyBpry6TgRR5Wy4/eAlNt&#10;n3ym9hIKESHsU1RQhtCkUvq8JIN+YBvi6N2sMxiidIXUDp8Rbmo5SpKJNFhxXCixoU1J+f3yMAqy&#10;IY6NO9L2ccq4OHxv2tnP9KbU12e3noMI1IX/8F97rxWMJmN4n4lHQC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jpfDsMAAADcAAAADwAAAAAAAAAAAAAAAACYAgAAZHJzL2Rv&#10;d25yZXYueG1sUEsFBgAAAAAEAAQA9QAAAIgDAAAAAA==&#10;" fillcolor="#bbe0e3"/>
                <v:oval id="Oval 151" o:spid="_x0000_s1072" style="position:absolute;left:16115;top:21169;width:826;height:73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b6lcQA&#10;AADcAAAADwAAAGRycy9kb3ducmV2LnhtbESP3WrCQBSE7wXfYTkF73Sj+EfqKiIteqGlmj7AIXtM&#10;QrNnw+4a49u7hYKXw8x8w6w2nalFS85XlhWMRwkI4tzqigsFP9nncAnCB2SNtWVS8CAPm3W/t8JU&#10;2zufqb2EQkQI+xQVlCE0qZQ+L8mgH9mGOHpX6wyGKF0htcN7hJtaTpJkLg1WHBdKbGhXUv57uRkF&#10;2Rinxn3Rx+074+K037XL4+Kq1OCt276DCNSFV/i/fdAKJvMZ/J2JR0Cu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l2+pXEAAAA3AAAAA8AAAAAAAAAAAAAAAAAmAIAAGRycy9k&#10;b3ducmV2LnhtbFBLBQYAAAAABAAEAPUAAACJAwAAAAA=&#10;" fillcolor="#bbe0e3"/>
                <v:oval id="Oval 152" o:spid="_x0000_s1073" style="position:absolute;left:9919;top:14298;width:835;height:73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aRk4sMA&#10;AADcAAAADwAAAGRycy9kb3ducmV2LnhtbESP0WrCQBRE3wv+w3IF3+pGkVSiq4hY2gdb1PgBl+w1&#10;CWbvht01pn/vFgQfh5k5wyzXvWlER87XlhVMxgkI4sLqmksF5/zzfQ7CB2SNjWVS8Ece1qvB2xIz&#10;be98pO4UShEh7DNUUIXQZlL6oiKDfmxb4uhdrDMYonSl1A7vEW4aOU2SVBqsOS5U2NK2ouJ6uhkF&#10;+QRnxv3S7nbIufz52nbz/cdFqdGw3yxABOrDK/xsf2sF0zSF/zPxCMjV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aRk4sMAAADcAAAADwAAAAAAAAAAAAAAAACYAgAAZHJzL2Rv&#10;d25yZXYueG1sUEsFBgAAAAAEAAQA9QAAAIgDAAAAAA==&#10;" fillcolor="#bbe0e3"/>
                <v:shape id="Text Box 159" o:spid="_x0000_s1074" type="#_x0000_t202" style="position:absolute;top:19969;width:12923;height:40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2nld8YA&#10;AADcAAAADwAAAGRycy9kb3ducmV2LnhtbESPQWvCQBSE74L/YXlCb7qJh7RE12CjLS3Ug7E/4JF9&#10;TWKzb0N2a1J/fbcgeBxm5htmnY2mFRfqXWNZQbyIQBCXVjdcKfg8vcyfQDiPrLG1TAp+yUG2mU7W&#10;mGo78JEuha9EgLBLUUHtfZdK6cqaDLqF7YiD92V7gz7IvpK6xyHATSuXUZRIgw2HhRo7ymsqv4sf&#10;o+BAycfz2ZXX1zjZm1wOp/ddfFXqYTZuVyA8jf4evrXftIJl8gj/Z8IRkJs/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2nld8YAAADcAAAADwAAAAAAAAAAAAAAAACYAgAAZHJz&#10;L2Rvd25yZXYueG1sUEsFBgAAAAAEAAQA9QAAAIsDAAAAAA==&#10;" filled="f" fillcolor="#0c9" stroked="f">
                  <v:textbox inset="1.54392mm,.77194mm,1.54392mm,.77194mm">
                    <w:txbxContent>
                      <w:p w14:paraId="4401DAC2" w14:textId="77777777" w:rsidR="006935EE" w:rsidRPr="00D35057" w:rsidRDefault="006935EE" w:rsidP="001F5363">
                        <w:pPr>
                          <w:autoSpaceDE w:val="0"/>
                          <w:autoSpaceDN w:val="0"/>
                          <w:adjustRightInd w:val="0"/>
                          <w:rPr>
                            <w:rFonts w:cs="Arial"/>
                            <w:color w:val="000000"/>
                            <w:sz w:val="10"/>
                            <w:szCs w:val="10"/>
                          </w:rPr>
                        </w:pPr>
                        <w:r w:rsidRPr="00D35057">
                          <w:rPr>
                            <w:rFonts w:cs="Arial"/>
                            <w:color w:val="000000"/>
                            <w:sz w:val="16"/>
                            <w:szCs w:val="16"/>
                          </w:rPr>
                          <w:t>Cust</w:t>
                        </w:r>
                        <w:r>
                          <w:rPr>
                            <w:rFonts w:cs="Arial"/>
                            <w:color w:val="000000"/>
                            <w:sz w:val="16"/>
                            <w:szCs w:val="16"/>
                          </w:rPr>
                          <w:t>om and practice, informal rules;</w:t>
                        </w:r>
                        <w:r w:rsidRPr="00D35057">
                          <w:rPr>
                            <w:rFonts w:cs="Arial"/>
                            <w:color w:val="000000"/>
                            <w:sz w:val="16"/>
                            <w:szCs w:val="16"/>
                          </w:rPr>
                          <w:t xml:space="preserve"> ”how we do things here</w:t>
                        </w:r>
                        <w:r w:rsidRPr="00D35057">
                          <w:rPr>
                            <w:rFonts w:cs="Arial"/>
                            <w:color w:val="000000"/>
                            <w:sz w:val="10"/>
                            <w:szCs w:val="10"/>
                          </w:rPr>
                          <w:t>”</w:t>
                        </w:r>
                      </w:p>
                    </w:txbxContent>
                  </v:textbox>
                </v:shape>
                <w10:wrap anchory="line"/>
              </v:group>
            </w:pict>
          </mc:Fallback>
        </mc:AlternateContent>
      </w:r>
    </w:p>
    <w:p w14:paraId="764F6E25" w14:textId="77777777" w:rsidR="00D631A2" w:rsidRPr="00F913D8" w:rsidRDefault="00D631A2" w:rsidP="00D631A2"/>
    <w:p w14:paraId="60416731" w14:textId="77777777" w:rsidR="00D631A2" w:rsidRPr="00F913D8" w:rsidRDefault="00D631A2" w:rsidP="00D631A2"/>
    <w:p w14:paraId="4820B66A" w14:textId="77777777" w:rsidR="00D631A2" w:rsidRPr="00F913D8" w:rsidRDefault="00D631A2" w:rsidP="00D631A2"/>
    <w:p w14:paraId="2A02E4C3" w14:textId="528A80B3" w:rsidR="00D631A2" w:rsidRPr="00F913D8" w:rsidRDefault="00B911D8" w:rsidP="00D631A2">
      <w:r>
        <w:rPr>
          <w:noProof/>
          <w:lang w:val="en-US"/>
        </w:rPr>
        <mc:AlternateContent>
          <mc:Choice Requires="wps">
            <w:drawing>
              <wp:anchor distT="0" distB="0" distL="114300" distR="114300" simplePos="0" relativeHeight="251710976" behindDoc="0" locked="0" layoutInCell="1" allowOverlap="1" wp14:anchorId="72721BED" wp14:editId="52D1B7F1">
                <wp:simplePos x="0" y="0"/>
                <wp:positionH relativeFrom="column">
                  <wp:posOffset>4869180</wp:posOffset>
                </wp:positionH>
                <wp:positionV relativeFrom="paragraph">
                  <wp:posOffset>132080</wp:posOffset>
                </wp:positionV>
                <wp:extent cx="1729105" cy="589280"/>
                <wp:effectExtent l="1905" t="0" r="2540" b="2540"/>
                <wp:wrapNone/>
                <wp:docPr id="230" name="Text Box 1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9105" cy="58928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541D7C" w14:textId="77777777" w:rsidR="006935EE" w:rsidRDefault="006935EE" w:rsidP="00D631A2">
                            <w:pPr>
                              <w:autoSpaceDE w:val="0"/>
                              <w:autoSpaceDN w:val="0"/>
                              <w:adjustRightInd w:val="0"/>
                              <w:rPr>
                                <w:rFonts w:cs="Arial"/>
                                <w:color w:val="000000"/>
                                <w:sz w:val="16"/>
                                <w:szCs w:val="16"/>
                              </w:rPr>
                            </w:pPr>
                            <w:r>
                              <w:rPr>
                                <w:rFonts w:cs="Arial"/>
                                <w:color w:val="000000"/>
                                <w:sz w:val="16"/>
                                <w:szCs w:val="16"/>
                              </w:rPr>
                              <w:t>Policies, norms, formal rules, procedures, company and management, organisation of work</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6" o:spid="_x0000_s1075" type="#_x0000_t202" style="position:absolute;margin-left:383.4pt;margin-top:10.4pt;width:136.15pt;height:46.4pt;z-index:251710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" filled="f" fillcolor="#0c9" stroked="f">
                <v:textbox>
                  <w:txbxContent>
                    <w:p w14:paraId="1E541D7C" w14:textId="77777777" w:rsidR="006935EE" w:rsidRDefault="006935EE" w:rsidP="00D631A2">
                      <w:pPr>
                        <w:autoSpaceDE w:val="0"/>
                        <w:autoSpaceDN w:val="0"/>
                        <w:adjustRightInd w:val="0"/>
                        <w:rPr>
                          <w:rFonts w:cs="Arial"/>
                          <w:color w:val="000000"/>
                          <w:sz w:val="16"/>
                          <w:szCs w:val="16"/>
                        </w:rPr>
                      </w:pPr>
                      <w:r>
                        <w:rPr>
                          <w:rFonts w:cs="Arial"/>
                          <w:color w:val="000000"/>
                          <w:sz w:val="16"/>
                          <w:szCs w:val="16"/>
                        </w:rPr>
                        <w:t>Policies, norms, formal rules, procedures, company and management, organisation of work</w:t>
                      </w:r>
                    </w:p>
                  </w:txbxContent>
                </v:textbox>
              </v:shape>
            </w:pict>
          </mc:Fallback>
        </mc:AlternateContent>
      </w:r>
    </w:p>
    <w:p w14:paraId="4C0EE807" w14:textId="2EC6327E" w:rsidR="00D631A2" w:rsidRPr="00F913D8" w:rsidRDefault="00B911D8" w:rsidP="00D631A2">
      <w:r>
        <w:rPr>
          <w:noProof/>
          <w:lang w:val="en-US"/>
        </w:rPr>
        <mc:AlternateContent>
          <mc:Choice Requires="wps">
            <w:drawing>
              <wp:anchor distT="0" distB="0" distL="114300" distR="114300" simplePos="0" relativeHeight="251709952" behindDoc="0" locked="0" layoutInCell="1" allowOverlap="1" wp14:anchorId="1EA64FB5" wp14:editId="58617B5B">
                <wp:simplePos x="0" y="0"/>
                <wp:positionH relativeFrom="column">
                  <wp:posOffset>-22225</wp:posOffset>
                </wp:positionH>
                <wp:positionV relativeFrom="paragraph">
                  <wp:posOffset>59690</wp:posOffset>
                </wp:positionV>
                <wp:extent cx="1997075" cy="558800"/>
                <wp:effectExtent l="0" t="2540" r="0" b="635"/>
                <wp:wrapNone/>
                <wp:docPr id="229" name="Text Box 1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7075" cy="5588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DDD99E" w14:textId="77777777" w:rsidR="006935EE" w:rsidRDefault="006935EE" w:rsidP="00FF3E40">
                            <w:pPr>
                              <w:autoSpaceDE w:val="0"/>
                              <w:autoSpaceDN w:val="0"/>
                              <w:adjustRightInd w:val="0"/>
                              <w:rPr>
                                <w:rFonts w:cs="Arial"/>
                                <w:color w:val="000000"/>
                                <w:sz w:val="16"/>
                                <w:szCs w:val="16"/>
                              </w:rPr>
                            </w:pPr>
                            <w:r>
                              <w:rPr>
                                <w:rFonts w:cs="Arial"/>
                                <w:color w:val="000000"/>
                                <w:sz w:val="16"/>
                                <w:szCs w:val="16"/>
                              </w:rPr>
                              <w:t>Physical workspace environment, air quality, temperature, lighting conditions, noise, smoke, fumes, vibration, weather, visibility</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60" o:spid="_x0000_s1076" type="#_x0000_t202" style="position:absolute;margin-left:-1.75pt;margin-top:4.7pt;width:157.25pt;height:44pt;z-index:251709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" filled="f" fillcolor="#0c9" stroked="f">
                <v:textbox style="mso-fit-shape-to-text:t">
                  <w:txbxContent>
                    <w:p w14:paraId="28DDD99E" w14:textId="77777777" w:rsidR="006935EE" w:rsidRDefault="006935EE" w:rsidP="00FF3E40">
                      <w:pPr>
                        <w:autoSpaceDE w:val="0"/>
                        <w:autoSpaceDN w:val="0"/>
                        <w:adjustRightInd w:val="0"/>
                        <w:rPr>
                          <w:rFonts w:cs="Arial"/>
                          <w:color w:val="000000"/>
                          <w:sz w:val="16"/>
                          <w:szCs w:val="16"/>
                        </w:rPr>
                      </w:pPr>
                      <w:r>
                        <w:rPr>
                          <w:rFonts w:cs="Arial"/>
                          <w:color w:val="000000"/>
                          <w:sz w:val="16"/>
                          <w:szCs w:val="16"/>
                        </w:rPr>
                        <w:t>Physical workspace environment, air quality, temperature, lighting conditions, noise, smoke, fumes, vibration, weather, visibility</w:t>
                      </w:r>
                    </w:p>
                  </w:txbxContent>
                </v:textbox>
              </v:shape>
            </w:pict>
          </mc:Fallback>
        </mc:AlternateContent>
      </w:r>
    </w:p>
    <w:p w14:paraId="72E8308D" w14:textId="77777777" w:rsidR="00D631A2" w:rsidRPr="00F913D8" w:rsidRDefault="00D631A2" w:rsidP="00D631A2"/>
    <w:p w14:paraId="509B9386" w14:textId="77777777" w:rsidR="00D631A2" w:rsidRPr="00F913D8" w:rsidRDefault="00D631A2" w:rsidP="00D631A2"/>
    <w:p w14:paraId="7B7750B8" w14:textId="77777777" w:rsidR="00D631A2" w:rsidRPr="00F913D8" w:rsidRDefault="00D631A2" w:rsidP="00D631A2"/>
    <w:p w14:paraId="2B60A944" w14:textId="77777777" w:rsidR="00D631A2" w:rsidRPr="00F913D8" w:rsidRDefault="00D631A2" w:rsidP="00D631A2"/>
    <w:p w14:paraId="364A6A73" w14:textId="77777777" w:rsidR="00D631A2" w:rsidRPr="00F913D8" w:rsidRDefault="00D631A2" w:rsidP="00D631A2"/>
    <w:p w14:paraId="5FE281F6" w14:textId="48A8F8F2" w:rsidR="00D631A2" w:rsidRPr="00F913D8" w:rsidRDefault="00B911D8" w:rsidP="00D631A2">
      <w:r>
        <w:rPr>
          <w:noProof/>
          <w:lang w:val="en-US"/>
        </w:rPr>
        <mc:AlternateContent>
          <mc:Choice Requires="wps">
            <w:drawing>
              <wp:anchor distT="0" distB="0" distL="114300" distR="114300" simplePos="0" relativeHeight="251712000" behindDoc="0" locked="0" layoutInCell="1" allowOverlap="1" wp14:anchorId="6D4C88ED" wp14:editId="796C3E8F">
                <wp:simplePos x="0" y="0"/>
                <wp:positionH relativeFrom="column">
                  <wp:posOffset>4342765</wp:posOffset>
                </wp:positionH>
                <wp:positionV relativeFrom="paragraph">
                  <wp:posOffset>111760</wp:posOffset>
                </wp:positionV>
                <wp:extent cx="2160270" cy="441960"/>
                <wp:effectExtent l="0" t="0" r="2540" b="0"/>
                <wp:wrapNone/>
                <wp:docPr id="228" name="Text Box 1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0270" cy="44196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8D5B92" w14:textId="77777777" w:rsidR="006935EE" w:rsidRDefault="006935EE" w:rsidP="00D631A2">
                            <w:pPr>
                              <w:autoSpaceDE w:val="0"/>
                              <w:autoSpaceDN w:val="0"/>
                              <w:adjustRightInd w:val="0"/>
                              <w:rPr>
                                <w:rFonts w:cs="Arial"/>
                                <w:color w:val="000000"/>
                                <w:sz w:val="16"/>
                                <w:szCs w:val="16"/>
                              </w:rPr>
                            </w:pPr>
                            <w:r>
                              <w:rPr>
                                <w:rFonts w:cs="Arial"/>
                                <w:color w:val="000000"/>
                                <w:sz w:val="16"/>
                                <w:szCs w:val="16"/>
                              </w:rPr>
                              <w:t xml:space="preserve">Socio-political and economic environment, regulatory issues, cultural aspects and barriers, nationality and language </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57" o:spid="_x0000_s1077" type="#_x0000_t202" style="position:absolute;margin-left:341.95pt;margin-top:8.8pt;width:170.1pt;height:34.8pt;z-index:251712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" filled="f" fillcolor="#0c9" stroked="f">
                <v:textbox style="mso-fit-shape-to-text:t">
                  <w:txbxContent>
                    <w:p w14:paraId="278D5B92" w14:textId="77777777" w:rsidR="006935EE" w:rsidRDefault="006935EE" w:rsidP="00D631A2">
                      <w:pPr>
                        <w:autoSpaceDE w:val="0"/>
                        <w:autoSpaceDN w:val="0"/>
                        <w:adjustRightInd w:val="0"/>
                        <w:rPr>
                          <w:rFonts w:cs="Arial"/>
                          <w:color w:val="000000"/>
                          <w:sz w:val="16"/>
                          <w:szCs w:val="16"/>
                        </w:rPr>
                      </w:pPr>
                      <w:r>
                        <w:rPr>
                          <w:rFonts w:cs="Arial"/>
                          <w:color w:val="000000"/>
                          <w:sz w:val="16"/>
                          <w:szCs w:val="16"/>
                        </w:rPr>
                        <w:t xml:space="preserve">Socio-political and economic environment, regulatory issues, cultural aspects and barriers, nationality and language </w:t>
                      </w:r>
                    </w:p>
                  </w:txbxContent>
                </v:textbox>
              </v:shape>
            </w:pict>
          </mc:Fallback>
        </mc:AlternateContent>
      </w:r>
    </w:p>
    <w:p w14:paraId="0FA09F73" w14:textId="77777777" w:rsidR="00D631A2" w:rsidRPr="00F913D8" w:rsidRDefault="00D631A2" w:rsidP="00D631A2"/>
    <w:p w14:paraId="2011B387" w14:textId="77777777" w:rsidR="00D631A2" w:rsidRPr="00F913D8" w:rsidRDefault="00D631A2" w:rsidP="00D631A2"/>
    <w:p w14:paraId="62211716" w14:textId="77777777" w:rsidR="00D631A2" w:rsidRPr="00F913D8" w:rsidRDefault="00D631A2" w:rsidP="00D631A2"/>
    <w:p w14:paraId="2A7F870D" w14:textId="77777777" w:rsidR="00D631A2" w:rsidRPr="00F913D8" w:rsidRDefault="00D631A2" w:rsidP="00D631A2"/>
    <w:p w14:paraId="796CD250" w14:textId="77777777" w:rsidR="00D631A2" w:rsidRPr="00F913D8" w:rsidRDefault="00D631A2" w:rsidP="00D631A2"/>
    <w:p w14:paraId="5ECD4A09" w14:textId="3DAB65D3" w:rsidR="00D631A2" w:rsidRPr="00F913D8" w:rsidRDefault="00B911D8" w:rsidP="001F5363">
      <w:pPr>
        <w:pStyle w:val="Figure"/>
      </w:pPr>
      <w:r>
        <w:rPr>
          <w:noProof/>
          <w:lang w:val="en-US" w:eastAsia="en-US"/>
        </w:rPr>
        <mc:AlternateContent>
          <mc:Choice Requires="wps">
            <w:drawing>
              <wp:anchor distT="0" distB="0" distL="114300" distR="114300" simplePos="0" relativeHeight="251705856" behindDoc="0" locked="0" layoutInCell="1" allowOverlap="1" wp14:anchorId="2C2DD274" wp14:editId="54EDB0FB">
                <wp:simplePos x="0" y="0"/>
                <wp:positionH relativeFrom="column">
                  <wp:posOffset>-22225</wp:posOffset>
                </wp:positionH>
                <wp:positionV relativeFrom="paragraph">
                  <wp:posOffset>304800</wp:posOffset>
                </wp:positionV>
                <wp:extent cx="6243955" cy="661035"/>
                <wp:effectExtent l="0" t="0" r="0" b="0"/>
                <wp:wrapNone/>
                <wp:docPr id="227" name="Text Box 1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43955" cy="661035"/>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ED5870" w14:textId="77777777" w:rsidR="006935EE" w:rsidRPr="00D35057" w:rsidRDefault="006935EE" w:rsidP="00D631A2">
                            <w:pPr>
                              <w:autoSpaceDE w:val="0"/>
                              <w:autoSpaceDN w:val="0"/>
                              <w:adjustRightInd w:val="0"/>
                              <w:rPr>
                                <w:rFonts w:cs="Arial"/>
                                <w:i/>
                                <w:iCs/>
                                <w:color w:val="000000"/>
                                <w:sz w:val="18"/>
                                <w:szCs w:val="18"/>
                              </w:rPr>
                            </w:pPr>
                            <w:r w:rsidRPr="00D35057">
                              <w:rPr>
                                <w:rFonts w:cs="Arial"/>
                                <w:i/>
                                <w:iCs/>
                                <w:color w:val="000000"/>
                                <w:sz w:val="18"/>
                                <w:szCs w:val="18"/>
                              </w:rPr>
                              <w:t xml:space="preserve">Ref.: Koester, T. (2007). Terminology Work in Maritime Human Factors. </w:t>
                            </w:r>
                            <w:proofErr w:type="gramStart"/>
                            <w:r w:rsidRPr="00D35057">
                              <w:rPr>
                                <w:rFonts w:cs="Arial"/>
                                <w:i/>
                                <w:iCs/>
                                <w:color w:val="000000"/>
                                <w:sz w:val="18"/>
                                <w:szCs w:val="18"/>
                              </w:rPr>
                              <w:t>Situations and Socio-Technical Systems.</w:t>
                            </w:r>
                            <w:proofErr w:type="gramEnd"/>
                            <w:r w:rsidRPr="00D35057">
                              <w:rPr>
                                <w:rFonts w:cs="Arial"/>
                                <w:i/>
                                <w:iCs/>
                                <w:color w:val="000000"/>
                                <w:sz w:val="18"/>
                                <w:szCs w:val="18"/>
                              </w:rPr>
                              <w:t xml:space="preserve"> Copenhagen: </w:t>
                            </w:r>
                            <w:proofErr w:type="spellStart"/>
                            <w:r w:rsidRPr="00D35057">
                              <w:rPr>
                                <w:rFonts w:cs="Arial"/>
                                <w:i/>
                                <w:iCs/>
                                <w:color w:val="000000"/>
                                <w:sz w:val="18"/>
                                <w:szCs w:val="18"/>
                              </w:rPr>
                              <w:t>Frydenlund</w:t>
                            </w:r>
                            <w:proofErr w:type="spellEnd"/>
                            <w:r w:rsidRPr="00D35057">
                              <w:rPr>
                                <w:rFonts w:cs="Arial"/>
                                <w:i/>
                                <w:iCs/>
                                <w:color w:val="000000"/>
                                <w:sz w:val="18"/>
                                <w:szCs w:val="18"/>
                              </w:rPr>
                              <w:t xml:space="preserve"> Publishers.</w:t>
                            </w:r>
                          </w:p>
                          <w:p w14:paraId="5166BD25" w14:textId="77777777" w:rsidR="006935EE" w:rsidRPr="00D35057" w:rsidRDefault="006935EE" w:rsidP="00D631A2">
                            <w:pPr>
                              <w:autoSpaceDE w:val="0"/>
                              <w:autoSpaceDN w:val="0"/>
                              <w:adjustRightInd w:val="0"/>
                              <w:rPr>
                                <w:rFonts w:cs="Arial"/>
                                <w:i/>
                                <w:iCs/>
                                <w:color w:val="000000"/>
                                <w:sz w:val="18"/>
                                <w:szCs w:val="18"/>
                              </w:rPr>
                            </w:pPr>
                            <w:r w:rsidRPr="00D35057">
                              <w:rPr>
                                <w:rFonts w:cs="Arial"/>
                                <w:i/>
                                <w:iCs/>
                                <w:color w:val="000000"/>
                                <w:sz w:val="18"/>
                                <w:szCs w:val="18"/>
                              </w:rPr>
                              <w:t xml:space="preserve">* </w:t>
                            </w:r>
                            <w:proofErr w:type="spellStart"/>
                            <w:r w:rsidRPr="00D35057">
                              <w:rPr>
                                <w:rFonts w:cs="Arial"/>
                                <w:i/>
                                <w:iCs/>
                                <w:color w:val="000000"/>
                                <w:sz w:val="18"/>
                                <w:szCs w:val="18"/>
                              </w:rPr>
                              <w:t>Septigon</w:t>
                            </w:r>
                            <w:proofErr w:type="spellEnd"/>
                            <w:r w:rsidRPr="00D35057">
                              <w:rPr>
                                <w:rFonts w:cs="Arial"/>
                                <w:i/>
                                <w:iCs/>
                                <w:color w:val="000000"/>
                                <w:sz w:val="18"/>
                                <w:szCs w:val="18"/>
                              </w:rPr>
                              <w:t xml:space="preserve"> refers to </w:t>
                            </w:r>
                            <w:r w:rsidRPr="00D35057">
                              <w:rPr>
                                <w:rFonts w:cs="Arial"/>
                                <w:i/>
                                <w:iCs/>
                                <w:color w:val="000000"/>
                                <w:sz w:val="18"/>
                                <w:szCs w:val="18"/>
                                <w:u w:val="single"/>
                              </w:rPr>
                              <w:t>S</w:t>
                            </w:r>
                            <w:r w:rsidRPr="00D35057">
                              <w:rPr>
                                <w:rFonts w:cs="Arial"/>
                                <w:i/>
                                <w:iCs/>
                                <w:color w:val="000000"/>
                                <w:sz w:val="18"/>
                                <w:szCs w:val="18"/>
                              </w:rPr>
                              <w:t xml:space="preserve">ociety and Culture, Physical </w:t>
                            </w:r>
                            <w:r w:rsidRPr="00D35057">
                              <w:rPr>
                                <w:rFonts w:cs="Arial"/>
                                <w:i/>
                                <w:iCs/>
                                <w:color w:val="000000"/>
                                <w:sz w:val="18"/>
                                <w:szCs w:val="18"/>
                                <w:u w:val="single"/>
                              </w:rPr>
                              <w:t>E</w:t>
                            </w:r>
                            <w:r w:rsidRPr="00D35057">
                              <w:rPr>
                                <w:rFonts w:cs="Arial"/>
                                <w:i/>
                                <w:iCs/>
                                <w:color w:val="000000"/>
                                <w:sz w:val="18"/>
                                <w:szCs w:val="18"/>
                              </w:rPr>
                              <w:t xml:space="preserve">nvironment, </w:t>
                            </w:r>
                            <w:r w:rsidRPr="00D35057">
                              <w:rPr>
                                <w:rFonts w:cs="Arial"/>
                                <w:i/>
                                <w:iCs/>
                                <w:color w:val="000000"/>
                                <w:sz w:val="18"/>
                                <w:szCs w:val="18"/>
                                <w:u w:val="single"/>
                              </w:rPr>
                              <w:t>P</w:t>
                            </w:r>
                            <w:r w:rsidRPr="00D35057">
                              <w:rPr>
                                <w:rFonts w:cs="Arial"/>
                                <w:i/>
                                <w:iCs/>
                                <w:color w:val="000000"/>
                                <w:sz w:val="18"/>
                                <w:szCs w:val="18"/>
                              </w:rPr>
                              <w:t xml:space="preserve">ractice, </w:t>
                            </w:r>
                            <w:r w:rsidRPr="00D35057">
                              <w:rPr>
                                <w:rFonts w:cs="Arial"/>
                                <w:i/>
                                <w:iCs/>
                                <w:color w:val="000000"/>
                                <w:sz w:val="18"/>
                                <w:szCs w:val="18"/>
                                <w:u w:val="single"/>
                              </w:rPr>
                              <w:t>T</w:t>
                            </w:r>
                            <w:r w:rsidRPr="00D35057">
                              <w:rPr>
                                <w:rFonts w:cs="Arial"/>
                                <w:i/>
                                <w:iCs/>
                                <w:color w:val="000000"/>
                                <w:sz w:val="18"/>
                                <w:szCs w:val="18"/>
                              </w:rPr>
                              <w:t xml:space="preserve">echnology, </w:t>
                            </w:r>
                            <w:r w:rsidRPr="00D35057">
                              <w:rPr>
                                <w:rFonts w:cs="Arial"/>
                                <w:i/>
                                <w:iCs/>
                                <w:color w:val="000000"/>
                                <w:sz w:val="18"/>
                                <w:szCs w:val="18"/>
                                <w:u w:val="single"/>
                              </w:rPr>
                              <w:t>I</w:t>
                            </w:r>
                            <w:r w:rsidRPr="00D35057">
                              <w:rPr>
                                <w:rFonts w:cs="Arial"/>
                                <w:i/>
                                <w:iCs/>
                                <w:color w:val="000000"/>
                                <w:sz w:val="18"/>
                                <w:szCs w:val="18"/>
                              </w:rPr>
                              <w:t xml:space="preserve">ndividual, </w:t>
                            </w:r>
                            <w:r w:rsidRPr="00D35057">
                              <w:rPr>
                                <w:rFonts w:cs="Arial"/>
                                <w:i/>
                                <w:iCs/>
                                <w:color w:val="000000"/>
                                <w:sz w:val="18"/>
                                <w:szCs w:val="18"/>
                                <w:u w:val="single"/>
                              </w:rPr>
                              <w:t>G</w:t>
                            </w:r>
                            <w:r w:rsidRPr="00D35057">
                              <w:rPr>
                                <w:rFonts w:cs="Arial"/>
                                <w:i/>
                                <w:iCs/>
                                <w:color w:val="000000"/>
                                <w:sz w:val="18"/>
                                <w:szCs w:val="18"/>
                              </w:rPr>
                              <w:t xml:space="preserve">roup and </w:t>
                            </w:r>
                            <w:r w:rsidRPr="00D35057">
                              <w:rPr>
                                <w:rFonts w:cs="Arial"/>
                                <w:i/>
                                <w:iCs/>
                                <w:color w:val="000000"/>
                                <w:sz w:val="18"/>
                                <w:szCs w:val="18"/>
                                <w:u w:val="single"/>
                              </w:rPr>
                              <w:t>O</w:t>
                            </w:r>
                            <w:r w:rsidRPr="00D35057">
                              <w:rPr>
                                <w:rFonts w:cs="Arial"/>
                                <w:i/>
                                <w:iCs/>
                                <w:color w:val="000000"/>
                                <w:sz w:val="18"/>
                                <w:szCs w:val="18"/>
                              </w:rPr>
                              <w:t xml:space="preserve">rganisational Environment </w:t>
                            </w:r>
                            <w:r w:rsidRPr="00D35057">
                              <w:rPr>
                                <w:rFonts w:cs="Arial"/>
                                <w:i/>
                                <w:iCs/>
                                <w:color w:val="000000"/>
                                <w:sz w:val="18"/>
                                <w:szCs w:val="18"/>
                                <w:u w:val="single"/>
                              </w:rPr>
                              <w:t>N</w:t>
                            </w:r>
                            <w:r w:rsidRPr="00D35057">
                              <w:rPr>
                                <w:rFonts w:cs="Arial"/>
                                <w:i/>
                                <w:iCs/>
                                <w:color w:val="000000"/>
                                <w:sz w:val="18"/>
                                <w:szCs w:val="18"/>
                              </w:rPr>
                              <w:t xml:space="preserve">etwork. </w:t>
                            </w:r>
                            <w:proofErr w:type="spellStart"/>
                            <w:r w:rsidRPr="00D35057">
                              <w:rPr>
                                <w:rFonts w:cs="Arial"/>
                                <w:i/>
                                <w:iCs/>
                                <w:color w:val="000000"/>
                                <w:sz w:val="18"/>
                                <w:szCs w:val="18"/>
                              </w:rPr>
                              <w:t>Septigon</w:t>
                            </w:r>
                            <w:proofErr w:type="spellEnd"/>
                            <w:r w:rsidRPr="00D35057">
                              <w:rPr>
                                <w:rFonts w:cs="Arial"/>
                                <w:i/>
                                <w:iCs/>
                                <w:color w:val="000000"/>
                                <w:sz w:val="18"/>
                                <w:szCs w:val="18"/>
                              </w:rPr>
                              <w:t xml:space="preserve"> is also the name of a shape with 7 sides – the outline of the model.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3" o:spid="_x0000_s1078" type="#_x0000_t202" style="position:absolute;left:0;text-align:left;margin-left:-1.75pt;margin-top:24pt;width:491.65pt;height:52.05pt;z-index:251705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" filled="f" fillcolor="#0c9" stroked="f">
                <v:textbox>
                  <w:txbxContent>
                    <w:p w14:paraId="69ED5870" w14:textId="77777777" w:rsidR="006935EE" w:rsidRPr="00D35057" w:rsidRDefault="006935EE" w:rsidP="00D631A2">
                      <w:pPr>
                        <w:autoSpaceDE w:val="0"/>
                        <w:autoSpaceDN w:val="0"/>
                        <w:adjustRightInd w:val="0"/>
                        <w:rPr>
                          <w:rFonts w:cs="Arial"/>
                          <w:i/>
                          <w:iCs/>
                          <w:color w:val="000000"/>
                          <w:sz w:val="18"/>
                          <w:szCs w:val="18"/>
                        </w:rPr>
                      </w:pPr>
                      <w:r w:rsidRPr="00D35057">
                        <w:rPr>
                          <w:rFonts w:cs="Arial"/>
                          <w:i/>
                          <w:iCs/>
                          <w:color w:val="000000"/>
                          <w:sz w:val="18"/>
                          <w:szCs w:val="18"/>
                        </w:rPr>
                        <w:t>Ref.: Koester, T. (2007). Terminology Work in Maritime Human Factors. Situations and Socio-Technical Systems. Copenhagen: Frydenlund Publishers.</w:t>
                      </w:r>
                    </w:p>
                    <w:p w14:paraId="5166BD25" w14:textId="77777777" w:rsidR="006935EE" w:rsidRPr="00D35057" w:rsidRDefault="006935EE" w:rsidP="00D631A2">
                      <w:pPr>
                        <w:autoSpaceDE w:val="0"/>
                        <w:autoSpaceDN w:val="0"/>
                        <w:adjustRightInd w:val="0"/>
                        <w:rPr>
                          <w:rFonts w:cs="Arial"/>
                          <w:i/>
                          <w:iCs/>
                          <w:color w:val="000000"/>
                          <w:sz w:val="18"/>
                          <w:szCs w:val="18"/>
                        </w:rPr>
                      </w:pPr>
                      <w:r w:rsidRPr="00D35057">
                        <w:rPr>
                          <w:rFonts w:cs="Arial"/>
                          <w:i/>
                          <w:iCs/>
                          <w:color w:val="000000"/>
                          <w:sz w:val="18"/>
                          <w:szCs w:val="18"/>
                        </w:rPr>
                        <w:t xml:space="preserve">* Septigon refers to </w:t>
                      </w:r>
                      <w:r w:rsidRPr="00D35057">
                        <w:rPr>
                          <w:rFonts w:cs="Arial"/>
                          <w:i/>
                          <w:iCs/>
                          <w:color w:val="000000"/>
                          <w:sz w:val="18"/>
                          <w:szCs w:val="18"/>
                          <w:u w:val="single"/>
                        </w:rPr>
                        <w:t>S</w:t>
                      </w:r>
                      <w:r w:rsidRPr="00D35057">
                        <w:rPr>
                          <w:rFonts w:cs="Arial"/>
                          <w:i/>
                          <w:iCs/>
                          <w:color w:val="000000"/>
                          <w:sz w:val="18"/>
                          <w:szCs w:val="18"/>
                        </w:rPr>
                        <w:t xml:space="preserve">ociety and Culture, Physical </w:t>
                      </w:r>
                      <w:r w:rsidRPr="00D35057">
                        <w:rPr>
                          <w:rFonts w:cs="Arial"/>
                          <w:i/>
                          <w:iCs/>
                          <w:color w:val="000000"/>
                          <w:sz w:val="18"/>
                          <w:szCs w:val="18"/>
                          <w:u w:val="single"/>
                        </w:rPr>
                        <w:t>E</w:t>
                      </w:r>
                      <w:r w:rsidRPr="00D35057">
                        <w:rPr>
                          <w:rFonts w:cs="Arial"/>
                          <w:i/>
                          <w:iCs/>
                          <w:color w:val="000000"/>
                          <w:sz w:val="18"/>
                          <w:szCs w:val="18"/>
                        </w:rPr>
                        <w:t xml:space="preserve">nvironment, </w:t>
                      </w:r>
                      <w:r w:rsidRPr="00D35057">
                        <w:rPr>
                          <w:rFonts w:cs="Arial"/>
                          <w:i/>
                          <w:iCs/>
                          <w:color w:val="000000"/>
                          <w:sz w:val="18"/>
                          <w:szCs w:val="18"/>
                          <w:u w:val="single"/>
                        </w:rPr>
                        <w:t>P</w:t>
                      </w:r>
                      <w:r w:rsidRPr="00D35057">
                        <w:rPr>
                          <w:rFonts w:cs="Arial"/>
                          <w:i/>
                          <w:iCs/>
                          <w:color w:val="000000"/>
                          <w:sz w:val="18"/>
                          <w:szCs w:val="18"/>
                        </w:rPr>
                        <w:t xml:space="preserve">ractice, </w:t>
                      </w:r>
                      <w:r w:rsidRPr="00D35057">
                        <w:rPr>
                          <w:rFonts w:cs="Arial"/>
                          <w:i/>
                          <w:iCs/>
                          <w:color w:val="000000"/>
                          <w:sz w:val="18"/>
                          <w:szCs w:val="18"/>
                          <w:u w:val="single"/>
                        </w:rPr>
                        <w:t>T</w:t>
                      </w:r>
                      <w:r w:rsidRPr="00D35057">
                        <w:rPr>
                          <w:rFonts w:cs="Arial"/>
                          <w:i/>
                          <w:iCs/>
                          <w:color w:val="000000"/>
                          <w:sz w:val="18"/>
                          <w:szCs w:val="18"/>
                        </w:rPr>
                        <w:t xml:space="preserve">echnology, </w:t>
                      </w:r>
                      <w:r w:rsidRPr="00D35057">
                        <w:rPr>
                          <w:rFonts w:cs="Arial"/>
                          <w:i/>
                          <w:iCs/>
                          <w:color w:val="000000"/>
                          <w:sz w:val="18"/>
                          <w:szCs w:val="18"/>
                          <w:u w:val="single"/>
                        </w:rPr>
                        <w:t>I</w:t>
                      </w:r>
                      <w:r w:rsidRPr="00D35057">
                        <w:rPr>
                          <w:rFonts w:cs="Arial"/>
                          <w:i/>
                          <w:iCs/>
                          <w:color w:val="000000"/>
                          <w:sz w:val="18"/>
                          <w:szCs w:val="18"/>
                        </w:rPr>
                        <w:t xml:space="preserve">ndividual, </w:t>
                      </w:r>
                      <w:r w:rsidRPr="00D35057">
                        <w:rPr>
                          <w:rFonts w:cs="Arial"/>
                          <w:i/>
                          <w:iCs/>
                          <w:color w:val="000000"/>
                          <w:sz w:val="18"/>
                          <w:szCs w:val="18"/>
                          <w:u w:val="single"/>
                        </w:rPr>
                        <w:t>G</w:t>
                      </w:r>
                      <w:r w:rsidRPr="00D35057">
                        <w:rPr>
                          <w:rFonts w:cs="Arial"/>
                          <w:i/>
                          <w:iCs/>
                          <w:color w:val="000000"/>
                          <w:sz w:val="18"/>
                          <w:szCs w:val="18"/>
                        </w:rPr>
                        <w:t xml:space="preserve">roup and </w:t>
                      </w:r>
                      <w:r w:rsidRPr="00D35057">
                        <w:rPr>
                          <w:rFonts w:cs="Arial"/>
                          <w:i/>
                          <w:iCs/>
                          <w:color w:val="000000"/>
                          <w:sz w:val="18"/>
                          <w:szCs w:val="18"/>
                          <w:u w:val="single"/>
                        </w:rPr>
                        <w:t>O</w:t>
                      </w:r>
                      <w:r w:rsidRPr="00D35057">
                        <w:rPr>
                          <w:rFonts w:cs="Arial"/>
                          <w:i/>
                          <w:iCs/>
                          <w:color w:val="000000"/>
                          <w:sz w:val="18"/>
                          <w:szCs w:val="18"/>
                        </w:rPr>
                        <w:t xml:space="preserve">rganisational Environment </w:t>
                      </w:r>
                      <w:r w:rsidRPr="00D35057">
                        <w:rPr>
                          <w:rFonts w:cs="Arial"/>
                          <w:i/>
                          <w:iCs/>
                          <w:color w:val="000000"/>
                          <w:sz w:val="18"/>
                          <w:szCs w:val="18"/>
                          <w:u w:val="single"/>
                        </w:rPr>
                        <w:t>N</w:t>
                      </w:r>
                      <w:r w:rsidRPr="00D35057">
                        <w:rPr>
                          <w:rFonts w:cs="Arial"/>
                          <w:i/>
                          <w:iCs/>
                          <w:color w:val="000000"/>
                          <w:sz w:val="18"/>
                          <w:szCs w:val="18"/>
                        </w:rPr>
                        <w:t>etwork. Septigon is also the name of a shape with 7 sides – the outline of the model.</w:t>
                      </w:r>
                    </w:p>
                  </w:txbxContent>
                </v:textbox>
              </v:shape>
            </w:pict>
          </mc:Fallback>
        </mc:AlternateContent>
      </w:r>
      <w:r w:rsidR="001F5363">
        <w:t xml:space="preserve">The </w:t>
      </w:r>
      <w:proofErr w:type="spellStart"/>
      <w:r w:rsidR="001F5363">
        <w:t>Septigon</w:t>
      </w:r>
      <w:proofErr w:type="spellEnd"/>
      <w:r w:rsidR="001F5363">
        <w:t xml:space="preserve"> Model</w:t>
      </w:r>
    </w:p>
    <w:p w14:paraId="049E2898" w14:textId="77777777" w:rsidR="00D631A2" w:rsidRPr="00F913D8" w:rsidRDefault="00D631A2" w:rsidP="00D631A2"/>
    <w:p w14:paraId="42880338" w14:textId="77777777" w:rsidR="00D631A2" w:rsidRPr="00F913D8" w:rsidRDefault="00D631A2" w:rsidP="00D631A2"/>
    <w:p w14:paraId="76F0576D" w14:textId="77777777" w:rsidR="00D631A2" w:rsidRPr="00F913D8" w:rsidRDefault="00D631A2" w:rsidP="00D631A2"/>
    <w:p w14:paraId="7D56F9DD" w14:textId="77777777" w:rsidR="003A0064" w:rsidRDefault="003A0064" w:rsidP="001F5363">
      <w:pPr>
        <w:pStyle w:val="BodyText"/>
      </w:pPr>
    </w:p>
    <w:p w14:paraId="0CBC8A80" w14:textId="77777777" w:rsidR="00D631A2" w:rsidRPr="00F913D8" w:rsidRDefault="00D631A2" w:rsidP="001F5363">
      <w:pPr>
        <w:pStyle w:val="BodyText"/>
      </w:pPr>
      <w:r w:rsidRPr="00F913D8">
        <w:lastRenderedPageBreak/>
        <w:t>For further information on Human Factors please refer to the book Human</w:t>
      </w:r>
      <w:r w:rsidR="001F5363">
        <w:t xml:space="preserve"> Factors in the Maritime Domain,</w:t>
      </w:r>
      <w:r w:rsidRPr="00F913D8">
        <w:t xml:space="preserve"> </w:t>
      </w:r>
      <w:r w:rsidR="00790AEF" w:rsidRPr="00F913D8">
        <w:t xml:space="preserve">ISBN 9781420043419, </w:t>
      </w:r>
      <w:r w:rsidRPr="00F913D8">
        <w:t xml:space="preserve">CBS Press, 2008 by </w:t>
      </w:r>
      <w:r w:rsidR="00790AEF" w:rsidRPr="00F913D8">
        <w:t xml:space="preserve">Michelle </w:t>
      </w:r>
      <w:proofErr w:type="spellStart"/>
      <w:r w:rsidR="00790AEF" w:rsidRPr="00F913D8">
        <w:t>Grech</w:t>
      </w:r>
      <w:proofErr w:type="spellEnd"/>
      <w:r w:rsidR="00790AEF" w:rsidRPr="00F913D8">
        <w:t xml:space="preserve">, Tim </w:t>
      </w:r>
      <w:proofErr w:type="spellStart"/>
      <w:r w:rsidR="00790AEF" w:rsidRPr="00F913D8">
        <w:t>Horberry</w:t>
      </w:r>
      <w:proofErr w:type="spellEnd"/>
      <w:r w:rsidR="00790AEF" w:rsidRPr="00F913D8">
        <w:t xml:space="preserve"> and </w:t>
      </w:r>
      <w:r w:rsidRPr="00F913D8">
        <w:t xml:space="preserve">Thomas Koester. </w:t>
      </w:r>
      <w:r w:rsidR="001F5363">
        <w:t xml:space="preserve"> </w:t>
      </w:r>
      <w:r w:rsidRPr="00F913D8">
        <w:t xml:space="preserve">The application of the </w:t>
      </w:r>
      <w:proofErr w:type="spellStart"/>
      <w:r w:rsidRPr="00F913D8">
        <w:t>Septigon</w:t>
      </w:r>
      <w:proofErr w:type="spellEnd"/>
      <w:r w:rsidRPr="00F913D8">
        <w:t xml:space="preserve"> Model and other relevant Human Factors aspec</w:t>
      </w:r>
      <w:r w:rsidR="001F5363">
        <w:t>ts are described in this book.</w:t>
      </w:r>
    </w:p>
    <w:p w14:paraId="381A03AD" w14:textId="77777777" w:rsidR="00D631A2" w:rsidRPr="00F913D8" w:rsidRDefault="00D631A2" w:rsidP="00E240DC">
      <w:pPr>
        <w:pStyle w:val="BodyText"/>
      </w:pPr>
    </w:p>
    <w:p w14:paraId="590BE002" w14:textId="77777777" w:rsidR="006169BE" w:rsidRPr="00F913D8" w:rsidRDefault="006169BE" w:rsidP="00E240DC">
      <w:pPr>
        <w:pStyle w:val="BodyText"/>
      </w:pPr>
      <w:r w:rsidRPr="00F913D8">
        <w:br w:type="page"/>
      </w:r>
    </w:p>
    <w:p w14:paraId="379D969A" w14:textId="77777777" w:rsidR="006169BE" w:rsidRPr="00F913D8" w:rsidRDefault="006169BE" w:rsidP="007F4371">
      <w:pPr>
        <w:pStyle w:val="Annex"/>
      </w:pPr>
      <w:bookmarkStart w:id="77" w:name="_Toc212097618"/>
      <w:r w:rsidRPr="00F913D8">
        <w:lastRenderedPageBreak/>
        <w:t>RISK TERMINOLOGY</w:t>
      </w:r>
      <w:bookmarkEnd w:id="77"/>
    </w:p>
    <w:p w14:paraId="33A75EAC" w14:textId="77777777" w:rsidR="006169BE" w:rsidRDefault="006169BE" w:rsidP="003A0064">
      <w:pPr>
        <w:pStyle w:val="BodyText"/>
      </w:pPr>
      <w:r w:rsidRPr="00F913D8">
        <w:rPr>
          <w:b/>
          <w:sz w:val="23"/>
          <w:szCs w:val="23"/>
        </w:rPr>
        <w:t xml:space="preserve">Aid to navigation </w:t>
      </w:r>
      <w:r w:rsidRPr="00E240DC">
        <w:t>– any device or system, external to a vessel, which is provided to help a mariner determine position and course, to warn of dangers or of obstructions, or to give advice about the location of a best or preferred route.</w:t>
      </w:r>
    </w:p>
    <w:p w14:paraId="7AD75597" w14:textId="50907D0A" w:rsidR="00FC7609" w:rsidRPr="006E3B46" w:rsidRDefault="00FC7609" w:rsidP="006E3B46">
      <w:pPr>
        <w:pStyle w:val="BodyText"/>
        <w:ind w:left="720"/>
        <w:rPr>
          <w:highlight w:val="yellow"/>
        </w:rPr>
      </w:pPr>
      <w:r w:rsidRPr="006E3B46">
        <w:rPr>
          <w:b/>
          <w:highlight w:val="yellow"/>
        </w:rPr>
        <w:t>Physical AtoN</w:t>
      </w:r>
      <w:r w:rsidRPr="006E3B46">
        <w:rPr>
          <w:highlight w:val="yellow"/>
        </w:rPr>
        <w:t xml:space="preserve"> – any physical AtoN which exists in the waterway such buoys beacons, lights, and lighthouses.</w:t>
      </w:r>
    </w:p>
    <w:p w14:paraId="150A759E" w14:textId="778744B9" w:rsidR="00FC7609" w:rsidRPr="00F913D8" w:rsidRDefault="00FC7609" w:rsidP="006E3B46">
      <w:pPr>
        <w:pStyle w:val="BodyText"/>
        <w:ind w:left="720"/>
        <w:rPr>
          <w:b/>
          <w:sz w:val="23"/>
          <w:szCs w:val="23"/>
        </w:rPr>
      </w:pPr>
      <w:r w:rsidRPr="006E3B46">
        <w:rPr>
          <w:b/>
          <w:highlight w:val="yellow"/>
        </w:rPr>
        <w:t>Electronic AtoN</w:t>
      </w:r>
      <w:r w:rsidRPr="006E3B46">
        <w:rPr>
          <w:highlight w:val="yellow"/>
        </w:rPr>
        <w:t xml:space="preserve"> – any form of electronic </w:t>
      </w:r>
      <w:proofErr w:type="gramStart"/>
      <w:r w:rsidRPr="006E3B46">
        <w:rPr>
          <w:highlight w:val="yellow"/>
        </w:rPr>
        <w:t>AtoN which is</w:t>
      </w:r>
      <w:proofErr w:type="gramEnd"/>
      <w:r w:rsidRPr="006E3B46">
        <w:rPr>
          <w:highlight w:val="yellow"/>
        </w:rPr>
        <w:t xml:space="preserve"> portrayed on an electronic navigation system, such as, AIS AtoN (real, monitored and predicted </w:t>
      </w:r>
      <w:r w:rsidR="00F1654E" w:rsidRPr="006E3B46">
        <w:rPr>
          <w:highlight w:val="yellow"/>
        </w:rPr>
        <w:t>synthetic,</w:t>
      </w:r>
      <w:r w:rsidRPr="006E3B46">
        <w:rPr>
          <w:highlight w:val="yellow"/>
        </w:rPr>
        <w:t xml:space="preserve"> and virtual).</w:t>
      </w:r>
    </w:p>
    <w:p w14:paraId="36E7C653" w14:textId="2B40E626" w:rsidR="006169BE" w:rsidRPr="00F913D8" w:rsidRDefault="006169BE" w:rsidP="003A0064">
      <w:pPr>
        <w:pStyle w:val="BodyText"/>
        <w:rPr>
          <w:b/>
          <w:sz w:val="23"/>
          <w:szCs w:val="23"/>
        </w:rPr>
      </w:pPr>
      <w:r w:rsidRPr="00F913D8">
        <w:rPr>
          <w:b/>
          <w:sz w:val="23"/>
          <w:szCs w:val="23"/>
        </w:rPr>
        <w:t xml:space="preserve">Cost benefit analysis </w:t>
      </w:r>
      <w:r w:rsidRPr="00E240DC">
        <w:t>– an approach, used to assess the gains and losses resulting from a set of alternative actions</w:t>
      </w:r>
      <w:r w:rsidR="00FC7609">
        <w:t xml:space="preserve"> </w:t>
      </w:r>
      <w:r w:rsidRPr="00E240DC">
        <w:t>that helps one decide whether any of the actions should be undertaken.</w:t>
      </w:r>
    </w:p>
    <w:p w14:paraId="74B02FD2" w14:textId="77777777" w:rsidR="006169BE" w:rsidRPr="00E240DC" w:rsidRDefault="006169BE" w:rsidP="003A0064">
      <w:pPr>
        <w:pStyle w:val="BodyText"/>
      </w:pPr>
      <w:r w:rsidRPr="00F913D8">
        <w:rPr>
          <w:b/>
          <w:sz w:val="23"/>
          <w:szCs w:val="23"/>
        </w:rPr>
        <w:t xml:space="preserve">Decision-maker </w:t>
      </w:r>
      <w:r w:rsidR="003A0064" w:rsidRPr="00E240DC">
        <w:t>–</w:t>
      </w:r>
      <w:r w:rsidRPr="00E240DC">
        <w:t xml:space="preserve"> a person or group with the power or authority to make decisions.</w:t>
      </w:r>
    </w:p>
    <w:p w14:paraId="26278B0B" w14:textId="77777777" w:rsidR="006169BE" w:rsidRDefault="006169BE" w:rsidP="003A0064">
      <w:pPr>
        <w:pStyle w:val="BodyText"/>
      </w:pPr>
      <w:r w:rsidRPr="00F913D8">
        <w:rPr>
          <w:b/>
          <w:sz w:val="23"/>
          <w:szCs w:val="23"/>
        </w:rPr>
        <w:t xml:space="preserve">Dialogue </w:t>
      </w:r>
      <w:r w:rsidR="003A0064" w:rsidRPr="00E240DC">
        <w:t>–</w:t>
      </w:r>
      <w:r w:rsidR="003A0064">
        <w:t xml:space="preserve"> a process for two-</w:t>
      </w:r>
      <w:r w:rsidRPr="00E240DC">
        <w:t>way communication that fosters shared understanding. It is supported by information.</w:t>
      </w:r>
    </w:p>
    <w:p w14:paraId="560DF34C" w14:textId="73CA003D" w:rsidR="00437177" w:rsidRPr="00E240DC" w:rsidRDefault="003328F3" w:rsidP="003A0064">
      <w:pPr>
        <w:pStyle w:val="BodyText"/>
      </w:pPr>
      <w:proofErr w:type="gramStart"/>
      <w:r w:rsidRPr="007D6D2A">
        <w:rPr>
          <w:b/>
          <w:highlight w:val="yellow"/>
        </w:rPr>
        <w:t>e</w:t>
      </w:r>
      <w:proofErr w:type="gramEnd"/>
      <w:r w:rsidRPr="007D6D2A">
        <w:rPr>
          <w:b/>
          <w:highlight w:val="yellow"/>
        </w:rPr>
        <w:t>-Navigation</w:t>
      </w:r>
      <w:r w:rsidR="00437177" w:rsidRPr="007D6D2A">
        <w:rPr>
          <w:highlight w:val="yellow"/>
        </w:rPr>
        <w:t xml:space="preserve"> – is the harmonised collection, integration, exchange, presentation and analysis of maritime information on</w:t>
      </w:r>
      <w:r w:rsidR="0004461F" w:rsidRPr="007D6D2A">
        <w:rPr>
          <w:highlight w:val="yellow"/>
        </w:rPr>
        <w:t xml:space="preserve"> </w:t>
      </w:r>
      <w:r w:rsidR="00437177" w:rsidRPr="007D6D2A">
        <w:rPr>
          <w:highlight w:val="yellow"/>
        </w:rPr>
        <w:t xml:space="preserve">board and ashore by electronic means to enhance berth to berth navigation and related services, for safety and </w:t>
      </w:r>
      <w:r w:rsidR="0004461F" w:rsidRPr="007D6D2A">
        <w:rPr>
          <w:highlight w:val="yellow"/>
        </w:rPr>
        <w:t>security</w:t>
      </w:r>
      <w:r w:rsidR="00437177" w:rsidRPr="007D6D2A">
        <w:rPr>
          <w:highlight w:val="yellow"/>
        </w:rPr>
        <w:t xml:space="preserve"> at sea and protection of the marine environment.</w:t>
      </w:r>
      <w:r w:rsidR="00437177">
        <w:t xml:space="preserve"> </w:t>
      </w:r>
    </w:p>
    <w:p w14:paraId="703B7D54" w14:textId="77777777" w:rsidR="006169BE" w:rsidRPr="00E240DC" w:rsidRDefault="006169BE" w:rsidP="003A0064">
      <w:pPr>
        <w:pStyle w:val="BodyText"/>
      </w:pPr>
      <w:r w:rsidRPr="00F913D8">
        <w:rPr>
          <w:b/>
          <w:sz w:val="23"/>
          <w:szCs w:val="23"/>
        </w:rPr>
        <w:t xml:space="preserve">Hazard </w:t>
      </w:r>
      <w:r w:rsidRPr="00E240DC">
        <w:t>– an unwanted event or occurrence, a source of potential harm, or a situation with a potential for causing harm, in terms of human injury; damage to health, property, the environment, and other things of value; or some combination of these.</w:t>
      </w:r>
    </w:p>
    <w:p w14:paraId="3543EDBC" w14:textId="77777777" w:rsidR="006169BE" w:rsidRPr="00E240DC" w:rsidRDefault="006169BE" w:rsidP="003A0064">
      <w:pPr>
        <w:pStyle w:val="BodyText"/>
        <w:tabs>
          <w:tab w:val="left" w:pos="3060"/>
        </w:tabs>
      </w:pPr>
      <w:r w:rsidRPr="00F913D8">
        <w:rPr>
          <w:b/>
          <w:sz w:val="23"/>
          <w:szCs w:val="23"/>
        </w:rPr>
        <w:t xml:space="preserve">Hazard identification </w:t>
      </w:r>
      <w:r w:rsidR="003A0064" w:rsidRPr="00E240DC">
        <w:t>–</w:t>
      </w:r>
      <w:r w:rsidR="003A0064">
        <w:t xml:space="preserve"> </w:t>
      </w:r>
      <w:r w:rsidRPr="00E240DC">
        <w:t>the proces</w:t>
      </w:r>
      <w:r w:rsidR="0049776A" w:rsidRPr="00E240DC">
        <w:t xml:space="preserve">s of recognizing that a hazard </w:t>
      </w:r>
      <w:r w:rsidRPr="00E240DC">
        <w:t>exists and defining its characteristics.</w:t>
      </w:r>
    </w:p>
    <w:p w14:paraId="0A0426A2" w14:textId="77777777" w:rsidR="006169BE" w:rsidRPr="00E240DC" w:rsidRDefault="006169BE" w:rsidP="003A0064">
      <w:pPr>
        <w:pStyle w:val="BodyText"/>
      </w:pPr>
      <w:r w:rsidRPr="00F913D8">
        <w:rPr>
          <w:b/>
          <w:sz w:val="23"/>
          <w:szCs w:val="23"/>
        </w:rPr>
        <w:t xml:space="preserve">Loss </w:t>
      </w:r>
      <w:r w:rsidR="003A0064" w:rsidRPr="00E240DC">
        <w:t>–</w:t>
      </w:r>
      <w:r w:rsidRPr="00E240DC">
        <w:t xml:space="preserve"> an injury or damage to health, property, the environment, or something else of value.</w:t>
      </w:r>
    </w:p>
    <w:p w14:paraId="5C4AC674" w14:textId="77777777" w:rsidR="006169BE" w:rsidRPr="00E240DC" w:rsidRDefault="006169BE" w:rsidP="003A0064">
      <w:pPr>
        <w:pStyle w:val="BodyText"/>
      </w:pPr>
      <w:r w:rsidRPr="00F913D8">
        <w:rPr>
          <w:b/>
          <w:sz w:val="23"/>
          <w:szCs w:val="23"/>
        </w:rPr>
        <w:t xml:space="preserve">Organization </w:t>
      </w:r>
      <w:r w:rsidR="003A0064" w:rsidRPr="00E240DC">
        <w:t>–</w:t>
      </w:r>
      <w:r w:rsidRPr="00E240DC">
        <w:t xml:space="preserve"> a company, corporation, firm, enterprise, authority, agency or institution, or part thereof, whether incorporated or not, public or private, that has its own functions and administration.</w:t>
      </w:r>
    </w:p>
    <w:p w14:paraId="3BAC336C" w14:textId="77777777" w:rsidR="006169BE" w:rsidRPr="00E240DC" w:rsidRDefault="006169BE" w:rsidP="003A0064">
      <w:pPr>
        <w:pStyle w:val="BodyText"/>
      </w:pPr>
      <w:r w:rsidRPr="00F913D8">
        <w:rPr>
          <w:b/>
          <w:sz w:val="23"/>
          <w:szCs w:val="23"/>
        </w:rPr>
        <w:t xml:space="preserve">Residual risk </w:t>
      </w:r>
      <w:r w:rsidR="003A0064" w:rsidRPr="00E240DC">
        <w:t>–</w:t>
      </w:r>
      <w:r w:rsidRPr="00E240DC">
        <w:t xml:space="preserve"> the risk remaining after all risk control strategies have been applied.</w:t>
      </w:r>
    </w:p>
    <w:p w14:paraId="583D838F" w14:textId="77777777" w:rsidR="006169BE" w:rsidRPr="00E240DC" w:rsidRDefault="006169BE" w:rsidP="003A0064">
      <w:pPr>
        <w:pStyle w:val="BodyText"/>
      </w:pPr>
      <w:r w:rsidRPr="00F913D8">
        <w:rPr>
          <w:b/>
          <w:sz w:val="23"/>
          <w:szCs w:val="23"/>
        </w:rPr>
        <w:t xml:space="preserve">Risk </w:t>
      </w:r>
      <w:r w:rsidR="003A0064" w:rsidRPr="00E240DC">
        <w:t>–</w:t>
      </w:r>
      <w:r w:rsidRPr="00E240DC">
        <w:t xml:space="preserve"> the chance of injury or loss as defined as a measure of the probability and severity of an adverse effect to health, property</w:t>
      </w:r>
      <w:r w:rsidR="00B27A75" w:rsidRPr="00E240DC">
        <w:t xml:space="preserve"> or </w:t>
      </w:r>
      <w:r w:rsidRPr="00E240DC">
        <w:t xml:space="preserve">the </w:t>
      </w:r>
      <w:r w:rsidR="002D60C2" w:rsidRPr="00E240DC">
        <w:t>environment or other values</w:t>
      </w:r>
      <w:r w:rsidR="00B27A75" w:rsidRPr="00E240DC">
        <w:t>.</w:t>
      </w:r>
    </w:p>
    <w:p w14:paraId="4AECF02C" w14:textId="77777777" w:rsidR="006169BE" w:rsidRPr="00E240DC" w:rsidRDefault="006169BE" w:rsidP="003A0064">
      <w:pPr>
        <w:pStyle w:val="BodyText"/>
      </w:pPr>
      <w:r w:rsidRPr="00F913D8">
        <w:rPr>
          <w:b/>
          <w:sz w:val="23"/>
          <w:szCs w:val="23"/>
        </w:rPr>
        <w:t>Risk acceptance</w:t>
      </w:r>
      <w:r w:rsidRPr="00E240DC">
        <w:t xml:space="preserve"> – a decision to accept a risk.</w:t>
      </w:r>
    </w:p>
    <w:p w14:paraId="7EC69F0C" w14:textId="77777777" w:rsidR="006169BE" w:rsidRPr="00E240DC" w:rsidRDefault="006169BE" w:rsidP="003A0064">
      <w:pPr>
        <w:pStyle w:val="BodyText"/>
      </w:pPr>
      <w:r w:rsidRPr="00F913D8">
        <w:rPr>
          <w:b/>
          <w:sz w:val="23"/>
          <w:szCs w:val="23"/>
        </w:rPr>
        <w:t xml:space="preserve">Risk assessment </w:t>
      </w:r>
      <w:r w:rsidRPr="00E240DC">
        <w:t>– as used here, it is meant to include the overall process of risk estimation and risk evaluation.</w:t>
      </w:r>
    </w:p>
    <w:p w14:paraId="24D0921C" w14:textId="77777777" w:rsidR="006169BE" w:rsidRPr="00E240DC" w:rsidRDefault="006169BE" w:rsidP="003A0064">
      <w:pPr>
        <w:pStyle w:val="BodyText"/>
      </w:pPr>
      <w:r w:rsidRPr="00F913D8">
        <w:rPr>
          <w:b/>
          <w:sz w:val="23"/>
          <w:szCs w:val="23"/>
        </w:rPr>
        <w:t xml:space="preserve">Risk consultation </w:t>
      </w:r>
      <w:r w:rsidR="003A0064" w:rsidRPr="00E240DC">
        <w:t>–</w:t>
      </w:r>
      <w:r w:rsidRPr="00E240DC">
        <w:t xml:space="preserve"> any two-way communication between stakeholders about the existence, nature, form, severity, or acceptability of risks.</w:t>
      </w:r>
    </w:p>
    <w:p w14:paraId="708214A9" w14:textId="77777777" w:rsidR="006169BE" w:rsidRPr="00E240DC" w:rsidRDefault="006169BE" w:rsidP="003A0064">
      <w:pPr>
        <w:pStyle w:val="BodyText"/>
      </w:pPr>
      <w:r w:rsidRPr="00F913D8">
        <w:rPr>
          <w:b/>
          <w:sz w:val="23"/>
          <w:szCs w:val="23"/>
        </w:rPr>
        <w:t xml:space="preserve">Risk control option </w:t>
      </w:r>
      <w:r w:rsidR="003A0064" w:rsidRPr="00E240DC">
        <w:t>–</w:t>
      </w:r>
      <w:r w:rsidRPr="00E240DC">
        <w:t xml:space="preserve"> an action intended to reduce the frequency and/or severity of injury or loss, including a decision not to pursue the action.</w:t>
      </w:r>
    </w:p>
    <w:p w14:paraId="495F8517" w14:textId="77777777" w:rsidR="006169BE" w:rsidRPr="00E240DC" w:rsidRDefault="006169BE" w:rsidP="003A0064">
      <w:pPr>
        <w:pStyle w:val="BodyText"/>
      </w:pPr>
      <w:r w:rsidRPr="00F913D8">
        <w:rPr>
          <w:b/>
          <w:sz w:val="23"/>
          <w:szCs w:val="23"/>
        </w:rPr>
        <w:t xml:space="preserve">Risk control strategy </w:t>
      </w:r>
      <w:r w:rsidR="003A0064" w:rsidRPr="00E240DC">
        <w:t>–</w:t>
      </w:r>
      <w:r w:rsidRPr="00E240DC">
        <w:t xml:space="preserve"> a program that may include the application of several risk control options.</w:t>
      </w:r>
    </w:p>
    <w:p w14:paraId="70819A32" w14:textId="77777777" w:rsidR="006169BE" w:rsidRPr="00E240DC" w:rsidRDefault="006169BE" w:rsidP="003A0064">
      <w:pPr>
        <w:pStyle w:val="BodyText"/>
      </w:pPr>
      <w:r w:rsidRPr="00F913D8">
        <w:rPr>
          <w:b/>
          <w:sz w:val="23"/>
          <w:szCs w:val="23"/>
        </w:rPr>
        <w:t xml:space="preserve">Risk estimation </w:t>
      </w:r>
      <w:r w:rsidR="003A0064" w:rsidRPr="00E240DC">
        <w:t>–</w:t>
      </w:r>
      <w:r w:rsidRPr="00E240DC">
        <w:t xml:space="preserve"> the activity of estimating the frequency or probability and consequence of risk scenarios, including a consideration of the uncertainty of the estimates.</w:t>
      </w:r>
    </w:p>
    <w:p w14:paraId="37055E03" w14:textId="77777777" w:rsidR="006169BE" w:rsidRPr="00E240DC" w:rsidRDefault="006169BE" w:rsidP="003A0064">
      <w:pPr>
        <w:pStyle w:val="BodyText"/>
      </w:pPr>
      <w:r w:rsidRPr="00F913D8">
        <w:rPr>
          <w:b/>
          <w:sz w:val="23"/>
          <w:szCs w:val="23"/>
        </w:rPr>
        <w:lastRenderedPageBreak/>
        <w:t xml:space="preserve">Risk evaluation </w:t>
      </w:r>
      <w:r w:rsidR="003A0064" w:rsidRPr="00E240DC">
        <w:t>–</w:t>
      </w:r>
      <w:r w:rsidRPr="00E240DC">
        <w:t xml:space="preserve"> the process by which risks are examined in terms of magnitude and distribution, and evaluated in terms of acceptability considering the needs, issues, and concerns of stakeholders.</w:t>
      </w:r>
    </w:p>
    <w:p w14:paraId="63F457A7" w14:textId="27782C75" w:rsidR="006169BE" w:rsidRPr="00E240DC" w:rsidRDefault="006169BE" w:rsidP="003A0064">
      <w:pPr>
        <w:pStyle w:val="BodyText"/>
      </w:pPr>
      <w:r w:rsidRPr="00F913D8">
        <w:rPr>
          <w:b/>
          <w:sz w:val="23"/>
          <w:szCs w:val="23"/>
        </w:rPr>
        <w:t xml:space="preserve">Risk management </w:t>
      </w:r>
      <w:r w:rsidR="003A0064" w:rsidRPr="00E240DC">
        <w:t>–</w:t>
      </w:r>
      <w:r w:rsidRPr="00E240DC">
        <w:t xml:space="preserve"> the systematic application of management policies, procedures, and practices to the tasks of </w:t>
      </w:r>
      <w:r w:rsidR="0004461F" w:rsidRPr="006E3B46">
        <w:rPr>
          <w:highlight w:val="yellow"/>
        </w:rPr>
        <w:t>analysing</w:t>
      </w:r>
      <w:r w:rsidRPr="006E3B46">
        <w:rPr>
          <w:highlight w:val="yellow"/>
        </w:rPr>
        <w:t>,</w:t>
      </w:r>
      <w:r w:rsidRPr="00E240DC">
        <w:t xml:space="preserve"> evaluating, controlling, and communicating about risk issues.</w:t>
      </w:r>
    </w:p>
    <w:p w14:paraId="2FD39535" w14:textId="77777777" w:rsidR="006169BE" w:rsidRPr="00E240DC" w:rsidRDefault="006169BE" w:rsidP="003A0064">
      <w:pPr>
        <w:pStyle w:val="BodyText"/>
      </w:pPr>
      <w:r w:rsidRPr="00F913D8">
        <w:rPr>
          <w:b/>
          <w:sz w:val="23"/>
          <w:szCs w:val="23"/>
        </w:rPr>
        <w:t xml:space="preserve">Risk perception </w:t>
      </w:r>
      <w:r w:rsidR="003A0064" w:rsidRPr="00E240DC">
        <w:t>–</w:t>
      </w:r>
      <w:r w:rsidRPr="00E240DC">
        <w:t xml:space="preserve"> the significance assigned to risks by stakeholders. </w:t>
      </w:r>
      <w:r w:rsidR="007A2BD0">
        <w:t xml:space="preserve"> </w:t>
      </w:r>
      <w:r w:rsidRPr="00E240DC">
        <w:t>This perception is derived from the stakeholders' expressed needs, issues, and concerns.</w:t>
      </w:r>
    </w:p>
    <w:p w14:paraId="630FEF8A" w14:textId="77777777" w:rsidR="006169BE" w:rsidRPr="00E240DC" w:rsidRDefault="006169BE" w:rsidP="003A0064">
      <w:pPr>
        <w:pStyle w:val="BodyText"/>
      </w:pPr>
      <w:r w:rsidRPr="00F913D8">
        <w:rPr>
          <w:b/>
          <w:sz w:val="23"/>
          <w:szCs w:val="23"/>
        </w:rPr>
        <w:t>Risk reduction</w:t>
      </w:r>
      <w:r w:rsidRPr="00E240DC">
        <w:t xml:space="preserve"> – actions taken to lessen the frequency, negative consequences, or both, of a particular risk.</w:t>
      </w:r>
    </w:p>
    <w:p w14:paraId="75656070" w14:textId="77777777" w:rsidR="006169BE" w:rsidRPr="00E240DC" w:rsidRDefault="006169BE" w:rsidP="006169BE">
      <w:pPr>
        <w:pStyle w:val="BodyText"/>
      </w:pPr>
      <w:r w:rsidRPr="00F913D8">
        <w:rPr>
          <w:b/>
          <w:sz w:val="23"/>
          <w:szCs w:val="23"/>
        </w:rPr>
        <w:t>Risk retention</w:t>
      </w:r>
      <w:r w:rsidRPr="00E240DC">
        <w:t xml:space="preserve"> – acceptance of the expected loss associated with the consequences of a particular risk.</w:t>
      </w:r>
    </w:p>
    <w:p w14:paraId="4D31AAB0" w14:textId="77777777" w:rsidR="006169BE" w:rsidRPr="00E240DC" w:rsidRDefault="006169BE" w:rsidP="006169BE">
      <w:pPr>
        <w:pStyle w:val="BodyText"/>
      </w:pPr>
      <w:r w:rsidRPr="00F913D8">
        <w:rPr>
          <w:b/>
          <w:sz w:val="23"/>
          <w:szCs w:val="23"/>
        </w:rPr>
        <w:t xml:space="preserve">Risk scenario </w:t>
      </w:r>
      <w:r w:rsidR="003A0064" w:rsidRPr="00E240DC">
        <w:t>–</w:t>
      </w:r>
      <w:r w:rsidRPr="00E240DC">
        <w:t xml:space="preserve"> a defined sequence of events with associated frequencies and consequences.</w:t>
      </w:r>
    </w:p>
    <w:p w14:paraId="056E017A" w14:textId="77777777" w:rsidR="006169BE" w:rsidRDefault="006169BE" w:rsidP="00E240DC">
      <w:pPr>
        <w:pStyle w:val="BodyText"/>
      </w:pPr>
      <w:r w:rsidRPr="00F913D8">
        <w:rPr>
          <w:b/>
        </w:rPr>
        <w:t xml:space="preserve">Stakeholder </w:t>
      </w:r>
      <w:r w:rsidR="003A0064" w:rsidRPr="00E240DC">
        <w:t>–</w:t>
      </w:r>
      <w:r w:rsidRPr="00F913D8">
        <w:t xml:space="preserve"> any individual, group, or organization able to affect, be affected by, or believe it might be affected by, a decision or activity. </w:t>
      </w:r>
      <w:r w:rsidR="007A2BD0">
        <w:t xml:space="preserve"> </w:t>
      </w:r>
      <w:r w:rsidR="003A0064">
        <w:t>The decision-</w:t>
      </w:r>
      <w:r w:rsidRPr="00F913D8">
        <w:t>maker(s) is a stakeholder</w:t>
      </w:r>
      <w:r w:rsidR="003A0064">
        <w:t xml:space="preserve"> / are stakeholders</w:t>
      </w:r>
      <w:r w:rsidRPr="00F913D8">
        <w:t>.</w:t>
      </w:r>
    </w:p>
    <w:p w14:paraId="7C70A257" w14:textId="63B48A11" w:rsidR="00CC5A11" w:rsidRPr="005200B6" w:rsidRDefault="00CC5A11" w:rsidP="00E240DC">
      <w:pPr>
        <w:pStyle w:val="BodyText"/>
      </w:pPr>
      <w:r w:rsidRPr="006E3B46">
        <w:rPr>
          <w:b/>
          <w:highlight w:val="yellow"/>
        </w:rPr>
        <w:t>Transit Risk</w:t>
      </w:r>
      <w:r w:rsidRPr="006E3B46">
        <w:rPr>
          <w:highlight w:val="yellow"/>
        </w:rPr>
        <w:t xml:space="preserve"> – The risk assumed by a vessel associa</w:t>
      </w:r>
      <w:r w:rsidR="005200B6" w:rsidRPr="006E3B46">
        <w:rPr>
          <w:highlight w:val="yellow"/>
        </w:rPr>
        <w:t xml:space="preserve">ted with </w:t>
      </w:r>
      <w:r w:rsidR="00DF715E" w:rsidRPr="006E3B46">
        <w:rPr>
          <w:highlight w:val="yellow"/>
        </w:rPr>
        <w:t>transiting</w:t>
      </w:r>
      <w:r w:rsidR="005200B6" w:rsidRPr="006E3B46">
        <w:rPr>
          <w:highlight w:val="yellow"/>
        </w:rPr>
        <w:t xml:space="preserve"> a waterway which may be impacted by various hazards </w:t>
      </w:r>
      <w:r w:rsidR="00DF715E" w:rsidRPr="006E3B46">
        <w:rPr>
          <w:highlight w:val="yellow"/>
        </w:rPr>
        <w:t>as outli</w:t>
      </w:r>
      <w:r w:rsidR="00F80EA1" w:rsidRPr="006E3B46">
        <w:rPr>
          <w:highlight w:val="yellow"/>
        </w:rPr>
        <w:t>n</w:t>
      </w:r>
      <w:r w:rsidR="00DF715E" w:rsidRPr="006E3B46">
        <w:rPr>
          <w:highlight w:val="yellow"/>
        </w:rPr>
        <w:t>ed in Table 1</w:t>
      </w:r>
      <w:r w:rsidR="0004461F" w:rsidRPr="006E3B46">
        <w:rPr>
          <w:highlight w:val="yellow"/>
        </w:rPr>
        <w:t xml:space="preserve"> </w:t>
      </w:r>
      <w:r w:rsidR="005200B6" w:rsidRPr="006E3B46">
        <w:rPr>
          <w:highlight w:val="yellow"/>
        </w:rPr>
        <w:t xml:space="preserve">such as </w:t>
      </w:r>
      <w:r w:rsidR="00DF715E" w:rsidRPr="006E3B46">
        <w:rPr>
          <w:highlight w:val="yellow"/>
        </w:rPr>
        <w:t>ship traffic</w:t>
      </w:r>
      <w:r w:rsidR="0004461F" w:rsidRPr="006E3B46">
        <w:rPr>
          <w:highlight w:val="yellow"/>
        </w:rPr>
        <w:t xml:space="preserve"> configuration</w:t>
      </w:r>
      <w:r w:rsidR="00DF715E" w:rsidRPr="006E3B46">
        <w:rPr>
          <w:highlight w:val="yellow"/>
        </w:rPr>
        <w:t>, traffic volume, navigational conditions and waterway configuration</w:t>
      </w:r>
      <w:r w:rsidR="005200B6" w:rsidRPr="006E3B46">
        <w:rPr>
          <w:highlight w:val="yellow"/>
        </w:rPr>
        <w:t>.</w:t>
      </w:r>
    </w:p>
    <w:p w14:paraId="683B4922" w14:textId="77777777" w:rsidR="006169BE" w:rsidRPr="00F913D8" w:rsidRDefault="006169BE" w:rsidP="00E240DC">
      <w:pPr>
        <w:pStyle w:val="BodyText"/>
      </w:pPr>
    </w:p>
    <w:p w14:paraId="457196CF" w14:textId="77777777" w:rsidR="006169BE" w:rsidRPr="00F913D8" w:rsidRDefault="006169BE" w:rsidP="00E240DC">
      <w:pPr>
        <w:pStyle w:val="BodyText"/>
      </w:pPr>
      <w:r w:rsidRPr="00F913D8">
        <w:br w:type="page"/>
      </w:r>
    </w:p>
    <w:p w14:paraId="31B36DE6" w14:textId="77777777" w:rsidR="006169BE" w:rsidRPr="00F913D8" w:rsidRDefault="00AF1931" w:rsidP="007F4371">
      <w:pPr>
        <w:pStyle w:val="Annex"/>
      </w:pPr>
      <w:bookmarkStart w:id="78" w:name="_Toc212097619"/>
      <w:r w:rsidRPr="00F913D8">
        <w:lastRenderedPageBreak/>
        <w:t>DETAILED LIST OF DATA AND INFORMATION THAT SHOULD BE CONSIDER</w:t>
      </w:r>
      <w:r w:rsidR="0049776A" w:rsidRPr="00F913D8">
        <w:t>ED</w:t>
      </w:r>
      <w:r w:rsidRPr="00F913D8">
        <w:t xml:space="preserve"> IN EVALUATING RISK SPECIFIC TO MARINE AIDS TO NAVIGATION</w:t>
      </w:r>
      <w:bookmarkEnd w:id="78"/>
    </w:p>
    <w:p w14:paraId="4B8BDD35" w14:textId="77777777" w:rsidR="006169BE" w:rsidRPr="00F913D8" w:rsidRDefault="006169BE" w:rsidP="008F75BF">
      <w:pPr>
        <w:pStyle w:val="Heading1"/>
        <w:numPr>
          <w:ilvl w:val="0"/>
          <w:numId w:val="39"/>
        </w:numPr>
      </w:pPr>
      <w:bookmarkStart w:id="79" w:name="_Toc212097620"/>
      <w:r w:rsidRPr="00F913D8">
        <w:t>Maritime Traffic</w:t>
      </w:r>
      <w:bookmarkEnd w:id="79"/>
    </w:p>
    <w:p w14:paraId="4FB20D20" w14:textId="77777777" w:rsidR="006169BE" w:rsidRPr="00F913D8" w:rsidRDefault="006169BE" w:rsidP="006B7E32">
      <w:pPr>
        <w:pStyle w:val="Heading2"/>
      </w:pPr>
      <w:bookmarkStart w:id="80" w:name="_Toc212097621"/>
      <w:r w:rsidRPr="00F913D8">
        <w:t>Traffic statistics to be obtained</w:t>
      </w:r>
      <w:bookmarkEnd w:id="80"/>
    </w:p>
    <w:p w14:paraId="7CAE5A6A" w14:textId="77777777" w:rsidR="006169BE" w:rsidRPr="007A2BD0" w:rsidRDefault="006169BE" w:rsidP="008F75BF">
      <w:pPr>
        <w:pStyle w:val="List1"/>
        <w:numPr>
          <w:ilvl w:val="0"/>
          <w:numId w:val="40"/>
        </w:numPr>
      </w:pPr>
      <w:r w:rsidRPr="007A2BD0">
        <w:t>Traffic safety record in general</w:t>
      </w:r>
      <w:r w:rsidR="00B27A75" w:rsidRPr="007A2BD0">
        <w:t xml:space="preserve"> or changes in maritime safety (incl</w:t>
      </w:r>
      <w:r w:rsidR="007A2BD0" w:rsidRPr="007A2BD0">
        <w:t>uding</w:t>
      </w:r>
      <w:r w:rsidR="00B27A75" w:rsidRPr="007A2BD0">
        <w:t xml:space="preserve"> AtoN) throughout the years</w:t>
      </w:r>
      <w:r w:rsidRPr="007A2BD0">
        <w:t>.</w:t>
      </w:r>
    </w:p>
    <w:p w14:paraId="47CF93E3" w14:textId="77777777" w:rsidR="006169BE" w:rsidRPr="007A2BD0" w:rsidRDefault="006169BE" w:rsidP="007A2BD0">
      <w:pPr>
        <w:pStyle w:val="List1"/>
      </w:pPr>
      <w:r w:rsidRPr="007A2BD0">
        <w:t xml:space="preserve">The number of vessel traffic movements in the area (or part of the area) concerned, including trends in the number of vessel movements, based on </w:t>
      </w:r>
      <w:r w:rsidR="00AF1931" w:rsidRPr="007A2BD0">
        <w:t>e.g. AIS-</w:t>
      </w:r>
      <w:r w:rsidRPr="007A2BD0">
        <w:t>data covering the past 3-5 years at least.</w:t>
      </w:r>
    </w:p>
    <w:p w14:paraId="01693D37" w14:textId="77777777" w:rsidR="006169BE" w:rsidRPr="007A2BD0" w:rsidRDefault="006169BE" w:rsidP="007A2BD0">
      <w:pPr>
        <w:pStyle w:val="List1"/>
      </w:pPr>
      <w:r w:rsidRPr="007A2BD0">
        <w:t>The break-down of vessel traffic in types and sizes of vessels and categories of cargoes carried, including navy and/or other Government owned vessels, fishing vessels, recreational craft, local ferries, sea going or inland high speed craft, inland craft/barges, tugboats, pilot tend</w:t>
      </w:r>
      <w:r w:rsidR="00B2370D">
        <w:t>ers and other service craft</w:t>
      </w:r>
      <w:r w:rsidRPr="007A2BD0">
        <w:t>.</w:t>
      </w:r>
    </w:p>
    <w:p w14:paraId="3D5E20FA" w14:textId="77777777" w:rsidR="006169BE" w:rsidRPr="00F913D8" w:rsidRDefault="006169BE" w:rsidP="00123B2F">
      <w:pPr>
        <w:pStyle w:val="List1"/>
      </w:pPr>
      <w:r w:rsidRPr="00F913D8">
        <w:t>Complexity of the traffic pattern.</w:t>
      </w:r>
    </w:p>
    <w:p w14:paraId="5F23E0ED" w14:textId="77777777" w:rsidR="006169BE" w:rsidRPr="007A2BD0" w:rsidRDefault="006169BE" w:rsidP="00123B2F">
      <w:pPr>
        <w:pStyle w:val="List1"/>
      </w:pPr>
      <w:r w:rsidRPr="007A2BD0">
        <w:t>Vessels with hazardous cargoes as defined in IMO</w:t>
      </w:r>
      <w:r w:rsidR="00B2370D">
        <w:t xml:space="preserve"> Res. </w:t>
      </w:r>
      <w:proofErr w:type="gramStart"/>
      <w:r w:rsidR="00B2370D">
        <w:t>A.857(</w:t>
      </w:r>
      <w:proofErr w:type="gramEnd"/>
      <w:r w:rsidR="00B2370D">
        <w:t>20), Annex- 1, paragraph</w:t>
      </w:r>
      <w:r w:rsidRPr="007A2BD0">
        <w:t xml:space="preserve"> 1.1 under.11.</w:t>
      </w:r>
    </w:p>
    <w:p w14:paraId="7E78BBAF" w14:textId="77777777" w:rsidR="006169BE" w:rsidRPr="007A2BD0" w:rsidRDefault="006169BE" w:rsidP="007A2BD0">
      <w:pPr>
        <w:pStyle w:val="List1"/>
      </w:pPr>
      <w:r w:rsidRPr="007A2BD0">
        <w:t>Is there any (statistical) information available on the above five bullet points?</w:t>
      </w:r>
    </w:p>
    <w:p w14:paraId="78C535BC" w14:textId="77777777" w:rsidR="006169BE" w:rsidRPr="007A2BD0" w:rsidRDefault="006169BE" w:rsidP="007A2BD0">
      <w:pPr>
        <w:pStyle w:val="List1"/>
      </w:pPr>
      <w:r w:rsidRPr="007A2BD0">
        <w:t>Are there any recent traffic surveys and an evaluation of these surveys available?</w:t>
      </w:r>
    </w:p>
    <w:p w14:paraId="40AB7597" w14:textId="77777777" w:rsidR="006169BE" w:rsidRPr="007A2BD0" w:rsidRDefault="006169BE" w:rsidP="007A2BD0">
      <w:pPr>
        <w:pStyle w:val="List1"/>
      </w:pPr>
      <w:r w:rsidRPr="007A2BD0">
        <w:t>Does any ship-to-ship cargo transfers take place in or in the proximity of the fairway either at anchor or moored to buoys and do these activities interfere with the safe and efficient flow of traffic?</w:t>
      </w:r>
      <w:r w:rsidR="007A2BD0" w:rsidRPr="007A2BD0">
        <w:t xml:space="preserve"> </w:t>
      </w:r>
      <w:r w:rsidRPr="007A2BD0">
        <w:t xml:space="preserve"> If so, is it possible to quantify this interference?</w:t>
      </w:r>
    </w:p>
    <w:p w14:paraId="0CCB0B48" w14:textId="77777777" w:rsidR="006169BE" w:rsidRPr="007A2BD0" w:rsidRDefault="006169BE" w:rsidP="007A2BD0">
      <w:pPr>
        <w:pStyle w:val="List1"/>
      </w:pPr>
      <w:r w:rsidRPr="007A2BD0">
        <w:t>If appropriate, is there any interference by vessel traffic with other marine based activities?</w:t>
      </w:r>
    </w:p>
    <w:p w14:paraId="647C926F" w14:textId="77777777" w:rsidR="006169BE" w:rsidRPr="00F913D8" w:rsidRDefault="006169BE" w:rsidP="006B7E32">
      <w:pPr>
        <w:pStyle w:val="Heading2"/>
      </w:pPr>
      <w:bookmarkStart w:id="81" w:name="_Toc212097622"/>
      <w:r w:rsidRPr="00F913D8">
        <w:t>Accident data to be obtained</w:t>
      </w:r>
      <w:bookmarkEnd w:id="81"/>
    </w:p>
    <w:p w14:paraId="1A0A9EE4" w14:textId="77777777" w:rsidR="006169BE" w:rsidRPr="007A2BD0" w:rsidRDefault="006169BE" w:rsidP="008F75BF">
      <w:pPr>
        <w:pStyle w:val="List1"/>
        <w:numPr>
          <w:ilvl w:val="0"/>
          <w:numId w:val="42"/>
        </w:numPr>
      </w:pPr>
      <w:r w:rsidRPr="007A2BD0">
        <w:t>Is there an up-to-date and complete record, covering a period of at least 5 years, available on accidents or incidents with vessels in the area, including information on the economic consequences?</w:t>
      </w:r>
    </w:p>
    <w:p w14:paraId="247E6041" w14:textId="77777777" w:rsidR="006169BE" w:rsidRPr="007A2BD0" w:rsidRDefault="006169BE" w:rsidP="007A2BD0">
      <w:pPr>
        <w:pStyle w:val="List1"/>
      </w:pPr>
      <w:r w:rsidRPr="007A2BD0">
        <w:t>Were thorough accident and incident investigations performed and by whom?</w:t>
      </w:r>
    </w:p>
    <w:p w14:paraId="1F3F65C6" w14:textId="77777777" w:rsidR="006169BE" w:rsidRPr="007A2BD0" w:rsidRDefault="006169BE" w:rsidP="007A2BD0">
      <w:pPr>
        <w:pStyle w:val="List1"/>
      </w:pPr>
      <w:r w:rsidRPr="007A2BD0">
        <w:t>What are the main recorded causes of the accidents and incidents?</w:t>
      </w:r>
    </w:p>
    <w:p w14:paraId="5E300D55" w14:textId="77777777" w:rsidR="006169BE" w:rsidRPr="007A2BD0" w:rsidRDefault="006169BE" w:rsidP="007A2BD0">
      <w:pPr>
        <w:pStyle w:val="List1"/>
      </w:pPr>
      <w:r w:rsidRPr="007A2BD0">
        <w:t>Are there any "black spots" in relation to these accidents and incidents?</w:t>
      </w:r>
    </w:p>
    <w:p w14:paraId="747C5CC1" w14:textId="77777777" w:rsidR="006169BE" w:rsidRPr="007A2BD0" w:rsidRDefault="006169BE" w:rsidP="007A2BD0">
      <w:pPr>
        <w:pStyle w:val="List1"/>
      </w:pPr>
      <w:r w:rsidRPr="007A2BD0">
        <w:t>Where recommendations were contained in reports on accidents and incidents, were these recommendations implemented in full or only in part or not at all?</w:t>
      </w:r>
    </w:p>
    <w:p w14:paraId="61FF4103" w14:textId="77777777" w:rsidR="006169BE" w:rsidRPr="007A2BD0" w:rsidRDefault="006169BE" w:rsidP="007A2BD0">
      <w:pPr>
        <w:pStyle w:val="List1"/>
      </w:pPr>
      <w:r w:rsidRPr="007A2BD0">
        <w:t>Is any information available on the mariners or navigators opinions regarding traffic safety in the area concerned?</w:t>
      </w:r>
    </w:p>
    <w:p w14:paraId="186DF552" w14:textId="77777777" w:rsidR="006169BE" w:rsidRPr="007A2BD0" w:rsidRDefault="006169BE" w:rsidP="007A2BD0">
      <w:pPr>
        <w:pStyle w:val="List1"/>
      </w:pPr>
      <w:r w:rsidRPr="007A2BD0">
        <w:t>Is any other relevant data on accidents or incidents available?</w:t>
      </w:r>
    </w:p>
    <w:p w14:paraId="4D690D7A" w14:textId="77777777" w:rsidR="006169BE" w:rsidRPr="007A2BD0" w:rsidRDefault="006169BE" w:rsidP="007A2BD0">
      <w:pPr>
        <w:pStyle w:val="List1"/>
      </w:pPr>
      <w:r w:rsidRPr="007A2BD0">
        <w:t xml:space="preserve">In some areas the number of small local craft, usually without any capability to communicate by radio to a VTS or to other vessels, is very high compared to the other traffic. </w:t>
      </w:r>
      <w:r w:rsidR="007A2BD0">
        <w:t xml:space="preserve"> </w:t>
      </w:r>
      <w:r w:rsidRPr="007A2BD0">
        <w:t xml:space="preserve">In addition, this local traffic may show "remarkable" behaviour and may not be aware of navigational limitations of larger power-driven vessels. </w:t>
      </w:r>
      <w:r w:rsidR="006B7E32">
        <w:t xml:space="preserve"> </w:t>
      </w:r>
      <w:r w:rsidRPr="007A2BD0">
        <w:t xml:space="preserve">If this is the case, it might be necessary to develop, implement, promulgate and </w:t>
      </w:r>
      <w:r w:rsidRPr="007A2BD0">
        <w:lastRenderedPageBreak/>
        <w:t>maintain (or enforce) special local rules to ensure the unobstructed and safe passage of the (larger) commercial vessels.</w:t>
      </w:r>
    </w:p>
    <w:p w14:paraId="5236CE1F" w14:textId="77777777" w:rsidR="006169BE" w:rsidRPr="007A2BD0" w:rsidRDefault="006169BE" w:rsidP="007A2BD0">
      <w:pPr>
        <w:pStyle w:val="List1"/>
      </w:pPr>
      <w:r w:rsidRPr="007A2BD0">
        <w:t xml:space="preserve">The human element is one of the most important contributory aspects to the causation and avoidance of accidents or incidents. </w:t>
      </w:r>
      <w:r w:rsidR="007A2BD0">
        <w:t xml:space="preserve"> </w:t>
      </w:r>
      <w:r w:rsidRPr="007A2BD0">
        <w:t xml:space="preserve">Human element issues throughout the "integrated system of safe and efficient traffic management", within a sound environmental content, should be systematically treated within the risk assessment methodology to be used, associating them directly with the occurrence of accidents, underlying causes or influences. </w:t>
      </w:r>
      <w:r w:rsidR="007A2BD0">
        <w:t xml:space="preserve"> </w:t>
      </w:r>
      <w:r w:rsidRPr="007A2BD0">
        <w:t>Appropriate techniques for incorporating human factors should be used.</w:t>
      </w:r>
    </w:p>
    <w:p w14:paraId="1B8E5C12" w14:textId="77777777" w:rsidR="006169BE" w:rsidRPr="00F913D8" w:rsidRDefault="006169BE" w:rsidP="006B7E32">
      <w:pPr>
        <w:pStyle w:val="Heading2"/>
      </w:pPr>
      <w:bookmarkStart w:id="82" w:name="_Toc212097623"/>
      <w:r w:rsidRPr="00F913D8">
        <w:t>Data on traffic delays to be obtained</w:t>
      </w:r>
      <w:bookmarkEnd w:id="82"/>
    </w:p>
    <w:p w14:paraId="3F6EEC17" w14:textId="77777777" w:rsidR="006169BE" w:rsidRPr="00F913D8" w:rsidRDefault="006169BE" w:rsidP="008F75BF">
      <w:pPr>
        <w:pStyle w:val="List1"/>
        <w:numPr>
          <w:ilvl w:val="0"/>
          <w:numId w:val="43"/>
        </w:numPr>
      </w:pPr>
      <w:r w:rsidRPr="00F913D8">
        <w:t>Efficiency of maritime traffic in general.</w:t>
      </w:r>
    </w:p>
    <w:p w14:paraId="1D64081F" w14:textId="77777777" w:rsidR="006169BE" w:rsidRPr="00F913D8" w:rsidRDefault="006169BE" w:rsidP="008F75BF">
      <w:pPr>
        <w:pStyle w:val="List1"/>
        <w:numPr>
          <w:ilvl w:val="0"/>
          <w:numId w:val="43"/>
        </w:numPr>
      </w:pPr>
      <w:r w:rsidRPr="00F913D8">
        <w:t>Are there any traffic delays?</w:t>
      </w:r>
    </w:p>
    <w:p w14:paraId="219857F8" w14:textId="77777777" w:rsidR="006169BE" w:rsidRPr="00F913D8" w:rsidRDefault="006169BE" w:rsidP="008F75BF">
      <w:pPr>
        <w:pStyle w:val="List1"/>
        <w:numPr>
          <w:ilvl w:val="0"/>
          <w:numId w:val="43"/>
        </w:numPr>
      </w:pPr>
      <w:r w:rsidRPr="00F913D8">
        <w:t>What are the main causes?</w:t>
      </w:r>
    </w:p>
    <w:p w14:paraId="6C737C3D" w14:textId="77777777" w:rsidR="006169BE" w:rsidRPr="00F913D8" w:rsidRDefault="006169BE" w:rsidP="008F75BF">
      <w:pPr>
        <w:pStyle w:val="List1"/>
        <w:numPr>
          <w:ilvl w:val="0"/>
          <w:numId w:val="43"/>
        </w:numPr>
      </w:pPr>
      <w:r w:rsidRPr="00F913D8">
        <w:t>Are there any specific locations in the area concerned where congestion occurs regularly?</w:t>
      </w:r>
    </w:p>
    <w:p w14:paraId="25722460" w14:textId="77777777" w:rsidR="006169BE" w:rsidRPr="00F913D8" w:rsidRDefault="006169BE" w:rsidP="008F75BF">
      <w:pPr>
        <w:pStyle w:val="List1"/>
        <w:numPr>
          <w:ilvl w:val="0"/>
          <w:numId w:val="43"/>
        </w:numPr>
      </w:pPr>
      <w:r w:rsidRPr="00F913D8">
        <w:t>Is there a relation or relations between this congestion and the number of vessel movements and/or with specific conditions in the navigable waters in the area and with any black spots as mentioned above?</w:t>
      </w:r>
    </w:p>
    <w:p w14:paraId="26EA463A" w14:textId="77777777" w:rsidR="006169BE" w:rsidRPr="00F913D8" w:rsidRDefault="006169BE" w:rsidP="008F75BF">
      <w:pPr>
        <w:pStyle w:val="List1"/>
        <w:numPr>
          <w:ilvl w:val="0"/>
          <w:numId w:val="43"/>
        </w:numPr>
      </w:pPr>
      <w:r w:rsidRPr="00F913D8">
        <w:t>What is the view of shipping companies and mariners regarding the efficiency of traffic?</w:t>
      </w:r>
    </w:p>
    <w:p w14:paraId="0494E043" w14:textId="77777777" w:rsidR="006169BE" w:rsidRPr="00F913D8" w:rsidRDefault="006169BE" w:rsidP="008F75BF">
      <w:pPr>
        <w:pStyle w:val="List1"/>
        <w:numPr>
          <w:ilvl w:val="0"/>
          <w:numId w:val="43"/>
        </w:numPr>
      </w:pPr>
      <w:r w:rsidRPr="00F913D8">
        <w:t>Are there any complaints and, if so, how are these handled and addressed?</w:t>
      </w:r>
    </w:p>
    <w:p w14:paraId="5E6C1EDD" w14:textId="77777777" w:rsidR="006169BE" w:rsidRPr="00F913D8" w:rsidRDefault="006169BE" w:rsidP="008F75BF">
      <w:pPr>
        <w:pStyle w:val="List1"/>
        <w:numPr>
          <w:ilvl w:val="0"/>
          <w:numId w:val="43"/>
        </w:numPr>
      </w:pPr>
      <w:r w:rsidRPr="00F913D8">
        <w:t>Is it possible to quantify the additional costs to the maritime industry, to port operations, onward transport of goods and late delivery of cargoes as a result of congestion and delays?</w:t>
      </w:r>
    </w:p>
    <w:p w14:paraId="74E8EAC9" w14:textId="77777777" w:rsidR="006169BE" w:rsidRPr="00F913D8" w:rsidRDefault="006169BE" w:rsidP="008F75BF">
      <w:pPr>
        <w:pStyle w:val="List1"/>
        <w:numPr>
          <w:ilvl w:val="0"/>
          <w:numId w:val="43"/>
        </w:numPr>
      </w:pPr>
      <w:r w:rsidRPr="00F913D8">
        <w:t>Is any other relevant data on efficiency of traffic available?</w:t>
      </w:r>
    </w:p>
    <w:p w14:paraId="26840D71" w14:textId="77777777" w:rsidR="006169BE" w:rsidRPr="00F913D8" w:rsidRDefault="006169BE" w:rsidP="00123B2F">
      <w:pPr>
        <w:pStyle w:val="Heading1"/>
      </w:pPr>
      <w:bookmarkStart w:id="83" w:name="_Toc212097624"/>
      <w:r w:rsidRPr="00F913D8">
        <w:t>The Maritime Area Concerned.</w:t>
      </w:r>
      <w:bookmarkEnd w:id="83"/>
    </w:p>
    <w:p w14:paraId="33047B99" w14:textId="77777777" w:rsidR="006169BE" w:rsidRPr="00F913D8" w:rsidRDefault="006169BE" w:rsidP="00123B2F">
      <w:pPr>
        <w:pStyle w:val="BodyText"/>
      </w:pPr>
      <w:r w:rsidRPr="00F913D8">
        <w:t>The geography of the area:</w:t>
      </w:r>
    </w:p>
    <w:p w14:paraId="4E06645D" w14:textId="77777777" w:rsidR="006169BE" w:rsidRPr="00F913D8" w:rsidRDefault="006169BE" w:rsidP="00123B2F">
      <w:pPr>
        <w:pStyle w:val="List1"/>
        <w:numPr>
          <w:ilvl w:val="0"/>
          <w:numId w:val="51"/>
        </w:numPr>
      </w:pPr>
      <w:r w:rsidRPr="00F913D8">
        <w:t>Provide an outline of the maritime area con</w:t>
      </w:r>
      <w:r w:rsidR="006B7E32">
        <w:t>cerned;</w:t>
      </w:r>
    </w:p>
    <w:p w14:paraId="66451E12" w14:textId="77777777" w:rsidR="006169BE" w:rsidRPr="00F913D8" w:rsidRDefault="006169BE" w:rsidP="00123B2F">
      <w:pPr>
        <w:pStyle w:val="List1"/>
      </w:pPr>
      <w:r w:rsidRPr="00F913D8">
        <w:t>Describe the area in terms of its geography, e.g. narrow and winding fairways, port basins,</w:t>
      </w:r>
      <w:r w:rsidR="006B7E32">
        <w:t xml:space="preserve"> piers, quays along the fairway;</w:t>
      </w:r>
    </w:p>
    <w:p w14:paraId="049F9406" w14:textId="77777777" w:rsidR="006169BE" w:rsidRPr="00F913D8" w:rsidRDefault="006B7E32" w:rsidP="00123B2F">
      <w:pPr>
        <w:pStyle w:val="List1"/>
      </w:pPr>
      <w:r>
        <w:t>Shallows shifting shoals;</w:t>
      </w:r>
    </w:p>
    <w:p w14:paraId="78FE6AD7" w14:textId="77777777" w:rsidR="006169BE" w:rsidRPr="00F913D8" w:rsidRDefault="006B7E32" w:rsidP="00123B2F">
      <w:pPr>
        <w:pStyle w:val="List1"/>
      </w:pPr>
      <w:r>
        <w:t>Specific navigational hazards;</w:t>
      </w:r>
    </w:p>
    <w:p w14:paraId="5355B0F1" w14:textId="77777777" w:rsidR="006169BE" w:rsidRPr="00F913D8" w:rsidRDefault="006169BE" w:rsidP="00123B2F">
      <w:pPr>
        <w:pStyle w:val="List1"/>
      </w:pPr>
      <w:r w:rsidRPr="00F913D8">
        <w:t>Geology of the s</w:t>
      </w:r>
      <w:r w:rsidR="006B7E32">
        <w:t>ea/estuary/bottom and shoreline;</w:t>
      </w:r>
    </w:p>
    <w:p w14:paraId="1971EAB0" w14:textId="77777777" w:rsidR="006169BE" w:rsidRPr="00F913D8" w:rsidRDefault="006169BE" w:rsidP="00123B2F">
      <w:pPr>
        <w:pStyle w:val="List1"/>
      </w:pPr>
      <w:r w:rsidRPr="00F913D8">
        <w:t>Stability of the b</w:t>
      </w:r>
      <w:r w:rsidR="006B7E32">
        <w:t>ottom profile;</w:t>
      </w:r>
    </w:p>
    <w:p w14:paraId="4245334F" w14:textId="77777777" w:rsidR="006169BE" w:rsidRPr="00F913D8" w:rsidRDefault="006169BE" w:rsidP="00123B2F">
      <w:pPr>
        <w:pStyle w:val="List1"/>
      </w:pPr>
      <w:r w:rsidRPr="00F913D8">
        <w:t>Dre</w:t>
      </w:r>
      <w:r w:rsidR="006B7E32">
        <w:t>dging operations in the fairway;</w:t>
      </w:r>
    </w:p>
    <w:p w14:paraId="73CE4193" w14:textId="77777777" w:rsidR="006169BE" w:rsidRPr="00F913D8" w:rsidRDefault="006169BE" w:rsidP="00123B2F">
      <w:pPr>
        <w:pStyle w:val="List1"/>
      </w:pPr>
      <w:r w:rsidRPr="00F913D8">
        <w:t>Lo</w:t>
      </w:r>
      <w:r w:rsidR="006B7E32">
        <w:t>cks, including their operations;</w:t>
      </w:r>
    </w:p>
    <w:p w14:paraId="4AB6A97A" w14:textId="77777777" w:rsidR="006169BE" w:rsidRPr="00F913D8" w:rsidRDefault="006169BE" w:rsidP="00123B2F">
      <w:pPr>
        <w:pStyle w:val="List1"/>
      </w:pPr>
      <w:r w:rsidRPr="00F913D8">
        <w:t>Brid</w:t>
      </w:r>
      <w:r w:rsidR="006B7E32">
        <w:t>ges with restricted air-draught;</w:t>
      </w:r>
    </w:p>
    <w:p w14:paraId="5C907793" w14:textId="77777777" w:rsidR="006169BE" w:rsidRPr="00F913D8" w:rsidRDefault="006169BE" w:rsidP="00123B2F">
      <w:pPr>
        <w:pStyle w:val="List1"/>
      </w:pPr>
      <w:r w:rsidRPr="00F913D8">
        <w:t>Climatic conditions (</w:t>
      </w:r>
      <w:r w:rsidR="006B7E32">
        <w:t xml:space="preserve">e.g. </w:t>
      </w:r>
      <w:r w:rsidRPr="00F913D8">
        <w:t>prevail</w:t>
      </w:r>
      <w:r w:rsidR="006B7E32">
        <w:t>ing winds, fog, ice conditions);</w:t>
      </w:r>
    </w:p>
    <w:p w14:paraId="2D481C78" w14:textId="77777777" w:rsidR="006169BE" w:rsidRPr="00F913D8" w:rsidRDefault="006169BE" w:rsidP="00123B2F">
      <w:pPr>
        <w:pStyle w:val="List1"/>
      </w:pPr>
      <w:r w:rsidRPr="00F913D8">
        <w:t>Tidal condit</w:t>
      </w:r>
      <w:r w:rsidR="006B7E32">
        <w:t>ions, negative surges, currents;</w:t>
      </w:r>
    </w:p>
    <w:p w14:paraId="4278E7CF" w14:textId="77777777" w:rsidR="006169BE" w:rsidRPr="00F913D8" w:rsidRDefault="006169BE" w:rsidP="00123B2F">
      <w:pPr>
        <w:pStyle w:val="List1"/>
      </w:pPr>
      <w:r w:rsidRPr="00F913D8">
        <w:t>Hydrological/meteorological</w:t>
      </w:r>
      <w:r w:rsidR="006B7E32">
        <w:t xml:space="preserve"> conditions;</w:t>
      </w:r>
    </w:p>
    <w:p w14:paraId="3361BD3A" w14:textId="77777777" w:rsidR="006169BE" w:rsidRPr="00F913D8" w:rsidRDefault="006B7E32" w:rsidP="00123B2F">
      <w:pPr>
        <w:pStyle w:val="List1"/>
      </w:pPr>
      <w:r>
        <w:t>State of hydrographic surveys;</w:t>
      </w:r>
    </w:p>
    <w:p w14:paraId="47A5296B" w14:textId="77777777" w:rsidR="006169BE" w:rsidRPr="00F913D8" w:rsidRDefault="006169BE" w:rsidP="00123B2F">
      <w:pPr>
        <w:pStyle w:val="Heading1"/>
      </w:pPr>
      <w:bookmarkStart w:id="84" w:name="_Toc212097625"/>
      <w:r w:rsidRPr="00F913D8">
        <w:lastRenderedPageBreak/>
        <w:t>Analyze the Data on the Geography o</w:t>
      </w:r>
      <w:r w:rsidR="006B7E32">
        <w:t>f the Area Concerned thoroughly</w:t>
      </w:r>
      <w:bookmarkEnd w:id="84"/>
    </w:p>
    <w:p w14:paraId="2632D56D" w14:textId="77777777" w:rsidR="006169BE" w:rsidRPr="00F913D8" w:rsidRDefault="006169BE" w:rsidP="00123B2F">
      <w:pPr>
        <w:pStyle w:val="BodyText"/>
      </w:pPr>
      <w:r w:rsidRPr="00F913D8">
        <w:t>Data on present traffic management resources</w:t>
      </w:r>
      <w:r w:rsidR="00123B2F">
        <w:t>:</w:t>
      </w:r>
    </w:p>
    <w:p w14:paraId="07326B20" w14:textId="77777777" w:rsidR="006169BE" w:rsidRPr="00F913D8" w:rsidRDefault="006169BE" w:rsidP="00123B2F">
      <w:pPr>
        <w:pStyle w:val="List1"/>
        <w:numPr>
          <w:ilvl w:val="0"/>
          <w:numId w:val="52"/>
        </w:numPr>
      </w:pPr>
      <w:r w:rsidRPr="00F913D8">
        <w:t>National or IMO adopted ships' routing measures, including if appropriate associated rules and recommendation.</w:t>
      </w:r>
    </w:p>
    <w:p w14:paraId="34446AC4" w14:textId="77777777" w:rsidR="006169BE" w:rsidRPr="00F913D8" w:rsidRDefault="006169BE" w:rsidP="00123B2F">
      <w:pPr>
        <w:pStyle w:val="List1"/>
      </w:pPr>
      <w:r w:rsidRPr="00F913D8">
        <w:t>Conventional aids to navigation,</w:t>
      </w:r>
    </w:p>
    <w:p w14:paraId="3FC0A743" w14:textId="77777777" w:rsidR="006169BE" w:rsidRPr="00F913D8" w:rsidRDefault="006169BE" w:rsidP="00123B2F">
      <w:pPr>
        <w:pStyle w:val="List1"/>
      </w:pPr>
      <w:r w:rsidRPr="00F913D8">
        <w:t>Differential GNSS and if appropriate, LORAN-C/</w:t>
      </w:r>
      <w:proofErr w:type="spellStart"/>
      <w:r w:rsidRPr="00F913D8">
        <w:t>Chayka</w:t>
      </w:r>
      <w:proofErr w:type="spellEnd"/>
      <w:r w:rsidRPr="00F913D8">
        <w:t>.</w:t>
      </w:r>
    </w:p>
    <w:p w14:paraId="5CDD88CF" w14:textId="77777777" w:rsidR="006169BE" w:rsidRPr="00F913D8" w:rsidRDefault="006169BE" w:rsidP="007A2BD0">
      <w:pPr>
        <w:pStyle w:val="List1"/>
      </w:pPr>
      <w:r w:rsidRPr="00F913D8">
        <w:t>Number, size and location of anchorages, including not only a description of the use of these anchorage(s) by vessels but also reasons for vessels anchoring and the average duration of vessels being at anchor.</w:t>
      </w:r>
      <w:r w:rsidR="007A2BD0">
        <w:t xml:space="preserve"> </w:t>
      </w:r>
      <w:r w:rsidRPr="00F913D8">
        <w:t xml:space="preserve"> Is any information available on the quality of the holding-ground in the anchorages? </w:t>
      </w:r>
      <w:r w:rsidR="007A2BD0">
        <w:t xml:space="preserve"> </w:t>
      </w:r>
      <w:r w:rsidRPr="00F913D8">
        <w:t>Are there any specific local rules" applicable for vessels using the anchorages?</w:t>
      </w:r>
    </w:p>
    <w:p w14:paraId="39D65460" w14:textId="77777777" w:rsidR="006169BE" w:rsidRPr="00F913D8" w:rsidRDefault="006169BE" w:rsidP="007A2BD0">
      <w:pPr>
        <w:pStyle w:val="List1"/>
      </w:pPr>
      <w:r w:rsidRPr="00F913D8">
        <w:t>Pilotage, including disembarking locations; and how are the pilots transferred?</w:t>
      </w:r>
    </w:p>
    <w:p w14:paraId="6E6FC548" w14:textId="77777777" w:rsidR="006169BE" w:rsidRPr="00F913D8" w:rsidRDefault="006169BE" w:rsidP="007A2BD0">
      <w:pPr>
        <w:pStyle w:val="List1"/>
      </w:pPr>
      <w:r w:rsidRPr="00F913D8">
        <w:t>Ship reporting requirements, availability of adequate tug assistance.</w:t>
      </w:r>
    </w:p>
    <w:p w14:paraId="50F05643" w14:textId="77777777" w:rsidR="006169BE" w:rsidRPr="00F913D8" w:rsidRDefault="006169BE" w:rsidP="007A2BD0">
      <w:pPr>
        <w:pStyle w:val="List1"/>
      </w:pPr>
      <w:r w:rsidRPr="00F913D8">
        <w:t>Local navigation rules and recommendations in the area.</w:t>
      </w:r>
    </w:p>
    <w:p w14:paraId="2F2A32F7" w14:textId="77777777" w:rsidR="006169BE" w:rsidRPr="00F913D8" w:rsidRDefault="006169BE" w:rsidP="007A2BD0">
      <w:pPr>
        <w:pStyle w:val="List1"/>
      </w:pPr>
      <w:r w:rsidRPr="00F913D8">
        <w:t>Any other relevant instruments and information.</w:t>
      </w:r>
    </w:p>
    <w:p w14:paraId="00F1F36B" w14:textId="77777777" w:rsidR="006169BE" w:rsidRPr="00F913D8" w:rsidRDefault="006169BE" w:rsidP="00123B2F">
      <w:pPr>
        <w:pStyle w:val="Heading1"/>
      </w:pPr>
      <w:bookmarkStart w:id="85" w:name="_Toc212097626"/>
      <w:r w:rsidRPr="00F913D8">
        <w:t>Protection of the Marine Environment</w:t>
      </w:r>
      <w:bookmarkEnd w:id="85"/>
    </w:p>
    <w:p w14:paraId="5D140080" w14:textId="77777777" w:rsidR="006169BE" w:rsidRPr="00F913D8" w:rsidRDefault="006169BE" w:rsidP="00123B2F">
      <w:pPr>
        <w:pStyle w:val="BodyText"/>
      </w:pPr>
      <w:r w:rsidRPr="00F913D8">
        <w:t>The foll</w:t>
      </w:r>
      <w:r w:rsidR="00123B2F">
        <w:t>owing items should be addressed:</w:t>
      </w:r>
    </w:p>
    <w:p w14:paraId="636403EB" w14:textId="77777777" w:rsidR="006169BE" w:rsidRPr="00F913D8" w:rsidRDefault="006169BE" w:rsidP="008F75BF">
      <w:pPr>
        <w:pStyle w:val="List1"/>
        <w:numPr>
          <w:ilvl w:val="0"/>
          <w:numId w:val="46"/>
        </w:numPr>
      </w:pPr>
      <w:r w:rsidRPr="00F913D8">
        <w:t xml:space="preserve">Is the area concerned, or part of it, a formally declared "Particular Sensitive Sea Area" (PSSA) based on either IMO Res. </w:t>
      </w:r>
      <w:proofErr w:type="gramStart"/>
      <w:r w:rsidRPr="00F913D8">
        <w:t>A.720(</w:t>
      </w:r>
      <w:proofErr w:type="gramEnd"/>
      <w:r w:rsidRPr="00F913D8">
        <w:t>17)[, as amended] 14, or regional/national legislation?</w:t>
      </w:r>
    </w:p>
    <w:p w14:paraId="0EF73660" w14:textId="77777777" w:rsidR="006169BE" w:rsidRPr="00F913D8" w:rsidRDefault="006169BE" w:rsidP="007A2BD0">
      <w:pPr>
        <w:pStyle w:val="List1"/>
      </w:pPr>
      <w:r w:rsidRPr="00F913D8">
        <w:t xml:space="preserve">Is there such a PSSA area regardless of the formal status of that area in the proximity where, due to the prevailing wind and current conditions, any marine pollutants, as a result of shipping accidents or incidents, may end </w:t>
      </w:r>
      <w:proofErr w:type="gramStart"/>
      <w:r w:rsidRPr="00F913D8">
        <w:t>up.</w:t>
      </w:r>
      <w:proofErr w:type="gramEnd"/>
    </w:p>
    <w:p w14:paraId="3CEDB8D9" w14:textId="77777777" w:rsidR="006169BE" w:rsidRPr="00F913D8" w:rsidRDefault="006169BE" w:rsidP="007A2BD0">
      <w:pPr>
        <w:pStyle w:val="List1"/>
      </w:pPr>
      <w:r w:rsidRPr="00F913D8">
        <w:t xml:space="preserve">Is the wider area an important fishing ground in particular for local fishermen? </w:t>
      </w:r>
      <w:r w:rsidR="007A2BD0">
        <w:t xml:space="preserve"> </w:t>
      </w:r>
      <w:r w:rsidRPr="00F913D8">
        <w:t xml:space="preserve">Are there any fish farms? </w:t>
      </w:r>
      <w:r w:rsidR="007A2BD0">
        <w:t xml:space="preserve"> </w:t>
      </w:r>
      <w:r w:rsidRPr="00F913D8">
        <w:t>Is it possible to quantify these interests to some extent?</w:t>
      </w:r>
    </w:p>
    <w:p w14:paraId="06D92A9D" w14:textId="77777777" w:rsidR="006169BE" w:rsidRPr="00F913D8" w:rsidRDefault="006169BE" w:rsidP="007A2BD0">
      <w:pPr>
        <w:pStyle w:val="List1"/>
      </w:pPr>
      <w:r w:rsidRPr="00F913D8">
        <w:t>Is there any other formal protection of the area based on international, national or local rules and regulations; e.g. "special area" under MARPOL Annex I?</w:t>
      </w:r>
    </w:p>
    <w:p w14:paraId="54446AFA" w14:textId="77777777" w:rsidR="006169BE" w:rsidRPr="00F913D8" w:rsidRDefault="006169BE" w:rsidP="007A2BD0">
      <w:pPr>
        <w:pStyle w:val="List1"/>
      </w:pPr>
      <w:r w:rsidRPr="00F913D8">
        <w:t>Are there any records available concerning marine pollution because of shipping accidents or incidents and the resulting damage to the environment, in terms of clean-up costs, dead birds and other wildlife and e.g. damage to fish stocks?</w:t>
      </w:r>
    </w:p>
    <w:p w14:paraId="5FC8DD86" w14:textId="77777777" w:rsidR="006169BE" w:rsidRPr="00F913D8" w:rsidRDefault="006169BE" w:rsidP="007A2BD0">
      <w:pPr>
        <w:pStyle w:val="List1"/>
      </w:pPr>
      <w:r w:rsidRPr="00F913D8">
        <w:t>Is there an established national or regional policy on the protection of the marine environment?</w:t>
      </w:r>
    </w:p>
    <w:p w14:paraId="37E73C51" w14:textId="77777777" w:rsidR="006169BE" w:rsidRPr="00F913D8" w:rsidRDefault="00B27A75" w:rsidP="007A2BD0">
      <w:pPr>
        <w:pStyle w:val="List1"/>
      </w:pPr>
      <w:r w:rsidRPr="00F913D8">
        <w:t>Is there any criterion</w:t>
      </w:r>
      <w:r w:rsidR="006169BE" w:rsidRPr="00F913D8">
        <w:t xml:space="preserve"> set regarding pollution in that national and/or regional policy?</w:t>
      </w:r>
    </w:p>
    <w:p w14:paraId="3D01B2B6" w14:textId="77777777" w:rsidR="006169BE" w:rsidRPr="00F913D8" w:rsidRDefault="006169BE" w:rsidP="007A2BD0">
      <w:pPr>
        <w:pStyle w:val="List1"/>
      </w:pPr>
      <w:r w:rsidRPr="00F913D8">
        <w:t>What is the attitude of the general public on the environment issue and the marine environment in particular?</w:t>
      </w:r>
    </w:p>
    <w:p w14:paraId="0531CE4E" w14:textId="77777777" w:rsidR="006169BE" w:rsidRPr="00F913D8" w:rsidRDefault="006169BE" w:rsidP="007A2BD0">
      <w:pPr>
        <w:pStyle w:val="List1"/>
      </w:pPr>
      <w:r w:rsidRPr="00F913D8">
        <w:t xml:space="preserve">Is </w:t>
      </w:r>
      <w:r w:rsidR="00B27A75" w:rsidRPr="00F913D8">
        <w:t>pollution</w:t>
      </w:r>
      <w:r w:rsidRPr="00F913D8">
        <w:t xml:space="preserve"> abatement or an emergency response organization available on short notice?</w:t>
      </w:r>
    </w:p>
    <w:p w14:paraId="62C4462C" w14:textId="77777777" w:rsidR="006169BE" w:rsidRPr="00F913D8" w:rsidRDefault="006169BE" w:rsidP="007A2BD0">
      <w:pPr>
        <w:pStyle w:val="List1"/>
      </w:pPr>
      <w:r w:rsidRPr="00F913D8">
        <w:t>Is sufficient equipment and qualified manpower available on short notice to fight an accidental pollution of any substantial size?</w:t>
      </w:r>
    </w:p>
    <w:p w14:paraId="1EC4FCE6" w14:textId="77777777" w:rsidR="006169BE" w:rsidRPr="00F913D8" w:rsidRDefault="006169BE" w:rsidP="00C9726A">
      <w:pPr>
        <w:pStyle w:val="List1"/>
      </w:pPr>
      <w:r w:rsidRPr="00F913D8">
        <w:lastRenderedPageBreak/>
        <w:t xml:space="preserve">Is the protection of the marine environment in the wider area as such, considered to be sufficient reason that it warrants the implementation of a VTS? </w:t>
      </w:r>
      <w:r w:rsidR="00C9726A">
        <w:t xml:space="preserve"> </w:t>
      </w:r>
      <w:r w:rsidRPr="00F913D8">
        <w:t>If not,</w:t>
      </w:r>
      <w:r w:rsidR="00C9726A">
        <w:t xml:space="preserve"> i</w:t>
      </w:r>
      <w:r w:rsidRPr="00F913D8">
        <w:t>s it possible to categorize the importance of the protection of the marine environment in the wider area?</w:t>
      </w:r>
    </w:p>
    <w:p w14:paraId="0626C126" w14:textId="77777777" w:rsidR="006169BE" w:rsidRPr="00F913D8" w:rsidRDefault="006169BE" w:rsidP="007A2BD0">
      <w:pPr>
        <w:pStyle w:val="List1"/>
      </w:pPr>
      <w:r w:rsidRPr="00F913D8">
        <w:t xml:space="preserve">Protection of the environment is very often a matter of national priority. </w:t>
      </w:r>
      <w:r w:rsidR="00C9726A">
        <w:t xml:space="preserve"> </w:t>
      </w:r>
      <w:r w:rsidRPr="00F913D8">
        <w:t>This priority should be considered along with other relevant considerations.</w:t>
      </w:r>
    </w:p>
    <w:p w14:paraId="17CC8E1F" w14:textId="77777777" w:rsidR="006169BE" w:rsidRPr="00F913D8" w:rsidRDefault="006169BE" w:rsidP="00123B2F">
      <w:pPr>
        <w:pStyle w:val="Heading1"/>
      </w:pPr>
      <w:bookmarkStart w:id="86" w:name="_Toc212097627"/>
      <w:r w:rsidRPr="00F913D8">
        <w:t>Protectio</w:t>
      </w:r>
      <w:r w:rsidR="0049776A" w:rsidRPr="00F913D8">
        <w:t>n of the Surrounding Area</w:t>
      </w:r>
      <w:bookmarkEnd w:id="86"/>
    </w:p>
    <w:p w14:paraId="1D750166" w14:textId="77777777" w:rsidR="006169BE" w:rsidRPr="00F913D8" w:rsidRDefault="006169BE" w:rsidP="00E240DC">
      <w:pPr>
        <w:pStyle w:val="BodyText"/>
      </w:pPr>
      <w:r w:rsidRPr="00F913D8">
        <w:t>Protection of bridges and other works, work-sites, protection of human life and infrastructure in urban and/or industrial areas in the proximity of busy fairways is very often a valid reason for attempting to counteract against/abate the possible negative effects of maritime traffic</w:t>
      </w:r>
      <w:r w:rsidR="0049776A" w:rsidRPr="00F913D8">
        <w:t>.</w:t>
      </w:r>
      <w:r w:rsidRPr="00F913D8">
        <w:t xml:space="preserve"> </w:t>
      </w:r>
      <w:r w:rsidR="00C9726A">
        <w:t xml:space="preserve"> </w:t>
      </w:r>
      <w:r w:rsidR="00D039C2" w:rsidRPr="00F913D8">
        <w:t>I</w:t>
      </w:r>
      <w:r w:rsidRPr="00F913D8">
        <w:t xml:space="preserve">mplementing </w:t>
      </w:r>
      <w:r w:rsidR="00B27A75" w:rsidRPr="00F913D8">
        <w:t>VTS or improving existing traffic management resources</w:t>
      </w:r>
      <w:r w:rsidR="0049776A" w:rsidRPr="00F913D8">
        <w:t xml:space="preserve"> could be an example to </w:t>
      </w:r>
      <w:r w:rsidR="00D039C2" w:rsidRPr="00F913D8">
        <w:t>reduce</w:t>
      </w:r>
      <w:r w:rsidR="0049776A" w:rsidRPr="00F913D8">
        <w:t xml:space="preserve"> risk associated with </w:t>
      </w:r>
      <w:r w:rsidR="00D039C2" w:rsidRPr="00F913D8">
        <w:t>high traffic</w:t>
      </w:r>
      <w:r w:rsidRPr="00F913D8">
        <w:t>.</w:t>
      </w:r>
    </w:p>
    <w:p w14:paraId="2CC35A22" w14:textId="77777777" w:rsidR="006169BE" w:rsidRPr="00F913D8" w:rsidRDefault="006169BE" w:rsidP="006B7E32">
      <w:pPr>
        <w:pStyle w:val="Bullet1"/>
      </w:pPr>
      <w:r w:rsidRPr="00F913D8">
        <w:t>Is any statistical information available on damage, in the widest sense, including loss of human lives, to the surrounding area as a result of maritime accidents or incidents in the area concerned?</w:t>
      </w:r>
      <w:r w:rsidR="00C9726A">
        <w:t xml:space="preserve"> </w:t>
      </w:r>
      <w:r w:rsidRPr="00F913D8">
        <w:t xml:space="preserve"> Is it possible to quantify the consequential costs?</w:t>
      </w:r>
    </w:p>
    <w:p w14:paraId="5D65870B" w14:textId="77777777" w:rsidR="006169BE" w:rsidRDefault="006169BE" w:rsidP="006B7E32">
      <w:pPr>
        <w:pStyle w:val="Bullet1"/>
      </w:pPr>
      <w:r w:rsidRPr="00F913D8">
        <w:t>Is it possible to categorize the importance of the protection of the surrounding area?</w:t>
      </w:r>
    </w:p>
    <w:p w14:paraId="1AFA8FC8" w14:textId="77777777" w:rsidR="00C9726A" w:rsidRDefault="00C9726A" w:rsidP="00C9726A">
      <w:pPr>
        <w:pStyle w:val="BodyText"/>
        <w:spacing w:before="120"/>
        <w:rPr>
          <w:sz w:val="23"/>
          <w:szCs w:val="23"/>
        </w:rPr>
      </w:pPr>
    </w:p>
    <w:p w14:paraId="196ABCE2" w14:textId="77777777" w:rsidR="00C9726A" w:rsidRDefault="00C9726A" w:rsidP="00C9726A">
      <w:pPr>
        <w:pStyle w:val="BodyText"/>
        <w:spacing w:before="120"/>
        <w:rPr>
          <w:sz w:val="23"/>
          <w:szCs w:val="23"/>
        </w:rPr>
      </w:pPr>
    </w:p>
    <w:p w14:paraId="2EDCD9AF" w14:textId="77777777" w:rsidR="00C04AFD" w:rsidRDefault="00C04AFD">
      <w:pPr>
        <w:rPr>
          <w:b/>
          <w:snapToGrid w:val="0"/>
          <w:sz w:val="28"/>
          <w:szCs w:val="20"/>
          <w:lang w:eastAsia="en-GB"/>
        </w:rPr>
      </w:pPr>
      <w:r>
        <w:br w:type="page"/>
      </w:r>
    </w:p>
    <w:p w14:paraId="6997CF29" w14:textId="77777777" w:rsidR="006169BE" w:rsidRPr="001F5363" w:rsidRDefault="006169BE" w:rsidP="007F4371">
      <w:pPr>
        <w:pStyle w:val="Annex"/>
      </w:pPr>
      <w:bookmarkStart w:id="87" w:name="_Toc212097628"/>
      <w:r w:rsidRPr="001F5363">
        <w:lastRenderedPageBreak/>
        <w:t xml:space="preserve">Example of an Aids to Navigation </w:t>
      </w:r>
      <w:r w:rsidR="00D039C2" w:rsidRPr="001F5363">
        <w:t xml:space="preserve">Risk </w:t>
      </w:r>
      <w:r w:rsidRPr="001F5363">
        <w:t>Assessment</w:t>
      </w:r>
      <w:bookmarkEnd w:id="87"/>
    </w:p>
    <w:p w14:paraId="7FF347C2" w14:textId="77777777" w:rsidR="006169BE" w:rsidRPr="006724FD" w:rsidRDefault="006169BE" w:rsidP="008F75BF">
      <w:pPr>
        <w:pStyle w:val="Heading1"/>
        <w:numPr>
          <w:ilvl w:val="0"/>
          <w:numId w:val="37"/>
        </w:numPr>
      </w:pPr>
      <w:bookmarkStart w:id="88" w:name="_Toc212097629"/>
      <w:r w:rsidRPr="006724FD">
        <w:t>B</w:t>
      </w:r>
      <w:r w:rsidR="001F5363">
        <w:t>ay</w:t>
      </w:r>
      <w:r w:rsidRPr="006724FD">
        <w:t xml:space="preserve"> </w:t>
      </w:r>
      <w:r w:rsidR="001F5363">
        <w:t>of</w:t>
      </w:r>
      <w:r w:rsidRPr="006724FD">
        <w:t xml:space="preserve"> F</w:t>
      </w:r>
      <w:r w:rsidR="001F5363" w:rsidRPr="006724FD">
        <w:t>undy</w:t>
      </w:r>
      <w:bookmarkEnd w:id="88"/>
    </w:p>
    <w:p w14:paraId="3314E4F3" w14:textId="77777777" w:rsidR="006169BE" w:rsidRPr="00F913D8" w:rsidRDefault="006169BE" w:rsidP="001F5363">
      <w:pPr>
        <w:pStyle w:val="BodyText"/>
      </w:pPr>
      <w:r w:rsidRPr="00F913D8">
        <w:t xml:space="preserve">The Management Board of the Canadian Coast Guard commissioned Consulting and Audit Canada (CAC) to create a display and risk index computer system containing about 150 columns of marine risk-related data covering 100+ waterways/ports.  The data were sub-divided into four categories: </w:t>
      </w:r>
      <w:r w:rsidRPr="00F913D8">
        <w:rPr>
          <w:i/>
        </w:rPr>
        <w:t>frequency</w:t>
      </w:r>
      <w:r w:rsidR="001F5363">
        <w:t xml:space="preserve"> (e.g.</w:t>
      </w:r>
      <w:r w:rsidRPr="00F913D8">
        <w:t xml:space="preserve"> number of cargo vessel movements, number of ferry movements); </w:t>
      </w:r>
      <w:r w:rsidRPr="00F913D8">
        <w:rPr>
          <w:i/>
        </w:rPr>
        <w:t>impact</w:t>
      </w:r>
      <w:r w:rsidR="001F5363">
        <w:t xml:space="preserve"> (e.g.</w:t>
      </w:r>
      <w:r w:rsidRPr="00F913D8">
        <w:t xml:space="preserve"> tonnes of petroleum transported, number of passenger trips); </w:t>
      </w:r>
      <w:r w:rsidRPr="00F913D8">
        <w:rPr>
          <w:i/>
        </w:rPr>
        <w:t xml:space="preserve">modifiers </w:t>
      </w:r>
      <w:r w:rsidR="001F5363">
        <w:t>(e.g.</w:t>
      </w:r>
      <w:r w:rsidRPr="00F913D8">
        <w:t xml:space="preserve"> visibility</w:t>
      </w:r>
      <w:r w:rsidR="001F5363">
        <w:t xml:space="preserve"> and</w:t>
      </w:r>
      <w:r w:rsidRPr="00F913D8">
        <w:t xml:space="preserve"> </w:t>
      </w:r>
      <w:r w:rsidR="001F5363" w:rsidRPr="00F913D8">
        <w:t>wind speed</w:t>
      </w:r>
      <w:r w:rsidRPr="00F913D8">
        <w:t xml:space="preserve">); and </w:t>
      </w:r>
      <w:r w:rsidRPr="00F913D8">
        <w:rPr>
          <w:i/>
        </w:rPr>
        <w:t>history</w:t>
      </w:r>
      <w:r w:rsidR="001F5363">
        <w:t xml:space="preserve"> (e.g. vessel groundings and</w:t>
      </w:r>
      <w:r w:rsidRPr="00F913D8">
        <w:t xml:space="preserve"> loss of life).  </w:t>
      </w:r>
      <w:r w:rsidR="002A52A7" w:rsidRPr="00F913D8">
        <w:t>A</w:t>
      </w:r>
      <w:r w:rsidRPr="00F913D8">
        <w:t xml:space="preserve"> computer system </w:t>
      </w:r>
      <w:r w:rsidR="002A52A7" w:rsidRPr="00F913D8">
        <w:t>could allow</w:t>
      </w:r>
      <w:r w:rsidRPr="00F913D8">
        <w:t xml:space="preserve"> a user to automatically display data in </w:t>
      </w:r>
      <w:r w:rsidR="001F5363" w:rsidRPr="00F913D8">
        <w:t>bar chart</w:t>
      </w:r>
      <w:r w:rsidRPr="00F913D8">
        <w:t>, map</w:t>
      </w:r>
      <w:r w:rsidR="001F5363">
        <w:t xml:space="preserve"> or </w:t>
      </w:r>
      <w:proofErr w:type="spellStart"/>
      <w:r w:rsidR="001F5363">
        <w:t>scattergram</w:t>
      </w:r>
      <w:proofErr w:type="spellEnd"/>
      <w:r w:rsidR="001F5363">
        <w:t xml:space="preserve"> format</w:t>
      </w:r>
      <w:r w:rsidRPr="00F913D8">
        <w:t xml:space="preserve"> and to weight and combine </w:t>
      </w:r>
      <w:r w:rsidR="006C6D11" w:rsidRPr="00F913D8">
        <w:t xml:space="preserve">criteria data into a </w:t>
      </w:r>
      <w:r w:rsidR="006C6D11" w:rsidRPr="00C04AFD">
        <w:t>risk index</w:t>
      </w:r>
      <w:r w:rsidRPr="00C04AFD">
        <w:t>.</w:t>
      </w:r>
      <w:r w:rsidR="00C04AFD" w:rsidRPr="00C04AFD">
        <w:rPr>
          <w:rStyle w:val="FootnoteReference"/>
        </w:rPr>
        <w:t xml:space="preserve"> </w:t>
      </w:r>
      <w:r w:rsidR="00C04AFD" w:rsidRPr="00C04AFD">
        <w:rPr>
          <w:rStyle w:val="FootnoteReference"/>
        </w:rPr>
        <w:footnoteReference w:id="3"/>
      </w:r>
    </w:p>
    <w:p w14:paraId="43A00157" w14:textId="77777777" w:rsidR="002A52A7" w:rsidRPr="001F5363" w:rsidRDefault="002A52A7" w:rsidP="001F5363">
      <w:pPr>
        <w:pStyle w:val="BodyText"/>
        <w:rPr>
          <w:b/>
        </w:rPr>
      </w:pPr>
      <w:r w:rsidRPr="001F5363">
        <w:rPr>
          <w:b/>
        </w:rPr>
        <w:t>Please note that some of the conditions in this example may have changed and the result indicated does not apply for current conditions.</w:t>
      </w:r>
    </w:p>
    <w:p w14:paraId="6C602FE2" w14:textId="77777777" w:rsidR="006169BE" w:rsidRPr="006724FD" w:rsidRDefault="006169BE" w:rsidP="006724FD">
      <w:pPr>
        <w:pStyle w:val="Heading1"/>
      </w:pPr>
      <w:bookmarkStart w:id="89" w:name="_Toc212097630"/>
      <w:r w:rsidRPr="006724FD">
        <w:t>The Risk Management Process</w:t>
      </w:r>
      <w:bookmarkEnd w:id="89"/>
    </w:p>
    <w:p w14:paraId="4119E3AB" w14:textId="77777777" w:rsidR="006169BE" w:rsidRPr="00E240DC" w:rsidRDefault="006169BE" w:rsidP="001F5363">
      <w:pPr>
        <w:pStyle w:val="BodyText"/>
      </w:pPr>
      <w:r w:rsidRPr="00E240DC">
        <w:t xml:space="preserve">This example assessment follows the five major steps specified in Section 2 of the </w:t>
      </w:r>
      <w:r w:rsidRPr="00F913D8">
        <w:rPr>
          <w:i/>
          <w:sz w:val="23"/>
          <w:szCs w:val="23"/>
        </w:rPr>
        <w:t xml:space="preserve">IALA </w:t>
      </w:r>
      <w:r w:rsidR="000C1A72" w:rsidRPr="00F913D8">
        <w:rPr>
          <w:i/>
          <w:sz w:val="23"/>
          <w:szCs w:val="23"/>
        </w:rPr>
        <w:t>Guideline</w:t>
      </w:r>
      <w:r w:rsidRPr="00F913D8">
        <w:rPr>
          <w:i/>
          <w:sz w:val="23"/>
          <w:szCs w:val="23"/>
        </w:rPr>
        <w:t xml:space="preserve"> on Risk Management</w:t>
      </w:r>
      <w:r w:rsidRPr="00E240DC">
        <w:t>.</w:t>
      </w:r>
    </w:p>
    <w:p w14:paraId="193FE69F" w14:textId="77777777" w:rsidR="006169BE" w:rsidRPr="00F913D8" w:rsidRDefault="00891FA1" w:rsidP="006B7E32">
      <w:pPr>
        <w:pStyle w:val="Heading2"/>
      </w:pPr>
      <w:bookmarkStart w:id="90" w:name="_Toc212097631"/>
      <w:r w:rsidRPr="00F913D8">
        <w:t xml:space="preserve">Step 1 </w:t>
      </w:r>
      <w:r w:rsidR="006169BE" w:rsidRPr="00F913D8">
        <w:t>Identify Hazards</w:t>
      </w:r>
      <w:bookmarkEnd w:id="90"/>
    </w:p>
    <w:p w14:paraId="437F30E3" w14:textId="77777777" w:rsidR="006169BE" w:rsidRPr="00F913D8" w:rsidRDefault="006169BE" w:rsidP="001F5363">
      <w:pPr>
        <w:pStyle w:val="BodyText"/>
      </w:pPr>
      <w:r w:rsidRPr="00F913D8">
        <w:t xml:space="preserve">Canadian Coast Guard (CCG) records for Fundy LOS Area 3 covering Saint John harbour and the upper Bay of Fundy (see </w:t>
      </w:r>
      <w:r w:rsidR="003328F3">
        <w:fldChar w:fldCharType="begin"/>
      </w:r>
      <w:r w:rsidR="00A3313B">
        <w:instrText xml:space="preserve"> REF _Ref212097022 \r \h </w:instrText>
      </w:r>
      <w:r w:rsidR="003328F3">
        <w:fldChar w:fldCharType="separate"/>
      </w:r>
      <w:r w:rsidR="005C6DD2">
        <w:t>Figure 5</w:t>
      </w:r>
      <w:r w:rsidR="003328F3">
        <w:fldChar w:fldCharType="end"/>
      </w:r>
      <w:r w:rsidRPr="00F913D8">
        <w:t xml:space="preserve">) show that aids to navigation in this area were not functioning properly on 279 occasions over the last 5 years.  As a result, the 82 involved aids to navigation, out of a total of 127, were “down” for 2,389 days (see </w:t>
      </w:r>
      <w:r w:rsidR="003328F3">
        <w:fldChar w:fldCharType="begin"/>
      </w:r>
      <w:r w:rsidR="001F5363">
        <w:instrText xml:space="preserve"> REF _Ref212085378 \r \h </w:instrText>
      </w:r>
      <w:r w:rsidR="003328F3">
        <w:fldChar w:fldCharType="separate"/>
      </w:r>
      <w:r w:rsidR="005C6DD2">
        <w:t>Table 2</w:t>
      </w:r>
      <w:r w:rsidR="003328F3">
        <w:fldChar w:fldCharType="end"/>
      </w:r>
      <w:r w:rsidRPr="00F913D8">
        <w:t xml:space="preserve">). </w:t>
      </w:r>
      <w:r w:rsidR="001F5363">
        <w:t xml:space="preserve"> </w:t>
      </w:r>
      <w:r w:rsidRPr="00F913D8">
        <w:t>The review outlined in this Annex was triggered by the realization that the level of service reflected by this record over the last five years does not meet current objectives.</w:t>
      </w:r>
    </w:p>
    <w:p w14:paraId="0183471D" w14:textId="77777777" w:rsidR="006169BE" w:rsidRPr="00F913D8" w:rsidRDefault="006169BE" w:rsidP="001F5363">
      <w:pPr>
        <w:pStyle w:val="Table"/>
      </w:pPr>
      <w:bookmarkStart w:id="91" w:name="_Ref212085378"/>
      <w:proofErr w:type="spellStart"/>
      <w:r w:rsidRPr="00F913D8">
        <w:t>Navaids</w:t>
      </w:r>
      <w:proofErr w:type="spellEnd"/>
      <w:r w:rsidRPr="00F913D8">
        <w:t xml:space="preserve"> Level of Service History</w:t>
      </w:r>
      <w:bookmarkEnd w:id="91"/>
      <w:r w:rsidR="001F5363">
        <w:t xml:space="preserve"> </w:t>
      </w:r>
      <w:r w:rsidR="001F5363">
        <w:rPr>
          <w:sz w:val="23"/>
          <w:szCs w:val="23"/>
        </w:rPr>
        <w:t>f</w:t>
      </w:r>
      <w:r w:rsidR="001F5363" w:rsidRPr="00F913D8">
        <w:rPr>
          <w:sz w:val="23"/>
          <w:szCs w:val="23"/>
        </w:rPr>
        <w:t>or Fundy LOS Area 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6"/>
        <w:gridCol w:w="1515"/>
        <w:gridCol w:w="1515"/>
        <w:gridCol w:w="1578"/>
        <w:gridCol w:w="1497"/>
        <w:gridCol w:w="1572"/>
      </w:tblGrid>
      <w:tr w:rsidR="006169BE" w:rsidRPr="00F913D8" w14:paraId="2E932B46" w14:textId="77777777" w:rsidTr="00B40CDE">
        <w:tc>
          <w:tcPr>
            <w:tcW w:w="1596" w:type="dxa"/>
            <w:tcBorders>
              <w:bottom w:val="single" w:sz="12" w:space="0" w:color="auto"/>
            </w:tcBorders>
            <w:vAlign w:val="center"/>
          </w:tcPr>
          <w:p w14:paraId="244BE46D" w14:textId="77777777" w:rsidR="006169BE" w:rsidRPr="002C0E50" w:rsidRDefault="006169BE" w:rsidP="00B40CDE">
            <w:pPr>
              <w:pStyle w:val="BodyText"/>
              <w:jc w:val="center"/>
              <w:rPr>
                <w:b/>
                <w:szCs w:val="22"/>
              </w:rPr>
            </w:pPr>
            <w:proofErr w:type="spellStart"/>
            <w:r w:rsidRPr="002C0E50">
              <w:rPr>
                <w:b/>
                <w:szCs w:val="22"/>
              </w:rPr>
              <w:t>Navaid</w:t>
            </w:r>
            <w:proofErr w:type="spellEnd"/>
            <w:r w:rsidRPr="002C0E50">
              <w:rPr>
                <w:b/>
                <w:szCs w:val="22"/>
              </w:rPr>
              <w:t xml:space="preserve"> Importance Rating</w:t>
            </w:r>
          </w:p>
        </w:tc>
        <w:tc>
          <w:tcPr>
            <w:tcW w:w="1596" w:type="dxa"/>
            <w:tcBorders>
              <w:bottom w:val="single" w:sz="12" w:space="0" w:color="auto"/>
            </w:tcBorders>
            <w:vAlign w:val="center"/>
          </w:tcPr>
          <w:p w14:paraId="0E86E89E" w14:textId="77777777" w:rsidR="006169BE" w:rsidRPr="002C0E50" w:rsidRDefault="006169BE" w:rsidP="00B40CDE">
            <w:pPr>
              <w:pStyle w:val="BodyText"/>
              <w:jc w:val="center"/>
              <w:rPr>
                <w:b/>
                <w:szCs w:val="22"/>
              </w:rPr>
            </w:pPr>
            <w:r w:rsidRPr="002C0E50">
              <w:rPr>
                <w:b/>
                <w:szCs w:val="22"/>
              </w:rPr>
              <w:t xml:space="preserve">Total No of </w:t>
            </w:r>
            <w:proofErr w:type="spellStart"/>
            <w:r w:rsidRPr="002C0E50">
              <w:rPr>
                <w:b/>
                <w:szCs w:val="22"/>
              </w:rPr>
              <w:t>Navaids</w:t>
            </w:r>
            <w:proofErr w:type="spellEnd"/>
            <w:r w:rsidRPr="002C0E50">
              <w:rPr>
                <w:b/>
                <w:szCs w:val="22"/>
              </w:rPr>
              <w:t xml:space="preserve"> in LOS Area</w:t>
            </w:r>
          </w:p>
        </w:tc>
        <w:tc>
          <w:tcPr>
            <w:tcW w:w="1596" w:type="dxa"/>
            <w:tcBorders>
              <w:bottom w:val="single" w:sz="12" w:space="0" w:color="auto"/>
            </w:tcBorders>
            <w:vAlign w:val="center"/>
          </w:tcPr>
          <w:p w14:paraId="6896AB28" w14:textId="77777777" w:rsidR="006169BE" w:rsidRPr="002C0E50" w:rsidRDefault="006169BE" w:rsidP="00B40CDE">
            <w:pPr>
              <w:pStyle w:val="BodyText"/>
              <w:jc w:val="center"/>
              <w:rPr>
                <w:b/>
                <w:szCs w:val="22"/>
              </w:rPr>
            </w:pPr>
            <w:r w:rsidRPr="002C0E50">
              <w:rPr>
                <w:b/>
                <w:szCs w:val="22"/>
              </w:rPr>
              <w:t xml:space="preserve">No. of </w:t>
            </w:r>
            <w:proofErr w:type="spellStart"/>
            <w:r w:rsidRPr="002C0E50">
              <w:rPr>
                <w:b/>
                <w:szCs w:val="22"/>
              </w:rPr>
              <w:t>Navaids</w:t>
            </w:r>
            <w:proofErr w:type="spellEnd"/>
            <w:r w:rsidRPr="002C0E50">
              <w:rPr>
                <w:b/>
                <w:szCs w:val="22"/>
              </w:rPr>
              <w:t xml:space="preserve"> Down in Period</w:t>
            </w:r>
          </w:p>
        </w:tc>
        <w:tc>
          <w:tcPr>
            <w:tcW w:w="1596" w:type="dxa"/>
            <w:tcBorders>
              <w:bottom w:val="single" w:sz="12" w:space="0" w:color="auto"/>
            </w:tcBorders>
            <w:vAlign w:val="center"/>
          </w:tcPr>
          <w:p w14:paraId="77311719" w14:textId="77777777" w:rsidR="006169BE" w:rsidRPr="002C0E50" w:rsidRDefault="006169BE" w:rsidP="00B40CDE">
            <w:pPr>
              <w:pStyle w:val="BodyText"/>
              <w:jc w:val="center"/>
              <w:rPr>
                <w:b/>
                <w:szCs w:val="22"/>
              </w:rPr>
            </w:pPr>
            <w:r w:rsidRPr="002C0E50">
              <w:rPr>
                <w:b/>
                <w:szCs w:val="22"/>
              </w:rPr>
              <w:t xml:space="preserve">Total Down </w:t>
            </w:r>
            <w:proofErr w:type="spellStart"/>
            <w:r w:rsidRPr="002C0E50">
              <w:rPr>
                <w:b/>
                <w:szCs w:val="22"/>
              </w:rPr>
              <w:t>Occurences</w:t>
            </w:r>
            <w:proofErr w:type="spellEnd"/>
          </w:p>
        </w:tc>
        <w:tc>
          <w:tcPr>
            <w:tcW w:w="1596" w:type="dxa"/>
            <w:tcBorders>
              <w:bottom w:val="single" w:sz="12" w:space="0" w:color="auto"/>
            </w:tcBorders>
            <w:vAlign w:val="center"/>
          </w:tcPr>
          <w:p w14:paraId="31502274" w14:textId="77777777" w:rsidR="006169BE" w:rsidRPr="002C0E50" w:rsidRDefault="006169BE" w:rsidP="00B40CDE">
            <w:pPr>
              <w:pStyle w:val="BodyText"/>
              <w:jc w:val="center"/>
              <w:rPr>
                <w:b/>
                <w:szCs w:val="22"/>
              </w:rPr>
            </w:pPr>
            <w:r w:rsidRPr="002C0E50">
              <w:rPr>
                <w:b/>
                <w:szCs w:val="22"/>
              </w:rPr>
              <w:t>Total Days Down</w:t>
            </w:r>
          </w:p>
        </w:tc>
        <w:tc>
          <w:tcPr>
            <w:tcW w:w="1596" w:type="dxa"/>
            <w:tcBorders>
              <w:bottom w:val="single" w:sz="12" w:space="0" w:color="auto"/>
            </w:tcBorders>
            <w:vAlign w:val="center"/>
          </w:tcPr>
          <w:p w14:paraId="6A468618" w14:textId="77777777" w:rsidR="006169BE" w:rsidRPr="002C0E50" w:rsidRDefault="006169BE" w:rsidP="00B40CDE">
            <w:pPr>
              <w:pStyle w:val="BodyText"/>
              <w:jc w:val="center"/>
              <w:rPr>
                <w:b/>
                <w:szCs w:val="22"/>
              </w:rPr>
            </w:pPr>
            <w:r w:rsidRPr="002C0E50">
              <w:rPr>
                <w:b/>
                <w:szCs w:val="22"/>
              </w:rPr>
              <w:t>Avg. Days Down per Occurrence</w:t>
            </w:r>
          </w:p>
        </w:tc>
      </w:tr>
      <w:tr w:rsidR="006169BE" w:rsidRPr="00F913D8" w14:paraId="2F4F9224" w14:textId="77777777" w:rsidTr="00B40CDE">
        <w:tc>
          <w:tcPr>
            <w:tcW w:w="1596" w:type="dxa"/>
            <w:tcBorders>
              <w:top w:val="single" w:sz="12" w:space="0" w:color="auto"/>
            </w:tcBorders>
            <w:vAlign w:val="center"/>
          </w:tcPr>
          <w:p w14:paraId="5EEFED20" w14:textId="77777777" w:rsidR="006169BE" w:rsidRPr="002C0E50" w:rsidRDefault="006169BE" w:rsidP="00B40CDE">
            <w:pPr>
              <w:pStyle w:val="BodyText"/>
              <w:jc w:val="center"/>
              <w:rPr>
                <w:szCs w:val="22"/>
              </w:rPr>
            </w:pPr>
            <w:r w:rsidRPr="002C0E50">
              <w:rPr>
                <w:szCs w:val="22"/>
              </w:rPr>
              <w:t>1</w:t>
            </w:r>
          </w:p>
        </w:tc>
        <w:tc>
          <w:tcPr>
            <w:tcW w:w="1596" w:type="dxa"/>
            <w:tcBorders>
              <w:top w:val="single" w:sz="12" w:space="0" w:color="auto"/>
            </w:tcBorders>
            <w:vAlign w:val="center"/>
          </w:tcPr>
          <w:p w14:paraId="3568D684" w14:textId="77777777" w:rsidR="006169BE" w:rsidRPr="002C0E50" w:rsidRDefault="006169BE" w:rsidP="00C04AFD">
            <w:pPr>
              <w:pStyle w:val="BodyText"/>
              <w:ind w:right="177"/>
              <w:jc w:val="right"/>
              <w:rPr>
                <w:szCs w:val="22"/>
              </w:rPr>
            </w:pPr>
            <w:r w:rsidRPr="002C0E50">
              <w:rPr>
                <w:szCs w:val="22"/>
              </w:rPr>
              <w:t>20</w:t>
            </w:r>
          </w:p>
        </w:tc>
        <w:tc>
          <w:tcPr>
            <w:tcW w:w="1596" w:type="dxa"/>
            <w:tcBorders>
              <w:top w:val="single" w:sz="12" w:space="0" w:color="auto"/>
            </w:tcBorders>
            <w:vAlign w:val="center"/>
          </w:tcPr>
          <w:p w14:paraId="11FA6364" w14:textId="77777777" w:rsidR="006169BE" w:rsidRPr="002C0E50" w:rsidRDefault="006169BE" w:rsidP="00BC67AE">
            <w:pPr>
              <w:pStyle w:val="BodyText"/>
              <w:ind w:right="177"/>
              <w:jc w:val="right"/>
              <w:rPr>
                <w:szCs w:val="22"/>
              </w:rPr>
            </w:pPr>
            <w:r w:rsidRPr="002C0E50">
              <w:rPr>
                <w:szCs w:val="22"/>
              </w:rPr>
              <w:t>17</w:t>
            </w:r>
          </w:p>
        </w:tc>
        <w:tc>
          <w:tcPr>
            <w:tcW w:w="1596" w:type="dxa"/>
            <w:tcBorders>
              <w:top w:val="single" w:sz="12" w:space="0" w:color="auto"/>
            </w:tcBorders>
            <w:vAlign w:val="center"/>
          </w:tcPr>
          <w:p w14:paraId="4DC3BA36" w14:textId="77777777" w:rsidR="006169BE" w:rsidRPr="002C0E50" w:rsidRDefault="006169BE" w:rsidP="00BC67AE">
            <w:pPr>
              <w:pStyle w:val="BodyText"/>
              <w:ind w:right="177"/>
              <w:jc w:val="right"/>
              <w:rPr>
                <w:szCs w:val="22"/>
              </w:rPr>
            </w:pPr>
            <w:r w:rsidRPr="002C0E50">
              <w:rPr>
                <w:szCs w:val="22"/>
              </w:rPr>
              <w:t>106</w:t>
            </w:r>
          </w:p>
        </w:tc>
        <w:tc>
          <w:tcPr>
            <w:tcW w:w="1596" w:type="dxa"/>
            <w:tcBorders>
              <w:top w:val="single" w:sz="12" w:space="0" w:color="auto"/>
            </w:tcBorders>
            <w:vAlign w:val="center"/>
          </w:tcPr>
          <w:p w14:paraId="68CB7D03" w14:textId="77777777" w:rsidR="006169BE" w:rsidRPr="002C0E50" w:rsidRDefault="006169BE" w:rsidP="00BC67AE">
            <w:pPr>
              <w:pStyle w:val="BodyText"/>
              <w:ind w:right="177"/>
              <w:jc w:val="right"/>
              <w:rPr>
                <w:szCs w:val="22"/>
              </w:rPr>
            </w:pPr>
            <w:r w:rsidRPr="002C0E50">
              <w:rPr>
                <w:szCs w:val="22"/>
              </w:rPr>
              <w:t>887</w:t>
            </w:r>
          </w:p>
        </w:tc>
        <w:tc>
          <w:tcPr>
            <w:tcW w:w="1596" w:type="dxa"/>
            <w:tcBorders>
              <w:top w:val="single" w:sz="12" w:space="0" w:color="auto"/>
            </w:tcBorders>
            <w:vAlign w:val="center"/>
          </w:tcPr>
          <w:p w14:paraId="6187BC4C" w14:textId="77777777" w:rsidR="006169BE" w:rsidRPr="002C0E50" w:rsidRDefault="006169BE" w:rsidP="00BC67AE">
            <w:pPr>
              <w:pStyle w:val="BodyText"/>
              <w:ind w:right="177"/>
              <w:jc w:val="right"/>
              <w:rPr>
                <w:szCs w:val="22"/>
              </w:rPr>
            </w:pPr>
            <w:r w:rsidRPr="002C0E50">
              <w:rPr>
                <w:szCs w:val="22"/>
              </w:rPr>
              <w:t>8.4</w:t>
            </w:r>
          </w:p>
        </w:tc>
      </w:tr>
      <w:tr w:rsidR="006169BE" w:rsidRPr="00F913D8" w14:paraId="6E810BA9" w14:textId="77777777" w:rsidTr="00B40CDE">
        <w:tc>
          <w:tcPr>
            <w:tcW w:w="1596" w:type="dxa"/>
            <w:vAlign w:val="center"/>
          </w:tcPr>
          <w:p w14:paraId="1AA64373" w14:textId="77777777" w:rsidR="006169BE" w:rsidRPr="002C0E50" w:rsidRDefault="006169BE" w:rsidP="00B40CDE">
            <w:pPr>
              <w:pStyle w:val="BodyText"/>
              <w:jc w:val="center"/>
              <w:rPr>
                <w:szCs w:val="22"/>
              </w:rPr>
            </w:pPr>
            <w:r w:rsidRPr="002C0E50">
              <w:rPr>
                <w:szCs w:val="22"/>
              </w:rPr>
              <w:t>2</w:t>
            </w:r>
          </w:p>
        </w:tc>
        <w:tc>
          <w:tcPr>
            <w:tcW w:w="1596" w:type="dxa"/>
            <w:vAlign w:val="center"/>
          </w:tcPr>
          <w:p w14:paraId="77765A7B" w14:textId="77777777" w:rsidR="006169BE" w:rsidRPr="002C0E50" w:rsidRDefault="006169BE" w:rsidP="00C04AFD">
            <w:pPr>
              <w:pStyle w:val="BodyText"/>
              <w:ind w:right="177"/>
              <w:jc w:val="right"/>
              <w:rPr>
                <w:szCs w:val="22"/>
              </w:rPr>
            </w:pPr>
            <w:r w:rsidRPr="002C0E50">
              <w:rPr>
                <w:szCs w:val="22"/>
              </w:rPr>
              <w:t>71</w:t>
            </w:r>
          </w:p>
        </w:tc>
        <w:tc>
          <w:tcPr>
            <w:tcW w:w="1596" w:type="dxa"/>
            <w:vAlign w:val="center"/>
          </w:tcPr>
          <w:p w14:paraId="127A1A5F" w14:textId="77777777" w:rsidR="006169BE" w:rsidRPr="002C0E50" w:rsidRDefault="006169BE" w:rsidP="00BC67AE">
            <w:pPr>
              <w:pStyle w:val="BodyText"/>
              <w:ind w:right="177"/>
              <w:jc w:val="right"/>
              <w:rPr>
                <w:szCs w:val="22"/>
              </w:rPr>
            </w:pPr>
            <w:r w:rsidRPr="002C0E50">
              <w:rPr>
                <w:szCs w:val="22"/>
              </w:rPr>
              <w:t>56</w:t>
            </w:r>
          </w:p>
        </w:tc>
        <w:tc>
          <w:tcPr>
            <w:tcW w:w="1596" w:type="dxa"/>
            <w:vAlign w:val="center"/>
          </w:tcPr>
          <w:p w14:paraId="71526163" w14:textId="77777777" w:rsidR="006169BE" w:rsidRPr="002C0E50" w:rsidRDefault="006169BE" w:rsidP="00BC67AE">
            <w:pPr>
              <w:pStyle w:val="BodyText"/>
              <w:ind w:right="177"/>
              <w:jc w:val="right"/>
              <w:rPr>
                <w:szCs w:val="22"/>
              </w:rPr>
            </w:pPr>
            <w:r w:rsidRPr="002C0E50">
              <w:rPr>
                <w:szCs w:val="22"/>
              </w:rPr>
              <w:t>160</w:t>
            </w:r>
          </w:p>
        </w:tc>
        <w:tc>
          <w:tcPr>
            <w:tcW w:w="1596" w:type="dxa"/>
            <w:vAlign w:val="center"/>
          </w:tcPr>
          <w:p w14:paraId="006EF99F" w14:textId="77777777" w:rsidR="006169BE" w:rsidRPr="002C0E50" w:rsidRDefault="006169BE" w:rsidP="00BC67AE">
            <w:pPr>
              <w:pStyle w:val="BodyText"/>
              <w:ind w:right="177"/>
              <w:jc w:val="right"/>
              <w:rPr>
                <w:szCs w:val="22"/>
              </w:rPr>
            </w:pPr>
            <w:r w:rsidRPr="002C0E50">
              <w:rPr>
                <w:szCs w:val="22"/>
              </w:rPr>
              <w:t>1,231</w:t>
            </w:r>
          </w:p>
        </w:tc>
        <w:tc>
          <w:tcPr>
            <w:tcW w:w="1596" w:type="dxa"/>
            <w:vAlign w:val="center"/>
          </w:tcPr>
          <w:p w14:paraId="3C6AF68B" w14:textId="77777777" w:rsidR="006169BE" w:rsidRPr="002C0E50" w:rsidRDefault="006169BE" w:rsidP="00BC67AE">
            <w:pPr>
              <w:pStyle w:val="BodyText"/>
              <w:ind w:right="177"/>
              <w:jc w:val="right"/>
              <w:rPr>
                <w:szCs w:val="22"/>
              </w:rPr>
            </w:pPr>
            <w:r w:rsidRPr="002C0E50">
              <w:rPr>
                <w:szCs w:val="22"/>
              </w:rPr>
              <w:t>7.7</w:t>
            </w:r>
          </w:p>
        </w:tc>
      </w:tr>
      <w:tr w:rsidR="006169BE" w:rsidRPr="00F913D8" w14:paraId="2AFB0399" w14:textId="77777777" w:rsidTr="00B40CDE">
        <w:tc>
          <w:tcPr>
            <w:tcW w:w="1596" w:type="dxa"/>
            <w:tcBorders>
              <w:bottom w:val="single" w:sz="12" w:space="0" w:color="auto"/>
            </w:tcBorders>
            <w:vAlign w:val="center"/>
          </w:tcPr>
          <w:p w14:paraId="67A93D8A" w14:textId="77777777" w:rsidR="006169BE" w:rsidRPr="002C0E50" w:rsidRDefault="006169BE" w:rsidP="00B40CDE">
            <w:pPr>
              <w:pStyle w:val="BodyText"/>
              <w:jc w:val="center"/>
              <w:rPr>
                <w:szCs w:val="22"/>
              </w:rPr>
            </w:pPr>
            <w:r w:rsidRPr="002C0E50">
              <w:rPr>
                <w:szCs w:val="22"/>
              </w:rPr>
              <w:t>3</w:t>
            </w:r>
          </w:p>
        </w:tc>
        <w:tc>
          <w:tcPr>
            <w:tcW w:w="1596" w:type="dxa"/>
            <w:tcBorders>
              <w:bottom w:val="single" w:sz="12" w:space="0" w:color="auto"/>
            </w:tcBorders>
            <w:vAlign w:val="center"/>
          </w:tcPr>
          <w:p w14:paraId="62AACDBE" w14:textId="77777777" w:rsidR="006169BE" w:rsidRPr="002C0E50" w:rsidRDefault="006169BE" w:rsidP="00C04AFD">
            <w:pPr>
              <w:pStyle w:val="BodyText"/>
              <w:ind w:right="177"/>
              <w:jc w:val="right"/>
              <w:rPr>
                <w:szCs w:val="22"/>
              </w:rPr>
            </w:pPr>
            <w:r w:rsidRPr="002C0E50">
              <w:rPr>
                <w:szCs w:val="22"/>
              </w:rPr>
              <w:t>36</w:t>
            </w:r>
          </w:p>
        </w:tc>
        <w:tc>
          <w:tcPr>
            <w:tcW w:w="1596" w:type="dxa"/>
            <w:tcBorders>
              <w:bottom w:val="single" w:sz="12" w:space="0" w:color="auto"/>
            </w:tcBorders>
            <w:vAlign w:val="center"/>
          </w:tcPr>
          <w:p w14:paraId="4DA3E078" w14:textId="77777777" w:rsidR="006169BE" w:rsidRPr="002C0E50" w:rsidRDefault="006169BE" w:rsidP="00BC67AE">
            <w:pPr>
              <w:pStyle w:val="BodyText"/>
              <w:ind w:right="177"/>
              <w:jc w:val="right"/>
              <w:rPr>
                <w:szCs w:val="22"/>
              </w:rPr>
            </w:pPr>
            <w:r w:rsidRPr="002C0E50">
              <w:rPr>
                <w:szCs w:val="22"/>
              </w:rPr>
              <w:t>9</w:t>
            </w:r>
          </w:p>
        </w:tc>
        <w:tc>
          <w:tcPr>
            <w:tcW w:w="1596" w:type="dxa"/>
            <w:tcBorders>
              <w:bottom w:val="single" w:sz="12" w:space="0" w:color="auto"/>
            </w:tcBorders>
            <w:vAlign w:val="center"/>
          </w:tcPr>
          <w:p w14:paraId="22E72B65" w14:textId="77777777" w:rsidR="006169BE" w:rsidRPr="002C0E50" w:rsidRDefault="006169BE" w:rsidP="00BC67AE">
            <w:pPr>
              <w:pStyle w:val="BodyText"/>
              <w:ind w:right="177"/>
              <w:jc w:val="right"/>
              <w:rPr>
                <w:szCs w:val="22"/>
              </w:rPr>
            </w:pPr>
            <w:r w:rsidRPr="002C0E50">
              <w:rPr>
                <w:szCs w:val="22"/>
              </w:rPr>
              <w:t>13</w:t>
            </w:r>
          </w:p>
        </w:tc>
        <w:tc>
          <w:tcPr>
            <w:tcW w:w="1596" w:type="dxa"/>
            <w:tcBorders>
              <w:bottom w:val="single" w:sz="12" w:space="0" w:color="auto"/>
            </w:tcBorders>
            <w:vAlign w:val="center"/>
          </w:tcPr>
          <w:p w14:paraId="19788654" w14:textId="77777777" w:rsidR="006169BE" w:rsidRPr="002C0E50" w:rsidRDefault="006169BE" w:rsidP="00BC67AE">
            <w:pPr>
              <w:pStyle w:val="BodyText"/>
              <w:ind w:right="177"/>
              <w:jc w:val="right"/>
              <w:rPr>
                <w:szCs w:val="22"/>
              </w:rPr>
            </w:pPr>
            <w:r w:rsidRPr="002C0E50">
              <w:rPr>
                <w:szCs w:val="22"/>
              </w:rPr>
              <w:t>272</w:t>
            </w:r>
          </w:p>
        </w:tc>
        <w:tc>
          <w:tcPr>
            <w:tcW w:w="1596" w:type="dxa"/>
            <w:tcBorders>
              <w:bottom w:val="single" w:sz="12" w:space="0" w:color="auto"/>
            </w:tcBorders>
            <w:vAlign w:val="center"/>
          </w:tcPr>
          <w:p w14:paraId="3FC606AD" w14:textId="77777777" w:rsidR="006169BE" w:rsidRPr="002C0E50" w:rsidRDefault="006169BE" w:rsidP="00BC67AE">
            <w:pPr>
              <w:pStyle w:val="BodyText"/>
              <w:ind w:right="177"/>
              <w:jc w:val="right"/>
              <w:rPr>
                <w:szCs w:val="22"/>
              </w:rPr>
            </w:pPr>
            <w:r w:rsidRPr="002C0E50">
              <w:rPr>
                <w:szCs w:val="22"/>
              </w:rPr>
              <w:t>20.9</w:t>
            </w:r>
          </w:p>
        </w:tc>
      </w:tr>
      <w:tr w:rsidR="006169BE" w:rsidRPr="00F913D8" w14:paraId="3337FB8B" w14:textId="77777777" w:rsidTr="00B40CDE">
        <w:tc>
          <w:tcPr>
            <w:tcW w:w="1596" w:type="dxa"/>
            <w:tcBorders>
              <w:top w:val="single" w:sz="12" w:space="0" w:color="auto"/>
            </w:tcBorders>
            <w:vAlign w:val="center"/>
          </w:tcPr>
          <w:p w14:paraId="7AC5DBDF" w14:textId="77777777" w:rsidR="006169BE" w:rsidRPr="002C0E50" w:rsidRDefault="006169BE" w:rsidP="00B40CDE">
            <w:pPr>
              <w:pStyle w:val="BodyText"/>
              <w:jc w:val="center"/>
              <w:rPr>
                <w:szCs w:val="22"/>
              </w:rPr>
            </w:pPr>
            <w:r w:rsidRPr="002C0E50">
              <w:rPr>
                <w:szCs w:val="22"/>
              </w:rPr>
              <w:t>Total</w:t>
            </w:r>
          </w:p>
        </w:tc>
        <w:tc>
          <w:tcPr>
            <w:tcW w:w="1596" w:type="dxa"/>
            <w:tcBorders>
              <w:top w:val="single" w:sz="12" w:space="0" w:color="auto"/>
            </w:tcBorders>
            <w:vAlign w:val="center"/>
          </w:tcPr>
          <w:p w14:paraId="1390EB4E" w14:textId="77777777" w:rsidR="006169BE" w:rsidRPr="002C0E50" w:rsidRDefault="003328F3" w:rsidP="00C04AFD">
            <w:pPr>
              <w:pStyle w:val="BodyText"/>
              <w:ind w:right="177"/>
              <w:jc w:val="right"/>
              <w:rPr>
                <w:szCs w:val="22"/>
              </w:rPr>
            </w:pPr>
            <w:r w:rsidRPr="002C0E50">
              <w:rPr>
                <w:szCs w:val="22"/>
              </w:rPr>
              <w:fldChar w:fldCharType="begin"/>
            </w:r>
            <w:r w:rsidR="006169BE" w:rsidRPr="002C0E50">
              <w:rPr>
                <w:szCs w:val="22"/>
              </w:rPr>
              <w:instrText xml:space="preserve"> =SUM(ABOVE) </w:instrText>
            </w:r>
            <w:r w:rsidRPr="002C0E50">
              <w:rPr>
                <w:szCs w:val="22"/>
              </w:rPr>
              <w:fldChar w:fldCharType="separate"/>
            </w:r>
            <w:r w:rsidR="006169BE" w:rsidRPr="002C0E50">
              <w:rPr>
                <w:szCs w:val="22"/>
              </w:rPr>
              <w:t>127</w:t>
            </w:r>
            <w:r w:rsidRPr="002C0E50">
              <w:rPr>
                <w:szCs w:val="22"/>
              </w:rPr>
              <w:fldChar w:fldCharType="end"/>
            </w:r>
          </w:p>
        </w:tc>
        <w:tc>
          <w:tcPr>
            <w:tcW w:w="1596" w:type="dxa"/>
            <w:tcBorders>
              <w:top w:val="single" w:sz="12" w:space="0" w:color="auto"/>
            </w:tcBorders>
            <w:vAlign w:val="center"/>
          </w:tcPr>
          <w:p w14:paraId="399FDB64" w14:textId="77777777" w:rsidR="006169BE" w:rsidRPr="002C0E50" w:rsidRDefault="003328F3" w:rsidP="00BC67AE">
            <w:pPr>
              <w:pStyle w:val="BodyText"/>
              <w:ind w:right="177"/>
              <w:jc w:val="right"/>
              <w:rPr>
                <w:szCs w:val="22"/>
              </w:rPr>
            </w:pPr>
            <w:r w:rsidRPr="002C0E50">
              <w:rPr>
                <w:szCs w:val="22"/>
              </w:rPr>
              <w:fldChar w:fldCharType="begin"/>
            </w:r>
            <w:r w:rsidR="006169BE" w:rsidRPr="002C0E50">
              <w:rPr>
                <w:szCs w:val="22"/>
              </w:rPr>
              <w:instrText xml:space="preserve"> =SUM(ABOVE) </w:instrText>
            </w:r>
            <w:r w:rsidRPr="002C0E50">
              <w:rPr>
                <w:szCs w:val="22"/>
              </w:rPr>
              <w:fldChar w:fldCharType="separate"/>
            </w:r>
            <w:r w:rsidR="006169BE" w:rsidRPr="002C0E50">
              <w:rPr>
                <w:szCs w:val="22"/>
              </w:rPr>
              <w:t>82</w:t>
            </w:r>
            <w:r w:rsidRPr="002C0E50">
              <w:rPr>
                <w:szCs w:val="22"/>
              </w:rPr>
              <w:fldChar w:fldCharType="end"/>
            </w:r>
          </w:p>
        </w:tc>
        <w:tc>
          <w:tcPr>
            <w:tcW w:w="1596" w:type="dxa"/>
            <w:tcBorders>
              <w:top w:val="single" w:sz="12" w:space="0" w:color="auto"/>
            </w:tcBorders>
            <w:vAlign w:val="center"/>
          </w:tcPr>
          <w:p w14:paraId="44B04CD1" w14:textId="77777777" w:rsidR="006169BE" w:rsidRPr="002C0E50" w:rsidRDefault="003328F3" w:rsidP="00BC67AE">
            <w:pPr>
              <w:pStyle w:val="BodyText"/>
              <w:ind w:right="177"/>
              <w:jc w:val="right"/>
              <w:rPr>
                <w:szCs w:val="22"/>
              </w:rPr>
            </w:pPr>
            <w:r w:rsidRPr="002C0E50">
              <w:rPr>
                <w:szCs w:val="22"/>
              </w:rPr>
              <w:fldChar w:fldCharType="begin"/>
            </w:r>
            <w:r w:rsidR="006169BE" w:rsidRPr="002C0E50">
              <w:rPr>
                <w:szCs w:val="22"/>
              </w:rPr>
              <w:instrText xml:space="preserve"> =SUM(ABOVE) </w:instrText>
            </w:r>
            <w:r w:rsidRPr="002C0E50">
              <w:rPr>
                <w:szCs w:val="22"/>
              </w:rPr>
              <w:fldChar w:fldCharType="separate"/>
            </w:r>
            <w:r w:rsidR="006169BE" w:rsidRPr="002C0E50">
              <w:rPr>
                <w:szCs w:val="22"/>
              </w:rPr>
              <w:t>279</w:t>
            </w:r>
            <w:r w:rsidRPr="002C0E50">
              <w:rPr>
                <w:szCs w:val="22"/>
              </w:rPr>
              <w:fldChar w:fldCharType="end"/>
            </w:r>
          </w:p>
        </w:tc>
        <w:tc>
          <w:tcPr>
            <w:tcW w:w="1596" w:type="dxa"/>
            <w:tcBorders>
              <w:top w:val="single" w:sz="12" w:space="0" w:color="auto"/>
            </w:tcBorders>
            <w:vAlign w:val="center"/>
          </w:tcPr>
          <w:p w14:paraId="3A7FBE53" w14:textId="77777777" w:rsidR="006169BE" w:rsidRPr="002C0E50" w:rsidRDefault="003328F3" w:rsidP="00BC67AE">
            <w:pPr>
              <w:pStyle w:val="BodyText"/>
              <w:ind w:right="177"/>
              <w:jc w:val="right"/>
              <w:rPr>
                <w:szCs w:val="22"/>
              </w:rPr>
            </w:pPr>
            <w:r w:rsidRPr="002C0E50">
              <w:rPr>
                <w:szCs w:val="22"/>
              </w:rPr>
              <w:fldChar w:fldCharType="begin"/>
            </w:r>
            <w:r w:rsidR="006169BE" w:rsidRPr="002C0E50">
              <w:rPr>
                <w:szCs w:val="22"/>
              </w:rPr>
              <w:instrText xml:space="preserve"> =SUM(ABOVE) </w:instrText>
            </w:r>
            <w:r w:rsidRPr="002C0E50">
              <w:rPr>
                <w:szCs w:val="22"/>
              </w:rPr>
              <w:fldChar w:fldCharType="separate"/>
            </w:r>
            <w:r w:rsidR="006169BE" w:rsidRPr="002C0E50">
              <w:rPr>
                <w:szCs w:val="22"/>
              </w:rPr>
              <w:t>2,390</w:t>
            </w:r>
            <w:r w:rsidRPr="002C0E50">
              <w:rPr>
                <w:szCs w:val="22"/>
              </w:rPr>
              <w:fldChar w:fldCharType="end"/>
            </w:r>
          </w:p>
        </w:tc>
        <w:tc>
          <w:tcPr>
            <w:tcW w:w="1596" w:type="dxa"/>
            <w:tcBorders>
              <w:top w:val="single" w:sz="12" w:space="0" w:color="auto"/>
            </w:tcBorders>
            <w:vAlign w:val="center"/>
          </w:tcPr>
          <w:p w14:paraId="51B54C2B" w14:textId="77777777" w:rsidR="006169BE" w:rsidRPr="002C0E50" w:rsidRDefault="006169BE" w:rsidP="00BC67AE">
            <w:pPr>
              <w:pStyle w:val="BodyText"/>
              <w:ind w:right="177"/>
              <w:jc w:val="right"/>
              <w:rPr>
                <w:szCs w:val="22"/>
              </w:rPr>
            </w:pPr>
            <w:r w:rsidRPr="002C0E50">
              <w:rPr>
                <w:szCs w:val="22"/>
              </w:rPr>
              <w:t>8.6</w:t>
            </w:r>
          </w:p>
        </w:tc>
      </w:tr>
    </w:tbl>
    <w:p w14:paraId="05B9C8E2" w14:textId="77777777" w:rsidR="001F5363" w:rsidRDefault="001F5363" w:rsidP="00E240DC">
      <w:pPr>
        <w:pStyle w:val="BodyText"/>
      </w:pPr>
    </w:p>
    <w:p w14:paraId="435C4138" w14:textId="77777777" w:rsidR="006169BE" w:rsidRPr="001F5363" w:rsidRDefault="006169BE" w:rsidP="001F5363">
      <w:pPr>
        <w:pStyle w:val="BodyText"/>
        <w:rPr>
          <w:szCs w:val="23"/>
        </w:rPr>
      </w:pPr>
      <w:r w:rsidRPr="001F5363">
        <w:rPr>
          <w:szCs w:val="23"/>
        </w:rPr>
        <w:t>A large number of stakeholder groups use the aids to navigation in LOS Area 3 and would need to be consulted (</w:t>
      </w:r>
      <w:r w:rsidR="00B2370D">
        <w:rPr>
          <w:szCs w:val="23"/>
        </w:rPr>
        <w:t>e.g.</w:t>
      </w:r>
      <w:r w:rsidRPr="001F5363">
        <w:rPr>
          <w:szCs w:val="23"/>
        </w:rPr>
        <w:t xml:space="preserve"> operators of ferries, fishing vessels, commercial ships, tugs, port authorities, recreational boaters, environmentalists and so on).</w:t>
      </w:r>
    </w:p>
    <w:p w14:paraId="453EE73F" w14:textId="77777777" w:rsidR="001F5363" w:rsidRDefault="001F5363">
      <w:r>
        <w:br w:type="page"/>
      </w:r>
    </w:p>
    <w:p w14:paraId="193A36ED" w14:textId="77777777" w:rsidR="006169BE" w:rsidRPr="00F913D8" w:rsidRDefault="00891FA1" w:rsidP="006B7E32">
      <w:pPr>
        <w:pStyle w:val="Heading2"/>
      </w:pPr>
      <w:bookmarkStart w:id="92" w:name="_Toc212097632"/>
      <w:r w:rsidRPr="00F913D8">
        <w:lastRenderedPageBreak/>
        <w:t xml:space="preserve">Step 2 </w:t>
      </w:r>
      <w:r w:rsidR="006169BE" w:rsidRPr="00F913D8">
        <w:t>Assess Risks</w:t>
      </w:r>
      <w:bookmarkEnd w:id="92"/>
    </w:p>
    <w:p w14:paraId="6959F02C" w14:textId="77777777" w:rsidR="006169BE" w:rsidRDefault="003C10A1" w:rsidP="00D16300">
      <w:pPr>
        <w:pStyle w:val="BodyText"/>
        <w:rPr>
          <w:szCs w:val="25"/>
        </w:rPr>
      </w:pPr>
      <w:proofErr w:type="gramStart"/>
      <w:r w:rsidRPr="00D16300">
        <w:t>(</w:t>
      </w:r>
      <w:r w:rsidR="006169BE" w:rsidRPr="00D16300">
        <w:t>Aids to Risk &amp; Criteria Analysis system).</w:t>
      </w:r>
      <w:proofErr w:type="gramEnd"/>
      <w:r w:rsidR="006169BE" w:rsidRPr="00D16300">
        <w:t xml:space="preserve">  A total of 45 groundings were reported to have occurred in our area of interest over the last 25 years.  There were no deaths, serious navigation are primarily directed toward the prevention of vessel groundings, although collisions can sometimes be prevented by an appropriate aid to navigation.  In this review, however,</w:t>
      </w:r>
      <w:r w:rsidR="006169BE" w:rsidRPr="00D16300">
        <w:rPr>
          <w:szCs w:val="25"/>
        </w:rPr>
        <w:t xml:space="preserve"> </w:t>
      </w:r>
      <w:r w:rsidR="006169BE" w:rsidRPr="00D16300">
        <w:t xml:space="preserve">only </w:t>
      </w:r>
      <w:r w:rsidR="006169BE" w:rsidRPr="00D16300">
        <w:rPr>
          <w:szCs w:val="25"/>
        </w:rPr>
        <w:t xml:space="preserve">groundings as reported by the Transportation </w:t>
      </w:r>
      <w:r w:rsidR="006169BE" w:rsidRPr="00D16300">
        <w:t>Safety Board (TSB) occurring in LOS Area 3 were extracted from the CCG’s ORCA system (Oceans</w:t>
      </w:r>
      <w:r w:rsidR="006169BE" w:rsidRPr="00D16300">
        <w:rPr>
          <w:szCs w:val="25"/>
        </w:rPr>
        <w:t xml:space="preserve"> Risk &amp; Criteria Analysis system).  A total of 45 groundings were reported to have occurred in our area of interest over the last 25 years.  There were no deaths, serious injuries, significant spills or serious vessel damages associated with these 45 groundings.  Furthermore, after reviewing the circumstances associated with these occurrences, it does not appear that any were caused by a “down” aid to navigation (see </w:t>
      </w:r>
      <w:r w:rsidR="003328F3">
        <w:rPr>
          <w:szCs w:val="25"/>
        </w:rPr>
        <w:fldChar w:fldCharType="begin"/>
      </w:r>
      <w:r w:rsidR="00C04AFD">
        <w:rPr>
          <w:szCs w:val="25"/>
        </w:rPr>
        <w:instrText xml:space="preserve"> REF _Ref212096575 \r \h </w:instrText>
      </w:r>
      <w:r w:rsidR="003328F3">
        <w:rPr>
          <w:szCs w:val="25"/>
        </w:rPr>
      </w:r>
      <w:r w:rsidR="003328F3">
        <w:rPr>
          <w:szCs w:val="25"/>
        </w:rPr>
        <w:fldChar w:fldCharType="separate"/>
      </w:r>
      <w:r w:rsidR="005C6DD2">
        <w:rPr>
          <w:szCs w:val="25"/>
        </w:rPr>
        <w:t>Table 3</w:t>
      </w:r>
      <w:r w:rsidR="003328F3">
        <w:rPr>
          <w:szCs w:val="25"/>
        </w:rPr>
        <w:fldChar w:fldCharType="end"/>
      </w:r>
      <w:r w:rsidR="006169BE" w:rsidRPr="00D16300">
        <w:rPr>
          <w:szCs w:val="25"/>
        </w:rPr>
        <w:t>).</w:t>
      </w:r>
    </w:p>
    <w:p w14:paraId="3A5FAC2A" w14:textId="77777777" w:rsidR="00C04AFD" w:rsidRPr="00D16300" w:rsidRDefault="00C04AFD" w:rsidP="00D16300">
      <w:pPr>
        <w:pStyle w:val="BodyText"/>
        <w:rPr>
          <w:szCs w:val="25"/>
        </w:rPr>
      </w:pPr>
    </w:p>
    <w:p w14:paraId="035C9B7B" w14:textId="77777777" w:rsidR="006169BE" w:rsidRPr="00D16300" w:rsidRDefault="006169BE" w:rsidP="00D16300">
      <w:pPr>
        <w:pStyle w:val="Table"/>
        <w:rPr>
          <w:szCs w:val="22"/>
        </w:rPr>
      </w:pPr>
      <w:bookmarkStart w:id="93" w:name="_Ref212096575"/>
      <w:r w:rsidRPr="00D16300">
        <w:rPr>
          <w:szCs w:val="22"/>
        </w:rPr>
        <w:t xml:space="preserve">Grounding </w:t>
      </w:r>
      <w:proofErr w:type="spellStart"/>
      <w:r w:rsidRPr="00D16300">
        <w:rPr>
          <w:szCs w:val="22"/>
        </w:rPr>
        <w:t>Occurences</w:t>
      </w:r>
      <w:proofErr w:type="spellEnd"/>
      <w:r w:rsidRPr="00D16300">
        <w:rPr>
          <w:szCs w:val="22"/>
        </w:rPr>
        <w:t xml:space="preserve"> for the Years 1976 </w:t>
      </w:r>
      <w:r w:rsidR="00D16300" w:rsidRPr="00D16300">
        <w:rPr>
          <w:szCs w:val="22"/>
        </w:rPr>
        <w:t>–</w:t>
      </w:r>
      <w:r w:rsidRPr="00D16300">
        <w:rPr>
          <w:szCs w:val="22"/>
        </w:rPr>
        <w:t xml:space="preserve"> 2000</w:t>
      </w:r>
      <w:r w:rsidR="00D16300" w:rsidRPr="00D16300">
        <w:rPr>
          <w:szCs w:val="22"/>
        </w:rPr>
        <w:t xml:space="preserve"> for </w:t>
      </w:r>
      <w:r w:rsidR="00D16300">
        <w:rPr>
          <w:szCs w:val="22"/>
        </w:rPr>
        <w:t>Fundy LOS Ares 3</w:t>
      </w:r>
      <w:r w:rsidR="00D16300" w:rsidRPr="00D16300">
        <w:rPr>
          <w:szCs w:val="22"/>
        </w:rPr>
        <w:t>*</w:t>
      </w:r>
      <w:bookmarkEnd w:id="93"/>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4"/>
        <w:gridCol w:w="2109"/>
        <w:gridCol w:w="2126"/>
        <w:gridCol w:w="2126"/>
      </w:tblGrid>
      <w:tr w:rsidR="006169BE" w:rsidRPr="00D16300" w14:paraId="2273DB2B" w14:textId="77777777" w:rsidTr="00D16300">
        <w:trPr>
          <w:trHeight w:val="878"/>
          <w:jc w:val="center"/>
        </w:trPr>
        <w:tc>
          <w:tcPr>
            <w:tcW w:w="2394" w:type="dxa"/>
            <w:tcBorders>
              <w:bottom w:val="single" w:sz="12" w:space="0" w:color="auto"/>
            </w:tcBorders>
            <w:vAlign w:val="center"/>
          </w:tcPr>
          <w:p w14:paraId="12C57775" w14:textId="77777777" w:rsidR="006169BE" w:rsidRPr="002C0E50" w:rsidRDefault="006169BE" w:rsidP="00B40CDE">
            <w:pPr>
              <w:jc w:val="center"/>
              <w:rPr>
                <w:b/>
                <w:szCs w:val="22"/>
              </w:rPr>
            </w:pPr>
            <w:r w:rsidRPr="002C0E50">
              <w:rPr>
                <w:b/>
                <w:szCs w:val="22"/>
              </w:rPr>
              <w:t>Vessel Type</w:t>
            </w:r>
          </w:p>
        </w:tc>
        <w:tc>
          <w:tcPr>
            <w:tcW w:w="2109" w:type="dxa"/>
            <w:tcBorders>
              <w:bottom w:val="single" w:sz="12" w:space="0" w:color="auto"/>
            </w:tcBorders>
            <w:vAlign w:val="center"/>
          </w:tcPr>
          <w:p w14:paraId="3C8478B4" w14:textId="77777777" w:rsidR="006169BE" w:rsidRPr="002C0E50" w:rsidRDefault="006169BE" w:rsidP="00B40CDE">
            <w:pPr>
              <w:jc w:val="center"/>
              <w:rPr>
                <w:b/>
                <w:szCs w:val="22"/>
              </w:rPr>
            </w:pPr>
            <w:r w:rsidRPr="002C0E50">
              <w:rPr>
                <w:b/>
                <w:szCs w:val="22"/>
              </w:rPr>
              <w:t>Total No of Groundings</w:t>
            </w:r>
          </w:p>
        </w:tc>
        <w:tc>
          <w:tcPr>
            <w:tcW w:w="2126" w:type="dxa"/>
            <w:tcBorders>
              <w:bottom w:val="single" w:sz="12" w:space="0" w:color="auto"/>
            </w:tcBorders>
            <w:vAlign w:val="center"/>
          </w:tcPr>
          <w:p w14:paraId="411769E2" w14:textId="77777777" w:rsidR="006169BE" w:rsidRPr="002C0E50" w:rsidRDefault="006169BE" w:rsidP="00B40CDE">
            <w:pPr>
              <w:jc w:val="center"/>
              <w:rPr>
                <w:b/>
                <w:szCs w:val="22"/>
              </w:rPr>
            </w:pPr>
            <w:r w:rsidRPr="002C0E50">
              <w:rPr>
                <w:b/>
                <w:szCs w:val="22"/>
              </w:rPr>
              <w:t>Persons Missing or Dead</w:t>
            </w:r>
          </w:p>
        </w:tc>
        <w:tc>
          <w:tcPr>
            <w:tcW w:w="2126" w:type="dxa"/>
            <w:tcBorders>
              <w:bottom w:val="single" w:sz="12" w:space="0" w:color="auto"/>
            </w:tcBorders>
            <w:vAlign w:val="center"/>
          </w:tcPr>
          <w:p w14:paraId="3A45CA6F" w14:textId="77777777" w:rsidR="006169BE" w:rsidRPr="002C0E50" w:rsidRDefault="006169BE" w:rsidP="00B40CDE">
            <w:pPr>
              <w:jc w:val="center"/>
              <w:rPr>
                <w:b/>
                <w:szCs w:val="22"/>
              </w:rPr>
            </w:pPr>
            <w:r w:rsidRPr="002C0E50">
              <w:rPr>
                <w:b/>
                <w:szCs w:val="22"/>
              </w:rPr>
              <w:t xml:space="preserve">Groundings Caused by Down </w:t>
            </w:r>
            <w:proofErr w:type="spellStart"/>
            <w:r w:rsidRPr="002C0E50">
              <w:rPr>
                <w:b/>
                <w:szCs w:val="22"/>
              </w:rPr>
              <w:t>Navaids</w:t>
            </w:r>
            <w:proofErr w:type="spellEnd"/>
          </w:p>
        </w:tc>
      </w:tr>
      <w:tr w:rsidR="006169BE" w:rsidRPr="00F913D8" w14:paraId="345905A1" w14:textId="77777777" w:rsidTr="00D16300">
        <w:trPr>
          <w:jc w:val="center"/>
        </w:trPr>
        <w:tc>
          <w:tcPr>
            <w:tcW w:w="2394" w:type="dxa"/>
            <w:tcBorders>
              <w:top w:val="single" w:sz="12" w:space="0" w:color="auto"/>
            </w:tcBorders>
          </w:tcPr>
          <w:p w14:paraId="51ABC81A" w14:textId="77777777" w:rsidR="006169BE" w:rsidRPr="002C0E50" w:rsidRDefault="006169BE" w:rsidP="00B40CDE">
            <w:pPr>
              <w:jc w:val="both"/>
              <w:rPr>
                <w:szCs w:val="22"/>
              </w:rPr>
            </w:pPr>
            <w:r w:rsidRPr="002C0E50">
              <w:rPr>
                <w:szCs w:val="22"/>
              </w:rPr>
              <w:t>Barge</w:t>
            </w:r>
          </w:p>
        </w:tc>
        <w:tc>
          <w:tcPr>
            <w:tcW w:w="2109" w:type="dxa"/>
            <w:tcBorders>
              <w:top w:val="single" w:sz="12" w:space="0" w:color="auto"/>
            </w:tcBorders>
            <w:vAlign w:val="center"/>
          </w:tcPr>
          <w:p w14:paraId="46287239" w14:textId="77777777" w:rsidR="006169BE" w:rsidRPr="002C0E50" w:rsidRDefault="006169BE" w:rsidP="00BC67AE">
            <w:pPr>
              <w:pStyle w:val="BodyText"/>
              <w:ind w:right="177"/>
              <w:jc w:val="right"/>
              <w:rPr>
                <w:szCs w:val="22"/>
              </w:rPr>
            </w:pPr>
            <w:r w:rsidRPr="002C0E50">
              <w:rPr>
                <w:szCs w:val="22"/>
              </w:rPr>
              <w:t>1</w:t>
            </w:r>
          </w:p>
        </w:tc>
        <w:tc>
          <w:tcPr>
            <w:tcW w:w="2126" w:type="dxa"/>
            <w:tcBorders>
              <w:top w:val="single" w:sz="12" w:space="0" w:color="auto"/>
            </w:tcBorders>
            <w:vAlign w:val="center"/>
          </w:tcPr>
          <w:p w14:paraId="18B2DA50" w14:textId="77777777" w:rsidR="006169BE" w:rsidRPr="002C0E50" w:rsidRDefault="006169BE" w:rsidP="00BC67AE">
            <w:pPr>
              <w:pStyle w:val="BodyText"/>
              <w:ind w:right="177"/>
              <w:jc w:val="right"/>
              <w:rPr>
                <w:szCs w:val="22"/>
              </w:rPr>
            </w:pPr>
            <w:r w:rsidRPr="002C0E50">
              <w:rPr>
                <w:szCs w:val="22"/>
              </w:rPr>
              <w:t>0</w:t>
            </w:r>
          </w:p>
        </w:tc>
        <w:tc>
          <w:tcPr>
            <w:tcW w:w="2126" w:type="dxa"/>
            <w:tcBorders>
              <w:top w:val="single" w:sz="12" w:space="0" w:color="auto"/>
            </w:tcBorders>
            <w:vAlign w:val="center"/>
          </w:tcPr>
          <w:p w14:paraId="206DEE3B" w14:textId="77777777" w:rsidR="006169BE" w:rsidRPr="002C0E50" w:rsidRDefault="006169BE" w:rsidP="00BC67AE">
            <w:pPr>
              <w:pStyle w:val="BodyText"/>
              <w:ind w:right="177"/>
              <w:jc w:val="right"/>
              <w:rPr>
                <w:szCs w:val="22"/>
              </w:rPr>
            </w:pPr>
            <w:r w:rsidRPr="002C0E50">
              <w:rPr>
                <w:szCs w:val="22"/>
              </w:rPr>
              <w:t>0</w:t>
            </w:r>
          </w:p>
        </w:tc>
      </w:tr>
      <w:tr w:rsidR="006169BE" w:rsidRPr="00F913D8" w14:paraId="48F55FD1" w14:textId="77777777" w:rsidTr="00D16300">
        <w:trPr>
          <w:jc w:val="center"/>
        </w:trPr>
        <w:tc>
          <w:tcPr>
            <w:tcW w:w="2394" w:type="dxa"/>
          </w:tcPr>
          <w:p w14:paraId="5639D42B" w14:textId="77777777" w:rsidR="006169BE" w:rsidRPr="002C0E50" w:rsidRDefault="006169BE" w:rsidP="00B40CDE">
            <w:pPr>
              <w:jc w:val="both"/>
              <w:rPr>
                <w:szCs w:val="22"/>
              </w:rPr>
            </w:pPr>
            <w:r w:rsidRPr="002C0E50">
              <w:rPr>
                <w:szCs w:val="22"/>
              </w:rPr>
              <w:t>Bulk Carrier</w:t>
            </w:r>
          </w:p>
        </w:tc>
        <w:tc>
          <w:tcPr>
            <w:tcW w:w="2109" w:type="dxa"/>
            <w:vAlign w:val="center"/>
          </w:tcPr>
          <w:p w14:paraId="038D57EE" w14:textId="77777777" w:rsidR="006169BE" w:rsidRPr="002C0E50" w:rsidRDefault="006169BE" w:rsidP="00BC67AE">
            <w:pPr>
              <w:pStyle w:val="BodyText"/>
              <w:ind w:right="177"/>
              <w:jc w:val="right"/>
              <w:rPr>
                <w:szCs w:val="22"/>
              </w:rPr>
            </w:pPr>
            <w:r w:rsidRPr="002C0E50">
              <w:rPr>
                <w:szCs w:val="22"/>
              </w:rPr>
              <w:t>6</w:t>
            </w:r>
          </w:p>
        </w:tc>
        <w:tc>
          <w:tcPr>
            <w:tcW w:w="2126" w:type="dxa"/>
            <w:vAlign w:val="center"/>
          </w:tcPr>
          <w:p w14:paraId="607304EC" w14:textId="77777777" w:rsidR="006169BE" w:rsidRPr="002C0E50" w:rsidRDefault="006169BE" w:rsidP="00BC67AE">
            <w:pPr>
              <w:pStyle w:val="BodyText"/>
              <w:ind w:right="177"/>
              <w:jc w:val="right"/>
              <w:rPr>
                <w:szCs w:val="22"/>
              </w:rPr>
            </w:pPr>
            <w:r w:rsidRPr="002C0E50">
              <w:rPr>
                <w:szCs w:val="22"/>
              </w:rPr>
              <w:t>0</w:t>
            </w:r>
          </w:p>
        </w:tc>
        <w:tc>
          <w:tcPr>
            <w:tcW w:w="2126" w:type="dxa"/>
            <w:vAlign w:val="center"/>
          </w:tcPr>
          <w:p w14:paraId="3790CC2B" w14:textId="77777777" w:rsidR="006169BE" w:rsidRPr="002C0E50" w:rsidRDefault="006169BE" w:rsidP="00BC67AE">
            <w:pPr>
              <w:pStyle w:val="BodyText"/>
              <w:ind w:right="177"/>
              <w:jc w:val="right"/>
              <w:rPr>
                <w:szCs w:val="22"/>
              </w:rPr>
            </w:pPr>
            <w:r w:rsidRPr="002C0E50">
              <w:rPr>
                <w:szCs w:val="22"/>
              </w:rPr>
              <w:t>0</w:t>
            </w:r>
          </w:p>
        </w:tc>
      </w:tr>
      <w:tr w:rsidR="006169BE" w:rsidRPr="00F913D8" w14:paraId="0FFCBCDE" w14:textId="77777777" w:rsidTr="00D16300">
        <w:trPr>
          <w:jc w:val="center"/>
        </w:trPr>
        <w:tc>
          <w:tcPr>
            <w:tcW w:w="2394" w:type="dxa"/>
          </w:tcPr>
          <w:p w14:paraId="0869B8BC" w14:textId="77777777" w:rsidR="006169BE" w:rsidRPr="002C0E50" w:rsidRDefault="006169BE" w:rsidP="00B40CDE">
            <w:pPr>
              <w:jc w:val="both"/>
              <w:rPr>
                <w:szCs w:val="22"/>
              </w:rPr>
            </w:pPr>
            <w:r w:rsidRPr="002C0E50">
              <w:rPr>
                <w:szCs w:val="22"/>
              </w:rPr>
              <w:t>Container Ship</w:t>
            </w:r>
          </w:p>
        </w:tc>
        <w:tc>
          <w:tcPr>
            <w:tcW w:w="2109" w:type="dxa"/>
            <w:vAlign w:val="center"/>
          </w:tcPr>
          <w:p w14:paraId="5AE0B5AC" w14:textId="77777777" w:rsidR="006169BE" w:rsidRPr="002C0E50" w:rsidRDefault="006169BE" w:rsidP="00BC67AE">
            <w:pPr>
              <w:pStyle w:val="BodyText"/>
              <w:ind w:right="177"/>
              <w:jc w:val="right"/>
              <w:rPr>
                <w:szCs w:val="22"/>
              </w:rPr>
            </w:pPr>
            <w:r w:rsidRPr="002C0E50">
              <w:rPr>
                <w:szCs w:val="22"/>
              </w:rPr>
              <w:t>1</w:t>
            </w:r>
          </w:p>
        </w:tc>
        <w:tc>
          <w:tcPr>
            <w:tcW w:w="2126" w:type="dxa"/>
            <w:vAlign w:val="center"/>
          </w:tcPr>
          <w:p w14:paraId="79A67C38" w14:textId="77777777" w:rsidR="006169BE" w:rsidRPr="002C0E50" w:rsidRDefault="006169BE" w:rsidP="00BC67AE">
            <w:pPr>
              <w:pStyle w:val="BodyText"/>
              <w:ind w:right="177"/>
              <w:jc w:val="right"/>
              <w:rPr>
                <w:szCs w:val="22"/>
              </w:rPr>
            </w:pPr>
            <w:r w:rsidRPr="002C0E50">
              <w:rPr>
                <w:szCs w:val="22"/>
              </w:rPr>
              <w:t>0</w:t>
            </w:r>
          </w:p>
        </w:tc>
        <w:tc>
          <w:tcPr>
            <w:tcW w:w="2126" w:type="dxa"/>
            <w:vAlign w:val="center"/>
          </w:tcPr>
          <w:p w14:paraId="02F87066" w14:textId="77777777" w:rsidR="006169BE" w:rsidRPr="002C0E50" w:rsidRDefault="006169BE" w:rsidP="00BC67AE">
            <w:pPr>
              <w:pStyle w:val="BodyText"/>
              <w:ind w:right="177"/>
              <w:jc w:val="right"/>
              <w:rPr>
                <w:szCs w:val="22"/>
              </w:rPr>
            </w:pPr>
            <w:r w:rsidRPr="002C0E50">
              <w:rPr>
                <w:szCs w:val="22"/>
              </w:rPr>
              <w:t>0</w:t>
            </w:r>
          </w:p>
        </w:tc>
      </w:tr>
      <w:tr w:rsidR="006169BE" w:rsidRPr="00F913D8" w14:paraId="7D918AB1" w14:textId="77777777" w:rsidTr="00D16300">
        <w:trPr>
          <w:jc w:val="center"/>
        </w:trPr>
        <w:tc>
          <w:tcPr>
            <w:tcW w:w="2394" w:type="dxa"/>
          </w:tcPr>
          <w:p w14:paraId="6DE652E3" w14:textId="77777777" w:rsidR="006169BE" w:rsidRPr="002C0E50" w:rsidRDefault="006169BE" w:rsidP="00B40CDE">
            <w:pPr>
              <w:jc w:val="both"/>
              <w:rPr>
                <w:szCs w:val="22"/>
              </w:rPr>
            </w:pPr>
            <w:r w:rsidRPr="002C0E50">
              <w:rPr>
                <w:szCs w:val="22"/>
              </w:rPr>
              <w:t>Ferry</w:t>
            </w:r>
          </w:p>
        </w:tc>
        <w:tc>
          <w:tcPr>
            <w:tcW w:w="2109" w:type="dxa"/>
            <w:vAlign w:val="center"/>
          </w:tcPr>
          <w:p w14:paraId="3806AED3" w14:textId="77777777" w:rsidR="006169BE" w:rsidRPr="002C0E50" w:rsidRDefault="006169BE" w:rsidP="00BC67AE">
            <w:pPr>
              <w:pStyle w:val="BodyText"/>
              <w:ind w:right="177"/>
              <w:jc w:val="right"/>
              <w:rPr>
                <w:szCs w:val="22"/>
              </w:rPr>
            </w:pPr>
            <w:r w:rsidRPr="002C0E50">
              <w:rPr>
                <w:szCs w:val="22"/>
              </w:rPr>
              <w:t>3</w:t>
            </w:r>
          </w:p>
        </w:tc>
        <w:tc>
          <w:tcPr>
            <w:tcW w:w="2126" w:type="dxa"/>
            <w:vAlign w:val="center"/>
          </w:tcPr>
          <w:p w14:paraId="736D9EE7" w14:textId="77777777" w:rsidR="006169BE" w:rsidRPr="002C0E50" w:rsidRDefault="006169BE" w:rsidP="00BC67AE">
            <w:pPr>
              <w:pStyle w:val="BodyText"/>
              <w:ind w:right="177"/>
              <w:jc w:val="right"/>
              <w:rPr>
                <w:szCs w:val="22"/>
              </w:rPr>
            </w:pPr>
            <w:r w:rsidRPr="002C0E50">
              <w:rPr>
                <w:szCs w:val="22"/>
              </w:rPr>
              <w:t>0</w:t>
            </w:r>
          </w:p>
        </w:tc>
        <w:tc>
          <w:tcPr>
            <w:tcW w:w="2126" w:type="dxa"/>
            <w:vAlign w:val="center"/>
          </w:tcPr>
          <w:p w14:paraId="4F760458" w14:textId="77777777" w:rsidR="006169BE" w:rsidRPr="002C0E50" w:rsidRDefault="006169BE" w:rsidP="00BC67AE">
            <w:pPr>
              <w:pStyle w:val="BodyText"/>
              <w:ind w:right="177"/>
              <w:jc w:val="right"/>
              <w:rPr>
                <w:szCs w:val="22"/>
              </w:rPr>
            </w:pPr>
            <w:r w:rsidRPr="002C0E50">
              <w:rPr>
                <w:szCs w:val="22"/>
              </w:rPr>
              <w:t>0</w:t>
            </w:r>
          </w:p>
        </w:tc>
      </w:tr>
      <w:tr w:rsidR="006169BE" w:rsidRPr="00F913D8" w14:paraId="327105F5" w14:textId="77777777" w:rsidTr="00D16300">
        <w:trPr>
          <w:jc w:val="center"/>
        </w:trPr>
        <w:tc>
          <w:tcPr>
            <w:tcW w:w="2394" w:type="dxa"/>
          </w:tcPr>
          <w:p w14:paraId="5382A9A0" w14:textId="77777777" w:rsidR="006169BE" w:rsidRPr="002C0E50" w:rsidRDefault="006169BE" w:rsidP="00B40CDE">
            <w:pPr>
              <w:jc w:val="both"/>
              <w:rPr>
                <w:szCs w:val="22"/>
              </w:rPr>
            </w:pPr>
            <w:r w:rsidRPr="002C0E50">
              <w:rPr>
                <w:szCs w:val="22"/>
              </w:rPr>
              <w:t>Fishing Vessel</w:t>
            </w:r>
          </w:p>
        </w:tc>
        <w:tc>
          <w:tcPr>
            <w:tcW w:w="2109" w:type="dxa"/>
            <w:vAlign w:val="center"/>
          </w:tcPr>
          <w:p w14:paraId="56B24CBE" w14:textId="77777777" w:rsidR="006169BE" w:rsidRPr="002C0E50" w:rsidRDefault="006169BE" w:rsidP="00BC67AE">
            <w:pPr>
              <w:pStyle w:val="BodyText"/>
              <w:ind w:right="177"/>
              <w:jc w:val="right"/>
              <w:rPr>
                <w:szCs w:val="22"/>
              </w:rPr>
            </w:pPr>
            <w:r w:rsidRPr="002C0E50">
              <w:rPr>
                <w:szCs w:val="22"/>
              </w:rPr>
              <w:t>16</w:t>
            </w:r>
          </w:p>
        </w:tc>
        <w:tc>
          <w:tcPr>
            <w:tcW w:w="2126" w:type="dxa"/>
            <w:vAlign w:val="center"/>
          </w:tcPr>
          <w:p w14:paraId="11370B43" w14:textId="77777777" w:rsidR="006169BE" w:rsidRPr="002C0E50" w:rsidRDefault="006169BE" w:rsidP="00BC67AE">
            <w:pPr>
              <w:pStyle w:val="BodyText"/>
              <w:ind w:right="177"/>
              <w:jc w:val="right"/>
              <w:rPr>
                <w:szCs w:val="22"/>
              </w:rPr>
            </w:pPr>
            <w:r w:rsidRPr="002C0E50">
              <w:rPr>
                <w:szCs w:val="22"/>
              </w:rPr>
              <w:t>0</w:t>
            </w:r>
          </w:p>
        </w:tc>
        <w:tc>
          <w:tcPr>
            <w:tcW w:w="2126" w:type="dxa"/>
            <w:vAlign w:val="center"/>
          </w:tcPr>
          <w:p w14:paraId="07B7D4F2" w14:textId="77777777" w:rsidR="006169BE" w:rsidRPr="002C0E50" w:rsidRDefault="006169BE" w:rsidP="00BC67AE">
            <w:pPr>
              <w:pStyle w:val="BodyText"/>
              <w:ind w:right="177"/>
              <w:jc w:val="right"/>
              <w:rPr>
                <w:szCs w:val="22"/>
              </w:rPr>
            </w:pPr>
            <w:r w:rsidRPr="002C0E50">
              <w:rPr>
                <w:szCs w:val="22"/>
              </w:rPr>
              <w:t>0</w:t>
            </w:r>
          </w:p>
        </w:tc>
      </w:tr>
      <w:tr w:rsidR="006169BE" w:rsidRPr="00F913D8" w14:paraId="2ADCFA64" w14:textId="77777777" w:rsidTr="00D16300">
        <w:trPr>
          <w:jc w:val="center"/>
        </w:trPr>
        <w:tc>
          <w:tcPr>
            <w:tcW w:w="2394" w:type="dxa"/>
          </w:tcPr>
          <w:p w14:paraId="34FE4AC4" w14:textId="77777777" w:rsidR="006169BE" w:rsidRPr="002C0E50" w:rsidRDefault="006169BE" w:rsidP="00B40CDE">
            <w:pPr>
              <w:jc w:val="both"/>
              <w:rPr>
                <w:szCs w:val="22"/>
              </w:rPr>
            </w:pPr>
            <w:r w:rsidRPr="002C0E50">
              <w:rPr>
                <w:szCs w:val="22"/>
              </w:rPr>
              <w:t>General Cargo</w:t>
            </w:r>
          </w:p>
        </w:tc>
        <w:tc>
          <w:tcPr>
            <w:tcW w:w="2109" w:type="dxa"/>
            <w:vAlign w:val="center"/>
          </w:tcPr>
          <w:p w14:paraId="1A8714FA" w14:textId="77777777" w:rsidR="006169BE" w:rsidRPr="002C0E50" w:rsidRDefault="006169BE" w:rsidP="00BC67AE">
            <w:pPr>
              <w:pStyle w:val="BodyText"/>
              <w:ind w:right="177"/>
              <w:jc w:val="right"/>
              <w:rPr>
                <w:szCs w:val="22"/>
              </w:rPr>
            </w:pPr>
            <w:r w:rsidRPr="002C0E50">
              <w:rPr>
                <w:szCs w:val="22"/>
              </w:rPr>
              <w:t>3</w:t>
            </w:r>
          </w:p>
        </w:tc>
        <w:tc>
          <w:tcPr>
            <w:tcW w:w="2126" w:type="dxa"/>
            <w:vAlign w:val="center"/>
          </w:tcPr>
          <w:p w14:paraId="4B3C7125" w14:textId="77777777" w:rsidR="006169BE" w:rsidRPr="002C0E50" w:rsidRDefault="006169BE" w:rsidP="00BC67AE">
            <w:pPr>
              <w:pStyle w:val="BodyText"/>
              <w:ind w:right="177"/>
              <w:jc w:val="right"/>
              <w:rPr>
                <w:szCs w:val="22"/>
              </w:rPr>
            </w:pPr>
            <w:r w:rsidRPr="002C0E50">
              <w:rPr>
                <w:szCs w:val="22"/>
              </w:rPr>
              <w:t>0</w:t>
            </w:r>
          </w:p>
        </w:tc>
        <w:tc>
          <w:tcPr>
            <w:tcW w:w="2126" w:type="dxa"/>
            <w:vAlign w:val="center"/>
          </w:tcPr>
          <w:p w14:paraId="68CD665D" w14:textId="77777777" w:rsidR="006169BE" w:rsidRPr="002C0E50" w:rsidRDefault="006169BE" w:rsidP="00BC67AE">
            <w:pPr>
              <w:pStyle w:val="BodyText"/>
              <w:ind w:right="177"/>
              <w:jc w:val="right"/>
              <w:rPr>
                <w:szCs w:val="22"/>
              </w:rPr>
            </w:pPr>
            <w:r w:rsidRPr="002C0E50">
              <w:rPr>
                <w:szCs w:val="22"/>
              </w:rPr>
              <w:t>0</w:t>
            </w:r>
          </w:p>
        </w:tc>
      </w:tr>
      <w:tr w:rsidR="006169BE" w:rsidRPr="00F913D8" w14:paraId="1088C29D" w14:textId="77777777" w:rsidTr="00D16300">
        <w:trPr>
          <w:jc w:val="center"/>
        </w:trPr>
        <w:tc>
          <w:tcPr>
            <w:tcW w:w="2394" w:type="dxa"/>
          </w:tcPr>
          <w:p w14:paraId="7A7EAAC9" w14:textId="77777777" w:rsidR="006169BE" w:rsidRPr="002C0E50" w:rsidRDefault="006169BE" w:rsidP="00B40CDE">
            <w:pPr>
              <w:jc w:val="both"/>
              <w:rPr>
                <w:szCs w:val="22"/>
              </w:rPr>
            </w:pPr>
            <w:r w:rsidRPr="002C0E50">
              <w:rPr>
                <w:szCs w:val="22"/>
              </w:rPr>
              <w:t>Research Vessel</w:t>
            </w:r>
          </w:p>
        </w:tc>
        <w:tc>
          <w:tcPr>
            <w:tcW w:w="2109" w:type="dxa"/>
            <w:vAlign w:val="center"/>
          </w:tcPr>
          <w:p w14:paraId="686AE6C4" w14:textId="77777777" w:rsidR="006169BE" w:rsidRPr="002C0E50" w:rsidRDefault="006169BE" w:rsidP="00BC67AE">
            <w:pPr>
              <w:pStyle w:val="BodyText"/>
              <w:ind w:right="177"/>
              <w:jc w:val="right"/>
              <w:rPr>
                <w:szCs w:val="22"/>
              </w:rPr>
            </w:pPr>
            <w:r w:rsidRPr="002C0E50">
              <w:rPr>
                <w:szCs w:val="22"/>
              </w:rPr>
              <w:t>1</w:t>
            </w:r>
          </w:p>
        </w:tc>
        <w:tc>
          <w:tcPr>
            <w:tcW w:w="2126" w:type="dxa"/>
            <w:vAlign w:val="center"/>
          </w:tcPr>
          <w:p w14:paraId="6823CFE2" w14:textId="77777777" w:rsidR="006169BE" w:rsidRPr="002C0E50" w:rsidRDefault="006169BE" w:rsidP="00BC67AE">
            <w:pPr>
              <w:pStyle w:val="BodyText"/>
              <w:ind w:right="177"/>
              <w:jc w:val="right"/>
              <w:rPr>
                <w:szCs w:val="22"/>
              </w:rPr>
            </w:pPr>
            <w:r w:rsidRPr="002C0E50">
              <w:rPr>
                <w:szCs w:val="22"/>
              </w:rPr>
              <w:t>0</w:t>
            </w:r>
          </w:p>
        </w:tc>
        <w:tc>
          <w:tcPr>
            <w:tcW w:w="2126" w:type="dxa"/>
            <w:vAlign w:val="center"/>
          </w:tcPr>
          <w:p w14:paraId="40EAF368" w14:textId="77777777" w:rsidR="006169BE" w:rsidRPr="002C0E50" w:rsidRDefault="006169BE" w:rsidP="00BC67AE">
            <w:pPr>
              <w:pStyle w:val="BodyText"/>
              <w:ind w:right="177"/>
              <w:jc w:val="right"/>
              <w:rPr>
                <w:szCs w:val="22"/>
              </w:rPr>
            </w:pPr>
            <w:r w:rsidRPr="002C0E50">
              <w:rPr>
                <w:szCs w:val="22"/>
              </w:rPr>
              <w:t>0</w:t>
            </w:r>
          </w:p>
        </w:tc>
      </w:tr>
      <w:tr w:rsidR="006169BE" w:rsidRPr="00F913D8" w14:paraId="51059B3C" w14:textId="77777777" w:rsidTr="00D16300">
        <w:trPr>
          <w:jc w:val="center"/>
        </w:trPr>
        <w:tc>
          <w:tcPr>
            <w:tcW w:w="2394" w:type="dxa"/>
          </w:tcPr>
          <w:p w14:paraId="699EAEBD" w14:textId="77777777" w:rsidR="006169BE" w:rsidRPr="002C0E50" w:rsidRDefault="006169BE" w:rsidP="00B40CDE">
            <w:pPr>
              <w:jc w:val="both"/>
              <w:rPr>
                <w:szCs w:val="22"/>
              </w:rPr>
            </w:pPr>
            <w:r w:rsidRPr="002C0E50">
              <w:rPr>
                <w:szCs w:val="22"/>
              </w:rPr>
              <w:t>Tanker</w:t>
            </w:r>
          </w:p>
        </w:tc>
        <w:tc>
          <w:tcPr>
            <w:tcW w:w="2109" w:type="dxa"/>
            <w:vAlign w:val="center"/>
          </w:tcPr>
          <w:p w14:paraId="07A28139" w14:textId="77777777" w:rsidR="006169BE" w:rsidRPr="002C0E50" w:rsidRDefault="006169BE" w:rsidP="00BC67AE">
            <w:pPr>
              <w:pStyle w:val="BodyText"/>
              <w:ind w:right="177"/>
              <w:jc w:val="right"/>
              <w:rPr>
                <w:szCs w:val="22"/>
              </w:rPr>
            </w:pPr>
            <w:r w:rsidRPr="002C0E50">
              <w:rPr>
                <w:szCs w:val="22"/>
              </w:rPr>
              <w:t>2</w:t>
            </w:r>
          </w:p>
        </w:tc>
        <w:tc>
          <w:tcPr>
            <w:tcW w:w="2126" w:type="dxa"/>
            <w:vAlign w:val="center"/>
          </w:tcPr>
          <w:p w14:paraId="00442527" w14:textId="77777777" w:rsidR="006169BE" w:rsidRPr="002C0E50" w:rsidRDefault="006169BE" w:rsidP="00BC67AE">
            <w:pPr>
              <w:pStyle w:val="BodyText"/>
              <w:ind w:right="177"/>
              <w:jc w:val="right"/>
              <w:rPr>
                <w:szCs w:val="22"/>
              </w:rPr>
            </w:pPr>
            <w:r w:rsidRPr="002C0E50">
              <w:rPr>
                <w:szCs w:val="22"/>
              </w:rPr>
              <w:t>0</w:t>
            </w:r>
          </w:p>
        </w:tc>
        <w:tc>
          <w:tcPr>
            <w:tcW w:w="2126" w:type="dxa"/>
            <w:vAlign w:val="center"/>
          </w:tcPr>
          <w:p w14:paraId="5151FA8C" w14:textId="77777777" w:rsidR="006169BE" w:rsidRPr="002C0E50" w:rsidRDefault="006169BE" w:rsidP="00BC67AE">
            <w:pPr>
              <w:pStyle w:val="BodyText"/>
              <w:ind w:right="177"/>
              <w:jc w:val="right"/>
              <w:rPr>
                <w:szCs w:val="22"/>
              </w:rPr>
            </w:pPr>
            <w:r w:rsidRPr="002C0E50">
              <w:rPr>
                <w:szCs w:val="22"/>
              </w:rPr>
              <w:t>0</w:t>
            </w:r>
          </w:p>
        </w:tc>
      </w:tr>
      <w:tr w:rsidR="006169BE" w:rsidRPr="00F913D8" w14:paraId="7A3046E1" w14:textId="77777777" w:rsidTr="00D16300">
        <w:trPr>
          <w:jc w:val="center"/>
        </w:trPr>
        <w:tc>
          <w:tcPr>
            <w:tcW w:w="2394" w:type="dxa"/>
            <w:tcBorders>
              <w:bottom w:val="single" w:sz="12" w:space="0" w:color="auto"/>
            </w:tcBorders>
          </w:tcPr>
          <w:p w14:paraId="5F2134DF" w14:textId="77777777" w:rsidR="006169BE" w:rsidRPr="002C0E50" w:rsidRDefault="006169BE" w:rsidP="00B40CDE">
            <w:pPr>
              <w:jc w:val="both"/>
              <w:rPr>
                <w:szCs w:val="22"/>
              </w:rPr>
            </w:pPr>
            <w:r w:rsidRPr="002C0E50">
              <w:rPr>
                <w:szCs w:val="22"/>
              </w:rPr>
              <w:t>Tug / Other</w:t>
            </w:r>
          </w:p>
        </w:tc>
        <w:tc>
          <w:tcPr>
            <w:tcW w:w="2109" w:type="dxa"/>
            <w:tcBorders>
              <w:bottom w:val="single" w:sz="12" w:space="0" w:color="auto"/>
            </w:tcBorders>
            <w:vAlign w:val="center"/>
          </w:tcPr>
          <w:p w14:paraId="17F63451" w14:textId="77777777" w:rsidR="006169BE" w:rsidRPr="002C0E50" w:rsidRDefault="006169BE" w:rsidP="00BC67AE">
            <w:pPr>
              <w:pStyle w:val="BodyText"/>
              <w:ind w:right="177"/>
              <w:jc w:val="right"/>
              <w:rPr>
                <w:szCs w:val="22"/>
              </w:rPr>
            </w:pPr>
            <w:r w:rsidRPr="002C0E50">
              <w:rPr>
                <w:szCs w:val="22"/>
              </w:rPr>
              <w:t>12</w:t>
            </w:r>
          </w:p>
        </w:tc>
        <w:tc>
          <w:tcPr>
            <w:tcW w:w="2126" w:type="dxa"/>
            <w:tcBorders>
              <w:bottom w:val="single" w:sz="12" w:space="0" w:color="auto"/>
            </w:tcBorders>
            <w:vAlign w:val="center"/>
          </w:tcPr>
          <w:p w14:paraId="5B41D114" w14:textId="77777777" w:rsidR="006169BE" w:rsidRPr="002C0E50" w:rsidRDefault="006169BE" w:rsidP="00BC67AE">
            <w:pPr>
              <w:pStyle w:val="BodyText"/>
              <w:ind w:right="177"/>
              <w:jc w:val="right"/>
              <w:rPr>
                <w:szCs w:val="22"/>
              </w:rPr>
            </w:pPr>
            <w:r w:rsidRPr="002C0E50">
              <w:rPr>
                <w:szCs w:val="22"/>
              </w:rPr>
              <w:t>0</w:t>
            </w:r>
          </w:p>
        </w:tc>
        <w:tc>
          <w:tcPr>
            <w:tcW w:w="2126" w:type="dxa"/>
            <w:tcBorders>
              <w:bottom w:val="single" w:sz="12" w:space="0" w:color="auto"/>
            </w:tcBorders>
            <w:vAlign w:val="center"/>
          </w:tcPr>
          <w:p w14:paraId="06FEDB50" w14:textId="77777777" w:rsidR="006169BE" w:rsidRPr="002C0E50" w:rsidRDefault="006169BE" w:rsidP="00BC67AE">
            <w:pPr>
              <w:pStyle w:val="BodyText"/>
              <w:ind w:right="177"/>
              <w:jc w:val="right"/>
              <w:rPr>
                <w:szCs w:val="22"/>
              </w:rPr>
            </w:pPr>
            <w:r w:rsidRPr="002C0E50">
              <w:rPr>
                <w:szCs w:val="22"/>
              </w:rPr>
              <w:t>0</w:t>
            </w:r>
          </w:p>
        </w:tc>
      </w:tr>
      <w:tr w:rsidR="006169BE" w:rsidRPr="00F913D8" w14:paraId="5BA1BC98" w14:textId="77777777" w:rsidTr="00D16300">
        <w:trPr>
          <w:jc w:val="center"/>
        </w:trPr>
        <w:tc>
          <w:tcPr>
            <w:tcW w:w="2394" w:type="dxa"/>
            <w:tcBorders>
              <w:top w:val="single" w:sz="12" w:space="0" w:color="auto"/>
            </w:tcBorders>
          </w:tcPr>
          <w:p w14:paraId="291C1622" w14:textId="77777777" w:rsidR="006169BE" w:rsidRPr="002C0E50" w:rsidRDefault="006169BE" w:rsidP="00B40CDE">
            <w:pPr>
              <w:jc w:val="both"/>
              <w:rPr>
                <w:szCs w:val="22"/>
              </w:rPr>
            </w:pPr>
            <w:r w:rsidRPr="002C0E50">
              <w:rPr>
                <w:szCs w:val="22"/>
              </w:rPr>
              <w:t>Total</w:t>
            </w:r>
          </w:p>
        </w:tc>
        <w:tc>
          <w:tcPr>
            <w:tcW w:w="2109" w:type="dxa"/>
            <w:tcBorders>
              <w:top w:val="single" w:sz="12" w:space="0" w:color="auto"/>
            </w:tcBorders>
            <w:vAlign w:val="center"/>
          </w:tcPr>
          <w:p w14:paraId="3589DB83" w14:textId="77777777" w:rsidR="006169BE" w:rsidRPr="002C0E50" w:rsidRDefault="006169BE" w:rsidP="00BC67AE">
            <w:pPr>
              <w:pStyle w:val="BodyText"/>
              <w:ind w:right="177"/>
              <w:jc w:val="right"/>
              <w:rPr>
                <w:szCs w:val="22"/>
              </w:rPr>
            </w:pPr>
            <w:r w:rsidRPr="002C0E50">
              <w:rPr>
                <w:szCs w:val="22"/>
              </w:rPr>
              <w:t>45</w:t>
            </w:r>
          </w:p>
        </w:tc>
        <w:tc>
          <w:tcPr>
            <w:tcW w:w="2126" w:type="dxa"/>
            <w:tcBorders>
              <w:top w:val="single" w:sz="12" w:space="0" w:color="auto"/>
            </w:tcBorders>
            <w:vAlign w:val="center"/>
          </w:tcPr>
          <w:p w14:paraId="04B6FD2C" w14:textId="77777777" w:rsidR="006169BE" w:rsidRPr="002C0E50" w:rsidRDefault="006169BE" w:rsidP="00BC67AE">
            <w:pPr>
              <w:pStyle w:val="BodyText"/>
              <w:ind w:right="177"/>
              <w:jc w:val="right"/>
              <w:rPr>
                <w:szCs w:val="22"/>
              </w:rPr>
            </w:pPr>
            <w:r w:rsidRPr="002C0E50">
              <w:rPr>
                <w:szCs w:val="22"/>
              </w:rPr>
              <w:t>0</w:t>
            </w:r>
          </w:p>
        </w:tc>
        <w:tc>
          <w:tcPr>
            <w:tcW w:w="2126" w:type="dxa"/>
            <w:tcBorders>
              <w:top w:val="single" w:sz="12" w:space="0" w:color="auto"/>
            </w:tcBorders>
            <w:vAlign w:val="center"/>
          </w:tcPr>
          <w:p w14:paraId="7B1B2685" w14:textId="77777777" w:rsidR="006169BE" w:rsidRPr="002C0E50" w:rsidRDefault="006169BE" w:rsidP="00BC67AE">
            <w:pPr>
              <w:pStyle w:val="BodyText"/>
              <w:ind w:right="177"/>
              <w:jc w:val="right"/>
              <w:rPr>
                <w:szCs w:val="22"/>
              </w:rPr>
            </w:pPr>
            <w:r w:rsidRPr="002C0E50">
              <w:rPr>
                <w:szCs w:val="22"/>
              </w:rPr>
              <w:t>0</w:t>
            </w:r>
          </w:p>
        </w:tc>
      </w:tr>
    </w:tbl>
    <w:p w14:paraId="66CCEBDB" w14:textId="77777777" w:rsidR="006169BE" w:rsidRPr="002C0E50" w:rsidRDefault="006169BE" w:rsidP="006169BE">
      <w:pPr>
        <w:jc w:val="both"/>
        <w:rPr>
          <w:szCs w:val="22"/>
        </w:rPr>
      </w:pPr>
    </w:p>
    <w:p w14:paraId="5E812C30" w14:textId="77777777" w:rsidR="006169BE" w:rsidRPr="00F913D8" w:rsidRDefault="001C2760" w:rsidP="006169BE">
      <w:pPr>
        <w:pStyle w:val="BodyText"/>
        <w:rPr>
          <w:sz w:val="19"/>
          <w:szCs w:val="19"/>
        </w:rPr>
      </w:pPr>
      <w:r>
        <w:rPr>
          <w:noProof/>
          <w:sz w:val="19"/>
          <w:szCs w:val="19"/>
          <w:lang w:val="en-US"/>
        </w:rPr>
        <w:drawing>
          <wp:anchor distT="0" distB="0" distL="114300" distR="114300" simplePos="0" relativeHeight="251606528" behindDoc="0" locked="0" layoutInCell="0" allowOverlap="1" wp14:anchorId="74EF6469" wp14:editId="1EEBF9CC">
            <wp:simplePos x="0" y="0"/>
            <wp:positionH relativeFrom="column">
              <wp:posOffset>-2424430</wp:posOffset>
            </wp:positionH>
            <wp:positionV relativeFrom="paragraph">
              <wp:posOffset>4895215</wp:posOffset>
            </wp:positionV>
            <wp:extent cx="8841740" cy="6300470"/>
            <wp:effectExtent l="19050" t="0" r="0" b="0"/>
            <wp:wrapNone/>
            <wp:docPr id="164"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6" cstate="print"/>
                    <a:srcRect/>
                    <a:stretch>
                      <a:fillRect/>
                    </a:stretch>
                  </pic:blipFill>
                  <pic:spPr bwMode="auto">
                    <a:xfrm>
                      <a:off x="0" y="0"/>
                      <a:ext cx="8841740" cy="6300470"/>
                    </a:xfrm>
                    <a:prstGeom prst="rect">
                      <a:avLst/>
                    </a:prstGeom>
                    <a:noFill/>
                    <a:ln w="12700">
                      <a:noFill/>
                      <a:miter lim="800000"/>
                      <a:headEnd/>
                      <a:tailEnd/>
                    </a:ln>
                  </pic:spPr>
                </pic:pic>
              </a:graphicData>
            </a:graphic>
          </wp:anchor>
        </w:drawing>
      </w:r>
      <w:r w:rsidR="006169BE" w:rsidRPr="00F913D8">
        <w:rPr>
          <w:sz w:val="19"/>
          <w:szCs w:val="19"/>
        </w:rPr>
        <w:t>* As reported by the TSB and recorded in ORCA</w:t>
      </w:r>
    </w:p>
    <w:p w14:paraId="1C892267" w14:textId="77777777" w:rsidR="00C04AFD" w:rsidRDefault="00C04AFD" w:rsidP="006169BE">
      <w:pPr>
        <w:jc w:val="both"/>
        <w:rPr>
          <w:sz w:val="23"/>
          <w:szCs w:val="23"/>
        </w:rPr>
        <w:sectPr w:rsidR="00C04AFD" w:rsidSect="00C34C92">
          <w:headerReference w:type="default" r:id="rId17"/>
          <w:footerReference w:type="default" r:id="rId18"/>
          <w:headerReference w:type="first" r:id="rId19"/>
          <w:type w:val="oddPage"/>
          <w:pgSz w:w="11907" w:h="16840" w:code="9"/>
          <w:pgMar w:top="1440" w:right="1440" w:bottom="1440" w:left="1440" w:header="646" w:footer="646" w:gutter="0"/>
          <w:cols w:space="720"/>
          <w:noEndnote/>
          <w:titlePg/>
          <w:docGrid w:linePitch="299"/>
        </w:sectPr>
      </w:pPr>
    </w:p>
    <w:p w14:paraId="53F991A6" w14:textId="10BEA29F" w:rsidR="006169BE" w:rsidRPr="00F913D8" w:rsidRDefault="001C2760" w:rsidP="006169BE">
      <w:pPr>
        <w:jc w:val="both"/>
        <w:rPr>
          <w:sz w:val="23"/>
          <w:szCs w:val="23"/>
        </w:rPr>
      </w:pPr>
      <w:r>
        <w:rPr>
          <w:noProof/>
          <w:sz w:val="23"/>
          <w:szCs w:val="23"/>
          <w:lang w:val="en-US"/>
        </w:rPr>
        <w:lastRenderedPageBreak/>
        <w:drawing>
          <wp:anchor distT="0" distB="0" distL="114300" distR="114300" simplePos="0" relativeHeight="251608576" behindDoc="0" locked="0" layoutInCell="0" allowOverlap="1" wp14:anchorId="5DDABF14" wp14:editId="2BE15668">
            <wp:simplePos x="0" y="0"/>
            <wp:positionH relativeFrom="margin">
              <wp:align>center</wp:align>
            </wp:positionH>
            <wp:positionV relativeFrom="margin">
              <wp:align>top</wp:align>
            </wp:positionV>
            <wp:extent cx="7693660" cy="5137150"/>
            <wp:effectExtent l="19050" t="0" r="2540" b="0"/>
            <wp:wrapSquare wrapText="bothSides"/>
            <wp:docPr id="163"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0" cstate="print"/>
                    <a:srcRect/>
                    <a:stretch>
                      <a:fillRect/>
                    </a:stretch>
                  </pic:blipFill>
                  <pic:spPr bwMode="auto">
                    <a:xfrm>
                      <a:off x="0" y="0"/>
                      <a:ext cx="7693660" cy="5137150"/>
                    </a:xfrm>
                    <a:prstGeom prst="rect">
                      <a:avLst/>
                    </a:prstGeom>
                    <a:noFill/>
                    <a:ln w="9525">
                      <a:noFill/>
                      <a:miter lim="800000"/>
                      <a:headEnd/>
                      <a:tailEnd/>
                    </a:ln>
                  </pic:spPr>
                </pic:pic>
              </a:graphicData>
            </a:graphic>
          </wp:anchor>
        </w:drawing>
      </w:r>
      <w:r w:rsidR="00B911D8">
        <w:rPr>
          <w:noProof/>
          <w:sz w:val="23"/>
          <w:szCs w:val="23"/>
          <w:lang w:val="en-US"/>
        </w:rPr>
        <mc:AlternateContent>
          <mc:Choice Requires="wps">
            <w:drawing>
              <wp:anchor distT="0" distB="0" distL="114300" distR="114300" simplePos="0" relativeHeight="251702784" behindDoc="0" locked="0" layoutInCell="0" allowOverlap="1" wp14:anchorId="7EBC9C15" wp14:editId="5E12C28E">
                <wp:simplePos x="0" y="0"/>
                <wp:positionH relativeFrom="column">
                  <wp:posOffset>609600</wp:posOffset>
                </wp:positionH>
                <wp:positionV relativeFrom="paragraph">
                  <wp:posOffset>4406900</wp:posOffset>
                </wp:positionV>
                <wp:extent cx="2115820" cy="304800"/>
                <wp:effectExtent l="0" t="0" r="0" b="3175"/>
                <wp:wrapNone/>
                <wp:docPr id="226" name="Text Box 1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15820" cy="3048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45A55B" w14:textId="77777777" w:rsidR="006935EE" w:rsidRPr="00F17A82" w:rsidRDefault="006935EE" w:rsidP="006169BE">
                            <w:pPr>
                              <w:rPr>
                                <w:snapToGrid w:val="0"/>
                                <w:color w:val="000000"/>
                                <w:sz w:val="23"/>
                                <w:szCs w:val="23"/>
                              </w:rPr>
                            </w:pPr>
                            <w:r w:rsidRPr="00F17A82">
                              <w:rPr>
                                <w:snapToGrid w:val="0"/>
                                <w:color w:val="000000"/>
                                <w:sz w:val="23"/>
                                <w:szCs w:val="23"/>
                              </w:rPr>
                              <w:t>Francophone Communities</w:t>
                            </w:r>
                          </w:p>
                        </w:txbxContent>
                      </wps:txbx>
                      <wps:bodyPr rot="0" vert="horz" wrap="square" lIns="91440" tIns="45720" rIns="91440" bIns="45720" upright="1">
                        <a:noAutofit/>
                      </wps:bodyPr>
                    </wps:wsp>
                  </a:graphicData>
                </a:graphic>
                <wp14:sizeRelH relativeFrom="page">
                  <wp14:pctWidth>0</wp14:pctWidth>
                </wp14:sizeRelH>
                <wp14:sizeRelV relativeFrom="page">
                  <wp14:pctHeight>0</wp14:pctHeight>
                </wp14:sizeRelV>
              </wp:anchor>
            </w:drawing>
          </mc:Choice>
          <mc:Fallback>
            <w:pict>
              <v:shape id="Text Box 107" o:spid="_x0000_s1079" type="#_x0000_t202" style="position:absolute;left:0;text-align:left;margin-left:48pt;margin-top:347pt;width:166.6pt;height:24pt;z-index:251702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" o:allowincell="f" filled="f" fillcolor="#0c9" stroked="f">
                <v:textbox>
                  <w:txbxContent>
                    <w:p w14:paraId="7045A55B" w14:textId="77777777" w:rsidR="006935EE" w:rsidRPr="00F17A82" w:rsidRDefault="006935EE" w:rsidP="006169BE">
                      <w:pPr>
                        <w:rPr>
                          <w:snapToGrid w:val="0"/>
                          <w:color w:val="000000"/>
                          <w:sz w:val="23"/>
                          <w:szCs w:val="23"/>
                        </w:rPr>
                      </w:pPr>
                      <w:r w:rsidRPr="00F17A82">
                        <w:rPr>
                          <w:snapToGrid w:val="0"/>
                          <w:color w:val="000000"/>
                          <w:sz w:val="23"/>
                          <w:szCs w:val="23"/>
                        </w:rPr>
                        <w:t>Francophone Communities</w:t>
                      </w:r>
                    </w:p>
                  </w:txbxContent>
                </v:textbox>
              </v:shape>
            </w:pict>
          </mc:Fallback>
        </mc:AlternateContent>
      </w:r>
      <w:r w:rsidR="00B911D8">
        <w:rPr>
          <w:noProof/>
          <w:sz w:val="23"/>
          <w:szCs w:val="23"/>
          <w:lang w:val="en-US"/>
        </w:rPr>
        <mc:AlternateContent>
          <mc:Choice Requires="wps">
            <w:drawing>
              <wp:anchor distT="0" distB="0" distL="114300" distR="114300" simplePos="0" relativeHeight="251701760" behindDoc="0" locked="0" layoutInCell="0" allowOverlap="1" wp14:anchorId="24BCDCB3" wp14:editId="75414332">
                <wp:simplePos x="0" y="0"/>
                <wp:positionH relativeFrom="column">
                  <wp:posOffset>2438400</wp:posOffset>
                </wp:positionH>
                <wp:positionV relativeFrom="paragraph">
                  <wp:posOffset>3797300</wp:posOffset>
                </wp:positionV>
                <wp:extent cx="244475" cy="457200"/>
                <wp:effectExtent l="0" t="0" r="3175" b="3175"/>
                <wp:wrapNone/>
                <wp:docPr id="225" name="Text Box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475" cy="4572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EC5456" w14:textId="77777777" w:rsidR="006935EE" w:rsidRPr="00F17A82" w:rsidRDefault="006935EE" w:rsidP="006169BE">
                            <w:pPr>
                              <w:rPr>
                                <w:snapToGrid w:val="0"/>
                                <w:color w:val="000000"/>
                                <w:sz w:val="46"/>
                                <w:szCs w:val="46"/>
                              </w:rPr>
                            </w:pPr>
                            <w:r w:rsidRPr="00F17A82">
                              <w:rPr>
                                <w:b/>
                                <w:snapToGrid w:val="0"/>
                                <w:color w:val="FF0000"/>
                                <w:sz w:val="46"/>
                                <w:szCs w:val="46"/>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6" o:spid="_x0000_s1080" type="#_x0000_t202" style="position:absolute;left:0;text-align:left;margin-left:192pt;margin-top:299pt;width:19.25pt;height:36pt;z-index:251701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" o:allowincell="f" filled="f" fillcolor="#0c9" stroked="f">
                <v:textbox>
                  <w:txbxContent>
                    <w:p w14:paraId="0FEC5456" w14:textId="77777777" w:rsidR="006935EE" w:rsidRPr="00F17A82" w:rsidRDefault="006935EE" w:rsidP="006169BE">
                      <w:pPr>
                        <w:rPr>
                          <w:snapToGrid w:val="0"/>
                          <w:color w:val="000000"/>
                          <w:sz w:val="46"/>
                          <w:szCs w:val="46"/>
                        </w:rPr>
                      </w:pPr>
                      <w:r w:rsidRPr="00F17A82">
                        <w:rPr>
                          <w:b/>
                          <w:snapToGrid w:val="0"/>
                          <w:color w:val="FF0000"/>
                          <w:sz w:val="46"/>
                          <w:szCs w:val="46"/>
                        </w:rPr>
                        <w:t>*</w:t>
                      </w:r>
                    </w:p>
                  </w:txbxContent>
                </v:textbox>
              </v:shape>
            </w:pict>
          </mc:Fallback>
        </mc:AlternateContent>
      </w:r>
      <w:r w:rsidR="00B911D8">
        <w:rPr>
          <w:noProof/>
          <w:sz w:val="23"/>
          <w:szCs w:val="23"/>
          <w:lang w:val="en-US"/>
        </w:rPr>
        <mc:AlternateContent>
          <mc:Choice Requires="wps">
            <w:drawing>
              <wp:anchor distT="0" distB="0" distL="114300" distR="114300" simplePos="0" relativeHeight="251700736" behindDoc="0" locked="0" layoutInCell="0" allowOverlap="1" wp14:anchorId="7C6B774C" wp14:editId="1169F0CC">
                <wp:simplePos x="0" y="0"/>
                <wp:positionH relativeFrom="column">
                  <wp:posOffset>1295400</wp:posOffset>
                </wp:positionH>
                <wp:positionV relativeFrom="paragraph">
                  <wp:posOffset>63500</wp:posOffset>
                </wp:positionV>
                <wp:extent cx="244475" cy="457200"/>
                <wp:effectExtent l="0" t="0" r="3175" b="3175"/>
                <wp:wrapNone/>
                <wp:docPr id="224" name="Text Box 1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475" cy="4572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8E50E1" w14:textId="77777777" w:rsidR="006935EE" w:rsidRPr="00F17A82" w:rsidRDefault="006935EE" w:rsidP="006169BE">
                            <w:pPr>
                              <w:rPr>
                                <w:snapToGrid w:val="0"/>
                                <w:color w:val="000000"/>
                                <w:sz w:val="46"/>
                                <w:szCs w:val="46"/>
                              </w:rPr>
                            </w:pPr>
                            <w:r w:rsidRPr="00F17A82">
                              <w:rPr>
                                <w:b/>
                                <w:snapToGrid w:val="0"/>
                                <w:color w:val="FF0000"/>
                                <w:sz w:val="46"/>
                                <w:szCs w:val="46"/>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5" o:spid="_x0000_s1081" type="#_x0000_t202" style="position:absolute;left:0;text-align:left;margin-left:102pt;margin-top:5pt;width:19.25pt;height:36pt;z-index:251700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" o:allowincell="f" filled="f" fillcolor="#0c9" stroked="f">
                <v:textbox>
                  <w:txbxContent>
                    <w:p w14:paraId="698E50E1" w14:textId="77777777" w:rsidR="006935EE" w:rsidRPr="00F17A82" w:rsidRDefault="006935EE" w:rsidP="006169BE">
                      <w:pPr>
                        <w:rPr>
                          <w:snapToGrid w:val="0"/>
                          <w:color w:val="000000"/>
                          <w:sz w:val="46"/>
                          <w:szCs w:val="46"/>
                        </w:rPr>
                      </w:pPr>
                      <w:r w:rsidRPr="00F17A82">
                        <w:rPr>
                          <w:b/>
                          <w:snapToGrid w:val="0"/>
                          <w:color w:val="FF0000"/>
                          <w:sz w:val="46"/>
                          <w:szCs w:val="46"/>
                        </w:rPr>
                        <w:t>*</w:t>
                      </w:r>
                    </w:p>
                  </w:txbxContent>
                </v:textbox>
              </v:shape>
            </w:pict>
          </mc:Fallback>
        </mc:AlternateContent>
      </w:r>
      <w:r w:rsidR="00B911D8">
        <w:rPr>
          <w:noProof/>
          <w:sz w:val="23"/>
          <w:szCs w:val="23"/>
          <w:lang w:val="en-US"/>
        </w:rPr>
        <mc:AlternateContent>
          <mc:Choice Requires="wps">
            <w:drawing>
              <wp:anchor distT="0" distB="0" distL="114300" distR="114300" simplePos="0" relativeHeight="251699712" behindDoc="0" locked="0" layoutInCell="0" allowOverlap="1" wp14:anchorId="41CC8842" wp14:editId="463330CF">
                <wp:simplePos x="0" y="0"/>
                <wp:positionH relativeFrom="column">
                  <wp:posOffset>1600200</wp:posOffset>
                </wp:positionH>
                <wp:positionV relativeFrom="paragraph">
                  <wp:posOffset>139700</wp:posOffset>
                </wp:positionV>
                <wp:extent cx="244475" cy="457200"/>
                <wp:effectExtent l="0" t="0" r="3175" b="3175"/>
                <wp:wrapNone/>
                <wp:docPr id="223" name="Text Box 1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475" cy="4572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938C13" w14:textId="77777777" w:rsidR="006935EE" w:rsidRPr="00F17A82" w:rsidRDefault="006935EE" w:rsidP="006169BE">
                            <w:pPr>
                              <w:rPr>
                                <w:snapToGrid w:val="0"/>
                                <w:color w:val="000000"/>
                                <w:sz w:val="46"/>
                                <w:szCs w:val="46"/>
                              </w:rPr>
                            </w:pPr>
                            <w:r w:rsidRPr="00F17A82">
                              <w:rPr>
                                <w:b/>
                                <w:snapToGrid w:val="0"/>
                                <w:color w:val="FF0000"/>
                                <w:sz w:val="46"/>
                                <w:szCs w:val="46"/>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4" o:spid="_x0000_s1082" type="#_x0000_t202" style="position:absolute;left:0;text-align:left;margin-left:126pt;margin-top:11pt;width:19.25pt;height:36pt;z-index:251699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" o:allowincell="f" filled="f" fillcolor="#0c9" stroked="f">
                <v:textbox>
                  <w:txbxContent>
                    <w:p w14:paraId="0A938C13" w14:textId="77777777" w:rsidR="006935EE" w:rsidRPr="00F17A82" w:rsidRDefault="006935EE" w:rsidP="006169BE">
                      <w:pPr>
                        <w:rPr>
                          <w:snapToGrid w:val="0"/>
                          <w:color w:val="000000"/>
                          <w:sz w:val="46"/>
                          <w:szCs w:val="46"/>
                        </w:rPr>
                      </w:pPr>
                      <w:r w:rsidRPr="00F17A82">
                        <w:rPr>
                          <w:b/>
                          <w:snapToGrid w:val="0"/>
                          <w:color w:val="FF0000"/>
                          <w:sz w:val="46"/>
                          <w:szCs w:val="46"/>
                        </w:rPr>
                        <w:t>*</w:t>
                      </w:r>
                    </w:p>
                  </w:txbxContent>
                </v:textbox>
              </v:shape>
            </w:pict>
          </mc:Fallback>
        </mc:AlternateContent>
      </w:r>
      <w:r w:rsidR="00B911D8">
        <w:rPr>
          <w:noProof/>
          <w:sz w:val="23"/>
          <w:szCs w:val="23"/>
          <w:lang w:val="en-US"/>
        </w:rPr>
        <mc:AlternateContent>
          <mc:Choice Requires="wps">
            <w:drawing>
              <wp:anchor distT="0" distB="0" distL="114300" distR="114300" simplePos="0" relativeHeight="251698688" behindDoc="0" locked="0" layoutInCell="0" allowOverlap="1" wp14:anchorId="5E942A4F" wp14:editId="45EEF4E2">
                <wp:simplePos x="0" y="0"/>
                <wp:positionH relativeFrom="column">
                  <wp:posOffset>1981200</wp:posOffset>
                </wp:positionH>
                <wp:positionV relativeFrom="paragraph">
                  <wp:posOffset>139700</wp:posOffset>
                </wp:positionV>
                <wp:extent cx="244475" cy="457200"/>
                <wp:effectExtent l="0" t="0" r="3175" b="3175"/>
                <wp:wrapNone/>
                <wp:docPr id="222" name="Text Box 1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475" cy="4572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AA2F53" w14:textId="77777777" w:rsidR="006935EE" w:rsidRPr="00F17A82" w:rsidRDefault="006935EE" w:rsidP="006169BE">
                            <w:pPr>
                              <w:rPr>
                                <w:snapToGrid w:val="0"/>
                                <w:color w:val="000000"/>
                                <w:sz w:val="46"/>
                                <w:szCs w:val="46"/>
                              </w:rPr>
                            </w:pPr>
                            <w:r w:rsidRPr="00F17A82">
                              <w:rPr>
                                <w:b/>
                                <w:snapToGrid w:val="0"/>
                                <w:color w:val="FF0000"/>
                                <w:sz w:val="46"/>
                                <w:szCs w:val="46"/>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3" o:spid="_x0000_s1083" type="#_x0000_t202" style="position:absolute;left:0;text-align:left;margin-left:156pt;margin-top:11pt;width:19.25pt;height:36pt;z-index:251698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" o:allowincell="f" filled="f" fillcolor="#0c9" stroked="f">
                <v:textbox>
                  <w:txbxContent>
                    <w:p w14:paraId="6DAA2F53" w14:textId="77777777" w:rsidR="006935EE" w:rsidRPr="00F17A82" w:rsidRDefault="006935EE" w:rsidP="006169BE">
                      <w:pPr>
                        <w:rPr>
                          <w:snapToGrid w:val="0"/>
                          <w:color w:val="000000"/>
                          <w:sz w:val="46"/>
                          <w:szCs w:val="46"/>
                        </w:rPr>
                      </w:pPr>
                      <w:r w:rsidRPr="00F17A82">
                        <w:rPr>
                          <w:b/>
                          <w:snapToGrid w:val="0"/>
                          <w:color w:val="FF0000"/>
                          <w:sz w:val="46"/>
                          <w:szCs w:val="46"/>
                        </w:rPr>
                        <w:t>*</w:t>
                      </w:r>
                    </w:p>
                  </w:txbxContent>
                </v:textbox>
              </v:shape>
            </w:pict>
          </mc:Fallback>
        </mc:AlternateContent>
      </w:r>
      <w:r w:rsidR="00B911D8">
        <w:rPr>
          <w:noProof/>
          <w:sz w:val="23"/>
          <w:szCs w:val="23"/>
          <w:lang w:val="en-US"/>
        </w:rPr>
        <mc:AlternateContent>
          <mc:Choice Requires="wps">
            <w:drawing>
              <wp:anchor distT="0" distB="0" distL="114300" distR="114300" simplePos="0" relativeHeight="251697664" behindDoc="0" locked="0" layoutInCell="0" allowOverlap="1" wp14:anchorId="75280CD6" wp14:editId="27D3941C">
                <wp:simplePos x="0" y="0"/>
                <wp:positionH relativeFrom="column">
                  <wp:posOffset>2514600</wp:posOffset>
                </wp:positionH>
                <wp:positionV relativeFrom="paragraph">
                  <wp:posOffset>139700</wp:posOffset>
                </wp:positionV>
                <wp:extent cx="244475" cy="457200"/>
                <wp:effectExtent l="0" t="0" r="3175" b="3175"/>
                <wp:wrapNone/>
                <wp:docPr id="221" name="Text Box 1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475" cy="4572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44FA1C" w14:textId="77777777" w:rsidR="006935EE" w:rsidRPr="00F17A82" w:rsidRDefault="006935EE" w:rsidP="006169BE">
                            <w:pPr>
                              <w:rPr>
                                <w:snapToGrid w:val="0"/>
                                <w:color w:val="000000"/>
                                <w:sz w:val="46"/>
                                <w:szCs w:val="46"/>
                              </w:rPr>
                            </w:pPr>
                            <w:r w:rsidRPr="00F17A82">
                              <w:rPr>
                                <w:b/>
                                <w:snapToGrid w:val="0"/>
                                <w:color w:val="FF0000"/>
                                <w:sz w:val="46"/>
                                <w:szCs w:val="46"/>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2" o:spid="_x0000_s1084" type="#_x0000_t202" style="position:absolute;left:0;text-align:left;margin-left:198pt;margin-top:11pt;width:19.25pt;height:36pt;z-index:251697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" o:allowincell="f" filled="f" fillcolor="#0c9" stroked="f">
                <v:textbox>
                  <w:txbxContent>
                    <w:p w14:paraId="0644FA1C" w14:textId="77777777" w:rsidR="006935EE" w:rsidRPr="00F17A82" w:rsidRDefault="006935EE" w:rsidP="006169BE">
                      <w:pPr>
                        <w:rPr>
                          <w:snapToGrid w:val="0"/>
                          <w:color w:val="000000"/>
                          <w:sz w:val="46"/>
                          <w:szCs w:val="46"/>
                        </w:rPr>
                      </w:pPr>
                      <w:r w:rsidRPr="00F17A82">
                        <w:rPr>
                          <w:b/>
                          <w:snapToGrid w:val="0"/>
                          <w:color w:val="FF0000"/>
                          <w:sz w:val="46"/>
                          <w:szCs w:val="46"/>
                        </w:rPr>
                        <w:t>*</w:t>
                      </w:r>
                    </w:p>
                  </w:txbxContent>
                </v:textbox>
              </v:shape>
            </w:pict>
          </mc:Fallback>
        </mc:AlternateContent>
      </w:r>
      <w:r w:rsidR="00B911D8">
        <w:rPr>
          <w:noProof/>
          <w:sz w:val="23"/>
          <w:szCs w:val="23"/>
          <w:lang w:val="en-US"/>
        </w:rPr>
        <mc:AlternateContent>
          <mc:Choice Requires="wps">
            <w:drawing>
              <wp:anchor distT="0" distB="0" distL="114300" distR="114300" simplePos="0" relativeHeight="251696640" behindDoc="0" locked="0" layoutInCell="0" allowOverlap="1" wp14:anchorId="1C815C6A" wp14:editId="04EF8C80">
                <wp:simplePos x="0" y="0"/>
                <wp:positionH relativeFrom="column">
                  <wp:posOffset>3276600</wp:posOffset>
                </wp:positionH>
                <wp:positionV relativeFrom="paragraph">
                  <wp:posOffset>215900</wp:posOffset>
                </wp:positionV>
                <wp:extent cx="244475" cy="457200"/>
                <wp:effectExtent l="0" t="0" r="3175" b="3175"/>
                <wp:wrapNone/>
                <wp:docPr id="220" name="Text Box 1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475" cy="4572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DC25AD" w14:textId="77777777" w:rsidR="006935EE" w:rsidRPr="00F17A82" w:rsidRDefault="006935EE" w:rsidP="006169BE">
                            <w:pPr>
                              <w:rPr>
                                <w:snapToGrid w:val="0"/>
                                <w:color w:val="000000"/>
                                <w:sz w:val="46"/>
                                <w:szCs w:val="46"/>
                              </w:rPr>
                            </w:pPr>
                            <w:r w:rsidRPr="00F17A82">
                              <w:rPr>
                                <w:b/>
                                <w:snapToGrid w:val="0"/>
                                <w:color w:val="FF0000"/>
                                <w:sz w:val="46"/>
                                <w:szCs w:val="46"/>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1" o:spid="_x0000_s1085" type="#_x0000_t202" style="position:absolute;left:0;text-align:left;margin-left:258pt;margin-top:17pt;width:19.25pt;height:36pt;z-index:251696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" o:allowincell="f" filled="f" fillcolor="#0c9" stroked="f">
                <v:textbox>
                  <w:txbxContent>
                    <w:p w14:paraId="4EDC25AD" w14:textId="77777777" w:rsidR="006935EE" w:rsidRPr="00F17A82" w:rsidRDefault="006935EE" w:rsidP="006169BE">
                      <w:pPr>
                        <w:rPr>
                          <w:snapToGrid w:val="0"/>
                          <w:color w:val="000000"/>
                          <w:sz w:val="46"/>
                          <w:szCs w:val="46"/>
                        </w:rPr>
                      </w:pPr>
                      <w:r w:rsidRPr="00F17A82">
                        <w:rPr>
                          <w:b/>
                          <w:snapToGrid w:val="0"/>
                          <w:color w:val="FF0000"/>
                          <w:sz w:val="46"/>
                          <w:szCs w:val="46"/>
                        </w:rPr>
                        <w:t>*</w:t>
                      </w:r>
                    </w:p>
                  </w:txbxContent>
                </v:textbox>
              </v:shape>
            </w:pict>
          </mc:Fallback>
        </mc:AlternateContent>
      </w:r>
      <w:r w:rsidR="00B911D8">
        <w:rPr>
          <w:noProof/>
          <w:sz w:val="23"/>
          <w:szCs w:val="23"/>
          <w:lang w:val="en-US"/>
        </w:rPr>
        <mc:AlternateContent>
          <mc:Choice Requires="wps">
            <w:drawing>
              <wp:anchor distT="0" distB="0" distL="114300" distR="114300" simplePos="0" relativeHeight="251695616" behindDoc="0" locked="0" layoutInCell="0" allowOverlap="1" wp14:anchorId="29C30CED" wp14:editId="15CD1EA6">
                <wp:simplePos x="0" y="0"/>
                <wp:positionH relativeFrom="column">
                  <wp:posOffset>3505200</wp:posOffset>
                </wp:positionH>
                <wp:positionV relativeFrom="paragraph">
                  <wp:posOffset>368300</wp:posOffset>
                </wp:positionV>
                <wp:extent cx="244475" cy="457200"/>
                <wp:effectExtent l="0" t="0" r="3175" b="3175"/>
                <wp:wrapNone/>
                <wp:docPr id="219" name="Text Box 1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475" cy="4572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B3AB1D" w14:textId="77777777" w:rsidR="006935EE" w:rsidRPr="00F17A82" w:rsidRDefault="006935EE" w:rsidP="006169BE">
                            <w:pPr>
                              <w:rPr>
                                <w:snapToGrid w:val="0"/>
                                <w:color w:val="000000"/>
                                <w:sz w:val="46"/>
                                <w:szCs w:val="46"/>
                              </w:rPr>
                            </w:pPr>
                            <w:r w:rsidRPr="00F17A82">
                              <w:rPr>
                                <w:b/>
                                <w:snapToGrid w:val="0"/>
                                <w:color w:val="FF0000"/>
                                <w:sz w:val="46"/>
                                <w:szCs w:val="46"/>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0" o:spid="_x0000_s1086" type="#_x0000_t202" style="position:absolute;left:0;text-align:left;margin-left:276pt;margin-top:29pt;width:19.25pt;height:36pt;z-index:25169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" o:allowincell="f" filled="f" fillcolor="#0c9" stroked="f">
                <v:textbox>
                  <w:txbxContent>
                    <w:p w14:paraId="49B3AB1D" w14:textId="77777777" w:rsidR="006935EE" w:rsidRPr="00F17A82" w:rsidRDefault="006935EE" w:rsidP="006169BE">
                      <w:pPr>
                        <w:rPr>
                          <w:snapToGrid w:val="0"/>
                          <w:color w:val="000000"/>
                          <w:sz w:val="46"/>
                          <w:szCs w:val="46"/>
                        </w:rPr>
                      </w:pPr>
                      <w:r w:rsidRPr="00F17A82">
                        <w:rPr>
                          <w:b/>
                          <w:snapToGrid w:val="0"/>
                          <w:color w:val="FF0000"/>
                          <w:sz w:val="46"/>
                          <w:szCs w:val="46"/>
                        </w:rPr>
                        <w:t>*</w:t>
                      </w:r>
                    </w:p>
                  </w:txbxContent>
                </v:textbox>
              </v:shape>
            </w:pict>
          </mc:Fallback>
        </mc:AlternateContent>
      </w:r>
      <w:r w:rsidR="00B911D8">
        <w:rPr>
          <w:noProof/>
          <w:sz w:val="23"/>
          <w:szCs w:val="23"/>
          <w:lang w:val="en-US"/>
        </w:rPr>
        <mc:AlternateContent>
          <mc:Choice Requires="wps">
            <w:drawing>
              <wp:anchor distT="0" distB="0" distL="114300" distR="114300" simplePos="0" relativeHeight="251694592" behindDoc="0" locked="0" layoutInCell="0" allowOverlap="1" wp14:anchorId="3AD39F56" wp14:editId="4A53AF6C">
                <wp:simplePos x="0" y="0"/>
                <wp:positionH relativeFrom="column">
                  <wp:posOffset>3352800</wp:posOffset>
                </wp:positionH>
                <wp:positionV relativeFrom="paragraph">
                  <wp:posOffset>673100</wp:posOffset>
                </wp:positionV>
                <wp:extent cx="244475" cy="457200"/>
                <wp:effectExtent l="0" t="0" r="3175" b="3175"/>
                <wp:wrapNone/>
                <wp:docPr id="218" name="Text Box 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475" cy="4572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0DD66D" w14:textId="77777777" w:rsidR="006935EE" w:rsidRPr="00F17A82" w:rsidRDefault="006935EE" w:rsidP="006169BE">
                            <w:pPr>
                              <w:rPr>
                                <w:snapToGrid w:val="0"/>
                                <w:color w:val="000000"/>
                                <w:sz w:val="46"/>
                                <w:szCs w:val="46"/>
                              </w:rPr>
                            </w:pPr>
                            <w:r w:rsidRPr="00F17A82">
                              <w:rPr>
                                <w:b/>
                                <w:snapToGrid w:val="0"/>
                                <w:color w:val="FF0000"/>
                                <w:sz w:val="46"/>
                                <w:szCs w:val="46"/>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9" o:spid="_x0000_s1087" type="#_x0000_t202" style="position:absolute;left:0;text-align:left;margin-left:264pt;margin-top:53pt;width:19.25pt;height:36pt;z-index:251694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" o:allowincell="f" filled="f" fillcolor="#0c9" stroked="f">
                <v:textbox>
                  <w:txbxContent>
                    <w:p w14:paraId="170DD66D" w14:textId="77777777" w:rsidR="006935EE" w:rsidRPr="00F17A82" w:rsidRDefault="006935EE" w:rsidP="006169BE">
                      <w:pPr>
                        <w:rPr>
                          <w:snapToGrid w:val="0"/>
                          <w:color w:val="000000"/>
                          <w:sz w:val="46"/>
                          <w:szCs w:val="46"/>
                        </w:rPr>
                      </w:pPr>
                      <w:r w:rsidRPr="00F17A82">
                        <w:rPr>
                          <w:b/>
                          <w:snapToGrid w:val="0"/>
                          <w:color w:val="FF0000"/>
                          <w:sz w:val="46"/>
                          <w:szCs w:val="46"/>
                        </w:rPr>
                        <w:t>*</w:t>
                      </w:r>
                    </w:p>
                  </w:txbxContent>
                </v:textbox>
              </v:shape>
            </w:pict>
          </mc:Fallback>
        </mc:AlternateContent>
      </w:r>
      <w:r w:rsidR="00B911D8">
        <w:rPr>
          <w:noProof/>
          <w:sz w:val="23"/>
          <w:szCs w:val="23"/>
          <w:lang w:val="en-US"/>
        </w:rPr>
        <mc:AlternateContent>
          <mc:Choice Requires="wps">
            <w:drawing>
              <wp:anchor distT="0" distB="0" distL="114300" distR="114300" simplePos="0" relativeHeight="251693568" behindDoc="0" locked="0" layoutInCell="0" allowOverlap="1" wp14:anchorId="63948BC5" wp14:editId="3E763E40">
                <wp:simplePos x="0" y="0"/>
                <wp:positionH relativeFrom="column">
                  <wp:posOffset>3276600</wp:posOffset>
                </wp:positionH>
                <wp:positionV relativeFrom="paragraph">
                  <wp:posOffset>977900</wp:posOffset>
                </wp:positionV>
                <wp:extent cx="244475" cy="457200"/>
                <wp:effectExtent l="0" t="0" r="3175" b="3175"/>
                <wp:wrapNone/>
                <wp:docPr id="217" name="Text Box 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475" cy="4572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1CC3EA" w14:textId="77777777" w:rsidR="006935EE" w:rsidRPr="00F17A82" w:rsidRDefault="006935EE" w:rsidP="006169BE">
                            <w:pPr>
                              <w:rPr>
                                <w:snapToGrid w:val="0"/>
                                <w:color w:val="000000"/>
                                <w:sz w:val="46"/>
                                <w:szCs w:val="46"/>
                              </w:rPr>
                            </w:pPr>
                            <w:r w:rsidRPr="00F17A82">
                              <w:rPr>
                                <w:b/>
                                <w:snapToGrid w:val="0"/>
                                <w:color w:val="FF0000"/>
                                <w:sz w:val="46"/>
                                <w:szCs w:val="46"/>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8" o:spid="_x0000_s1088" type="#_x0000_t202" style="position:absolute;left:0;text-align:left;margin-left:258pt;margin-top:77pt;width:19.25pt;height:36pt;z-index:251693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" o:allowincell="f" filled="f" fillcolor="#0c9" stroked="f">
                <v:textbox>
                  <w:txbxContent>
                    <w:p w14:paraId="431CC3EA" w14:textId="77777777" w:rsidR="006935EE" w:rsidRPr="00F17A82" w:rsidRDefault="006935EE" w:rsidP="006169BE">
                      <w:pPr>
                        <w:rPr>
                          <w:snapToGrid w:val="0"/>
                          <w:color w:val="000000"/>
                          <w:sz w:val="46"/>
                          <w:szCs w:val="46"/>
                        </w:rPr>
                      </w:pPr>
                      <w:r w:rsidRPr="00F17A82">
                        <w:rPr>
                          <w:b/>
                          <w:snapToGrid w:val="0"/>
                          <w:color w:val="FF0000"/>
                          <w:sz w:val="46"/>
                          <w:szCs w:val="46"/>
                        </w:rPr>
                        <w:t>*</w:t>
                      </w:r>
                    </w:p>
                  </w:txbxContent>
                </v:textbox>
              </v:shape>
            </w:pict>
          </mc:Fallback>
        </mc:AlternateContent>
      </w:r>
      <w:r w:rsidR="00B911D8">
        <w:rPr>
          <w:noProof/>
          <w:sz w:val="23"/>
          <w:szCs w:val="23"/>
          <w:lang w:val="en-US"/>
        </w:rPr>
        <mc:AlternateContent>
          <mc:Choice Requires="wps">
            <w:drawing>
              <wp:anchor distT="0" distB="0" distL="114300" distR="114300" simplePos="0" relativeHeight="251692544" behindDoc="0" locked="0" layoutInCell="0" allowOverlap="1" wp14:anchorId="54C2E320" wp14:editId="695A3059">
                <wp:simplePos x="0" y="0"/>
                <wp:positionH relativeFrom="column">
                  <wp:posOffset>3352800</wp:posOffset>
                </wp:positionH>
                <wp:positionV relativeFrom="paragraph">
                  <wp:posOffset>1206500</wp:posOffset>
                </wp:positionV>
                <wp:extent cx="244475" cy="457200"/>
                <wp:effectExtent l="0" t="0" r="3175" b="3175"/>
                <wp:wrapNone/>
                <wp:docPr id="216" name="Text Box 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475" cy="4572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5C44D6" w14:textId="77777777" w:rsidR="006935EE" w:rsidRPr="00F17A82" w:rsidRDefault="006935EE" w:rsidP="006169BE">
                            <w:pPr>
                              <w:rPr>
                                <w:snapToGrid w:val="0"/>
                                <w:color w:val="000000"/>
                                <w:sz w:val="46"/>
                                <w:szCs w:val="46"/>
                              </w:rPr>
                            </w:pPr>
                            <w:r w:rsidRPr="00F17A82">
                              <w:rPr>
                                <w:b/>
                                <w:snapToGrid w:val="0"/>
                                <w:color w:val="FF0000"/>
                                <w:sz w:val="46"/>
                                <w:szCs w:val="46"/>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7" o:spid="_x0000_s1089" type="#_x0000_t202" style="position:absolute;left:0;text-align:left;margin-left:264pt;margin-top:95pt;width:19.25pt;height:36pt;z-index:251692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" o:allowincell="f" filled="f" fillcolor="#0c9" stroked="f">
                <v:textbox>
                  <w:txbxContent>
                    <w:p w14:paraId="015C44D6" w14:textId="77777777" w:rsidR="006935EE" w:rsidRPr="00F17A82" w:rsidRDefault="006935EE" w:rsidP="006169BE">
                      <w:pPr>
                        <w:rPr>
                          <w:snapToGrid w:val="0"/>
                          <w:color w:val="000000"/>
                          <w:sz w:val="46"/>
                          <w:szCs w:val="46"/>
                        </w:rPr>
                      </w:pPr>
                      <w:r w:rsidRPr="00F17A82">
                        <w:rPr>
                          <w:b/>
                          <w:snapToGrid w:val="0"/>
                          <w:color w:val="FF0000"/>
                          <w:sz w:val="46"/>
                          <w:szCs w:val="46"/>
                        </w:rPr>
                        <w:t>*</w:t>
                      </w:r>
                    </w:p>
                  </w:txbxContent>
                </v:textbox>
              </v:shape>
            </w:pict>
          </mc:Fallback>
        </mc:AlternateContent>
      </w:r>
      <w:r w:rsidR="00B911D8">
        <w:rPr>
          <w:noProof/>
          <w:sz w:val="23"/>
          <w:szCs w:val="23"/>
          <w:lang w:val="en-US"/>
        </w:rPr>
        <mc:AlternateContent>
          <mc:Choice Requires="wps">
            <w:drawing>
              <wp:anchor distT="0" distB="0" distL="114300" distR="114300" simplePos="0" relativeHeight="251691520" behindDoc="0" locked="0" layoutInCell="0" allowOverlap="1" wp14:anchorId="5390254E" wp14:editId="1A8D59DB">
                <wp:simplePos x="0" y="0"/>
                <wp:positionH relativeFrom="column">
                  <wp:posOffset>3505200</wp:posOffset>
                </wp:positionH>
                <wp:positionV relativeFrom="paragraph">
                  <wp:posOffset>1511300</wp:posOffset>
                </wp:positionV>
                <wp:extent cx="244475" cy="457200"/>
                <wp:effectExtent l="0" t="0" r="3175" b="3175"/>
                <wp:wrapNone/>
                <wp:docPr id="215" name="Text Box 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475" cy="4572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6F91AC" w14:textId="77777777" w:rsidR="006935EE" w:rsidRPr="00F17A82" w:rsidRDefault="006935EE" w:rsidP="006169BE">
                            <w:pPr>
                              <w:rPr>
                                <w:snapToGrid w:val="0"/>
                                <w:color w:val="000000"/>
                                <w:sz w:val="46"/>
                                <w:szCs w:val="46"/>
                              </w:rPr>
                            </w:pPr>
                            <w:r w:rsidRPr="00F17A82">
                              <w:rPr>
                                <w:b/>
                                <w:snapToGrid w:val="0"/>
                                <w:color w:val="FF0000"/>
                                <w:sz w:val="46"/>
                                <w:szCs w:val="46"/>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6" o:spid="_x0000_s1090" type="#_x0000_t202" style="position:absolute;left:0;text-align:left;margin-left:276pt;margin-top:119pt;width:19.25pt;height:36pt;z-index:251691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" o:allowincell="f" filled="f" fillcolor="#0c9" stroked="f">
                <v:textbox>
                  <w:txbxContent>
                    <w:p w14:paraId="0D6F91AC" w14:textId="77777777" w:rsidR="006935EE" w:rsidRPr="00F17A82" w:rsidRDefault="006935EE" w:rsidP="006169BE">
                      <w:pPr>
                        <w:rPr>
                          <w:snapToGrid w:val="0"/>
                          <w:color w:val="000000"/>
                          <w:sz w:val="46"/>
                          <w:szCs w:val="46"/>
                        </w:rPr>
                      </w:pPr>
                      <w:r w:rsidRPr="00F17A82">
                        <w:rPr>
                          <w:b/>
                          <w:snapToGrid w:val="0"/>
                          <w:color w:val="FF0000"/>
                          <w:sz w:val="46"/>
                          <w:szCs w:val="46"/>
                        </w:rPr>
                        <w:t>*</w:t>
                      </w:r>
                    </w:p>
                  </w:txbxContent>
                </v:textbox>
              </v:shape>
            </w:pict>
          </mc:Fallback>
        </mc:AlternateContent>
      </w:r>
      <w:r w:rsidR="00B911D8">
        <w:rPr>
          <w:noProof/>
          <w:sz w:val="23"/>
          <w:szCs w:val="23"/>
          <w:lang w:val="en-US"/>
        </w:rPr>
        <mc:AlternateContent>
          <mc:Choice Requires="wps">
            <w:drawing>
              <wp:anchor distT="0" distB="0" distL="114300" distR="114300" simplePos="0" relativeHeight="251690496" behindDoc="0" locked="0" layoutInCell="0" allowOverlap="1" wp14:anchorId="5BF403A4" wp14:editId="11832C1E">
                <wp:simplePos x="0" y="0"/>
                <wp:positionH relativeFrom="column">
                  <wp:posOffset>3657600</wp:posOffset>
                </wp:positionH>
                <wp:positionV relativeFrom="paragraph">
                  <wp:posOffset>1739900</wp:posOffset>
                </wp:positionV>
                <wp:extent cx="244475" cy="457200"/>
                <wp:effectExtent l="0" t="0" r="3175" b="3175"/>
                <wp:wrapNone/>
                <wp:docPr id="214" name="Text Box 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475" cy="4572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1D8DA6" w14:textId="77777777" w:rsidR="006935EE" w:rsidRPr="00F17A82" w:rsidRDefault="006935EE" w:rsidP="006169BE">
                            <w:pPr>
                              <w:rPr>
                                <w:snapToGrid w:val="0"/>
                                <w:color w:val="000000"/>
                                <w:sz w:val="46"/>
                                <w:szCs w:val="46"/>
                              </w:rPr>
                            </w:pPr>
                            <w:r w:rsidRPr="00F17A82">
                              <w:rPr>
                                <w:b/>
                                <w:snapToGrid w:val="0"/>
                                <w:color w:val="FF0000"/>
                                <w:sz w:val="46"/>
                                <w:szCs w:val="46"/>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5" o:spid="_x0000_s1091" type="#_x0000_t202" style="position:absolute;left:0;text-align:left;margin-left:4in;margin-top:137pt;width:19.25pt;height:36pt;z-index:251690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" o:allowincell="f" filled="f" fillcolor="#0c9" stroked="f">
                <v:textbox>
                  <w:txbxContent>
                    <w:p w14:paraId="491D8DA6" w14:textId="77777777" w:rsidR="006935EE" w:rsidRPr="00F17A82" w:rsidRDefault="006935EE" w:rsidP="006169BE">
                      <w:pPr>
                        <w:rPr>
                          <w:snapToGrid w:val="0"/>
                          <w:color w:val="000000"/>
                          <w:sz w:val="46"/>
                          <w:szCs w:val="46"/>
                        </w:rPr>
                      </w:pPr>
                      <w:r w:rsidRPr="00F17A82">
                        <w:rPr>
                          <w:b/>
                          <w:snapToGrid w:val="0"/>
                          <w:color w:val="FF0000"/>
                          <w:sz w:val="46"/>
                          <w:szCs w:val="46"/>
                        </w:rPr>
                        <w:t>*</w:t>
                      </w:r>
                    </w:p>
                  </w:txbxContent>
                </v:textbox>
              </v:shape>
            </w:pict>
          </mc:Fallback>
        </mc:AlternateContent>
      </w:r>
      <w:r w:rsidR="00B911D8">
        <w:rPr>
          <w:noProof/>
          <w:sz w:val="23"/>
          <w:szCs w:val="23"/>
          <w:lang w:val="en-US"/>
        </w:rPr>
        <mc:AlternateContent>
          <mc:Choice Requires="wps">
            <w:drawing>
              <wp:anchor distT="0" distB="0" distL="114300" distR="114300" simplePos="0" relativeHeight="251689472" behindDoc="0" locked="0" layoutInCell="0" allowOverlap="1" wp14:anchorId="3B3C9068" wp14:editId="645C2385">
                <wp:simplePos x="0" y="0"/>
                <wp:positionH relativeFrom="column">
                  <wp:posOffset>3962400</wp:posOffset>
                </wp:positionH>
                <wp:positionV relativeFrom="paragraph">
                  <wp:posOffset>1892300</wp:posOffset>
                </wp:positionV>
                <wp:extent cx="244475" cy="457200"/>
                <wp:effectExtent l="0" t="0" r="3175" b="3175"/>
                <wp:wrapNone/>
                <wp:docPr id="213" name="Text Box 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475" cy="4572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DD7688" w14:textId="77777777" w:rsidR="006935EE" w:rsidRPr="00F17A82" w:rsidRDefault="006935EE" w:rsidP="006169BE">
                            <w:pPr>
                              <w:rPr>
                                <w:snapToGrid w:val="0"/>
                                <w:color w:val="000000"/>
                                <w:sz w:val="46"/>
                                <w:szCs w:val="46"/>
                              </w:rPr>
                            </w:pPr>
                            <w:r w:rsidRPr="00F17A82">
                              <w:rPr>
                                <w:b/>
                                <w:snapToGrid w:val="0"/>
                                <w:color w:val="FF0000"/>
                                <w:sz w:val="46"/>
                                <w:szCs w:val="46"/>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4" o:spid="_x0000_s1092" type="#_x0000_t202" style="position:absolute;left:0;text-align:left;margin-left:312pt;margin-top:149pt;width:19.25pt;height:36pt;z-index:251689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" o:allowincell="f" filled="f" fillcolor="#0c9" stroked="f">
                <v:textbox>
                  <w:txbxContent>
                    <w:p w14:paraId="7EDD7688" w14:textId="77777777" w:rsidR="006935EE" w:rsidRPr="00F17A82" w:rsidRDefault="006935EE" w:rsidP="006169BE">
                      <w:pPr>
                        <w:rPr>
                          <w:snapToGrid w:val="0"/>
                          <w:color w:val="000000"/>
                          <w:sz w:val="46"/>
                          <w:szCs w:val="46"/>
                        </w:rPr>
                      </w:pPr>
                      <w:r w:rsidRPr="00F17A82">
                        <w:rPr>
                          <w:b/>
                          <w:snapToGrid w:val="0"/>
                          <w:color w:val="FF0000"/>
                          <w:sz w:val="46"/>
                          <w:szCs w:val="46"/>
                        </w:rPr>
                        <w:t>*</w:t>
                      </w:r>
                    </w:p>
                  </w:txbxContent>
                </v:textbox>
              </v:shape>
            </w:pict>
          </mc:Fallback>
        </mc:AlternateContent>
      </w:r>
      <w:r w:rsidR="00B911D8">
        <w:rPr>
          <w:noProof/>
          <w:sz w:val="23"/>
          <w:szCs w:val="23"/>
          <w:lang w:val="en-US"/>
        </w:rPr>
        <mc:AlternateContent>
          <mc:Choice Requires="wps">
            <w:drawing>
              <wp:anchor distT="0" distB="0" distL="114300" distR="114300" simplePos="0" relativeHeight="251688448" behindDoc="0" locked="0" layoutInCell="0" allowOverlap="1" wp14:anchorId="1D7CB9DA" wp14:editId="411A8DE6">
                <wp:simplePos x="0" y="0"/>
                <wp:positionH relativeFrom="column">
                  <wp:posOffset>6019800</wp:posOffset>
                </wp:positionH>
                <wp:positionV relativeFrom="paragraph">
                  <wp:posOffset>1282700</wp:posOffset>
                </wp:positionV>
                <wp:extent cx="244475" cy="457200"/>
                <wp:effectExtent l="0" t="0" r="3175" b="3175"/>
                <wp:wrapNone/>
                <wp:docPr id="212" name="Text Box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475" cy="4572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FDC8C4" w14:textId="77777777" w:rsidR="006935EE" w:rsidRPr="00F17A82" w:rsidRDefault="006935EE" w:rsidP="006169BE">
                            <w:pPr>
                              <w:rPr>
                                <w:snapToGrid w:val="0"/>
                                <w:color w:val="000000"/>
                                <w:sz w:val="46"/>
                                <w:szCs w:val="46"/>
                              </w:rPr>
                            </w:pPr>
                            <w:r w:rsidRPr="00F17A82">
                              <w:rPr>
                                <w:b/>
                                <w:snapToGrid w:val="0"/>
                                <w:color w:val="FF0000"/>
                                <w:sz w:val="46"/>
                                <w:szCs w:val="46"/>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3" o:spid="_x0000_s1093" type="#_x0000_t202" style="position:absolute;left:0;text-align:left;margin-left:474pt;margin-top:101pt;width:19.25pt;height:36pt;z-index:251688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" o:allowincell="f" filled="f" fillcolor="#0c9" stroked="f">
                <v:textbox>
                  <w:txbxContent>
                    <w:p w14:paraId="0EFDC8C4" w14:textId="77777777" w:rsidR="006935EE" w:rsidRPr="00F17A82" w:rsidRDefault="006935EE" w:rsidP="006169BE">
                      <w:pPr>
                        <w:rPr>
                          <w:snapToGrid w:val="0"/>
                          <w:color w:val="000000"/>
                          <w:sz w:val="46"/>
                          <w:szCs w:val="46"/>
                        </w:rPr>
                      </w:pPr>
                      <w:r w:rsidRPr="00F17A82">
                        <w:rPr>
                          <w:b/>
                          <w:snapToGrid w:val="0"/>
                          <w:color w:val="FF0000"/>
                          <w:sz w:val="46"/>
                          <w:szCs w:val="46"/>
                        </w:rPr>
                        <w:t>*</w:t>
                      </w:r>
                    </w:p>
                  </w:txbxContent>
                </v:textbox>
              </v:shape>
            </w:pict>
          </mc:Fallback>
        </mc:AlternateContent>
      </w:r>
      <w:r w:rsidR="00B911D8">
        <w:rPr>
          <w:noProof/>
          <w:sz w:val="23"/>
          <w:szCs w:val="23"/>
          <w:lang w:val="en-US"/>
        </w:rPr>
        <mc:AlternateContent>
          <mc:Choice Requires="wps">
            <w:drawing>
              <wp:anchor distT="0" distB="0" distL="114300" distR="114300" simplePos="0" relativeHeight="251687424" behindDoc="0" locked="0" layoutInCell="0" allowOverlap="1" wp14:anchorId="54F2B264" wp14:editId="657722C1">
                <wp:simplePos x="0" y="0"/>
                <wp:positionH relativeFrom="column">
                  <wp:posOffset>6096000</wp:posOffset>
                </wp:positionH>
                <wp:positionV relativeFrom="paragraph">
                  <wp:posOffset>2425700</wp:posOffset>
                </wp:positionV>
                <wp:extent cx="244475" cy="457200"/>
                <wp:effectExtent l="0" t="0" r="3175" b="3175"/>
                <wp:wrapNone/>
                <wp:docPr id="211"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475" cy="4572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137F38" w14:textId="77777777" w:rsidR="006935EE" w:rsidRPr="00F17A82" w:rsidRDefault="006935EE" w:rsidP="006169BE">
                            <w:pPr>
                              <w:rPr>
                                <w:snapToGrid w:val="0"/>
                                <w:color w:val="000000"/>
                                <w:sz w:val="46"/>
                                <w:szCs w:val="46"/>
                              </w:rPr>
                            </w:pPr>
                            <w:r w:rsidRPr="00F17A82">
                              <w:rPr>
                                <w:b/>
                                <w:snapToGrid w:val="0"/>
                                <w:color w:val="FF0000"/>
                                <w:sz w:val="46"/>
                                <w:szCs w:val="46"/>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2" o:spid="_x0000_s1094" type="#_x0000_t202" style="position:absolute;left:0;text-align:left;margin-left:480pt;margin-top:191pt;width:19.25pt;height:36pt;z-index:251687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" o:allowincell="f" filled="f" fillcolor="#0c9" stroked="f">
                <v:textbox>
                  <w:txbxContent>
                    <w:p w14:paraId="14137F38" w14:textId="77777777" w:rsidR="006935EE" w:rsidRPr="00F17A82" w:rsidRDefault="006935EE" w:rsidP="006169BE">
                      <w:pPr>
                        <w:rPr>
                          <w:snapToGrid w:val="0"/>
                          <w:color w:val="000000"/>
                          <w:sz w:val="46"/>
                          <w:szCs w:val="46"/>
                        </w:rPr>
                      </w:pPr>
                      <w:r w:rsidRPr="00F17A82">
                        <w:rPr>
                          <w:b/>
                          <w:snapToGrid w:val="0"/>
                          <w:color w:val="FF0000"/>
                          <w:sz w:val="46"/>
                          <w:szCs w:val="46"/>
                        </w:rPr>
                        <w:t>*</w:t>
                      </w:r>
                    </w:p>
                  </w:txbxContent>
                </v:textbox>
              </v:shape>
            </w:pict>
          </mc:Fallback>
        </mc:AlternateContent>
      </w:r>
      <w:r w:rsidR="00B911D8">
        <w:rPr>
          <w:noProof/>
          <w:sz w:val="23"/>
          <w:szCs w:val="23"/>
          <w:lang w:val="en-US"/>
        </w:rPr>
        <mc:AlternateContent>
          <mc:Choice Requires="wps">
            <w:drawing>
              <wp:anchor distT="0" distB="0" distL="114300" distR="114300" simplePos="0" relativeHeight="251686400" behindDoc="0" locked="0" layoutInCell="0" allowOverlap="1" wp14:anchorId="7DB28A21" wp14:editId="5033C219">
                <wp:simplePos x="0" y="0"/>
                <wp:positionH relativeFrom="column">
                  <wp:posOffset>2743200</wp:posOffset>
                </wp:positionH>
                <wp:positionV relativeFrom="paragraph">
                  <wp:posOffset>4254500</wp:posOffset>
                </wp:positionV>
                <wp:extent cx="244475" cy="457200"/>
                <wp:effectExtent l="0" t="0" r="3175" b="3175"/>
                <wp:wrapNone/>
                <wp:docPr id="210" name="Text Box 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475" cy="4572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37261A" w14:textId="77777777" w:rsidR="006935EE" w:rsidRPr="00F17A82" w:rsidRDefault="006935EE" w:rsidP="006169BE">
                            <w:pPr>
                              <w:rPr>
                                <w:snapToGrid w:val="0"/>
                                <w:color w:val="000000"/>
                                <w:sz w:val="46"/>
                                <w:szCs w:val="46"/>
                              </w:rPr>
                            </w:pPr>
                            <w:r w:rsidRPr="00F17A82">
                              <w:rPr>
                                <w:b/>
                                <w:snapToGrid w:val="0"/>
                                <w:color w:val="FF0000"/>
                                <w:sz w:val="46"/>
                                <w:szCs w:val="46"/>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1" o:spid="_x0000_s1095" type="#_x0000_t202" style="position:absolute;left:0;text-align:left;margin-left:3in;margin-top:335pt;width:19.25pt;height:36pt;z-index:251686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" o:allowincell="f" filled="f" fillcolor="#0c9" stroked="f">
                <v:textbox>
                  <w:txbxContent>
                    <w:p w14:paraId="7E37261A" w14:textId="77777777" w:rsidR="006935EE" w:rsidRPr="00F17A82" w:rsidRDefault="006935EE" w:rsidP="006169BE">
                      <w:pPr>
                        <w:rPr>
                          <w:snapToGrid w:val="0"/>
                          <w:color w:val="000000"/>
                          <w:sz w:val="46"/>
                          <w:szCs w:val="46"/>
                        </w:rPr>
                      </w:pPr>
                      <w:r w:rsidRPr="00F17A82">
                        <w:rPr>
                          <w:b/>
                          <w:snapToGrid w:val="0"/>
                          <w:color w:val="FF0000"/>
                          <w:sz w:val="46"/>
                          <w:szCs w:val="46"/>
                        </w:rPr>
                        <w:t>*</w:t>
                      </w:r>
                    </w:p>
                  </w:txbxContent>
                </v:textbox>
              </v:shape>
            </w:pict>
          </mc:Fallback>
        </mc:AlternateContent>
      </w:r>
      <w:r w:rsidR="00B911D8">
        <w:rPr>
          <w:noProof/>
          <w:sz w:val="23"/>
          <w:szCs w:val="23"/>
          <w:lang w:val="en-US"/>
        </w:rPr>
        <mc:AlternateContent>
          <mc:Choice Requires="wps">
            <w:drawing>
              <wp:anchor distT="0" distB="0" distL="114300" distR="114300" simplePos="0" relativeHeight="251685376" behindDoc="0" locked="0" layoutInCell="0" allowOverlap="1" wp14:anchorId="456A1218" wp14:editId="005AAFE1">
                <wp:simplePos x="0" y="0"/>
                <wp:positionH relativeFrom="column">
                  <wp:posOffset>2590800</wp:posOffset>
                </wp:positionH>
                <wp:positionV relativeFrom="paragraph">
                  <wp:posOffset>3568700</wp:posOffset>
                </wp:positionV>
                <wp:extent cx="244475" cy="457200"/>
                <wp:effectExtent l="0" t="0" r="3175" b="3175"/>
                <wp:wrapNone/>
                <wp:docPr id="209" name="Text Box 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475" cy="4572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AD641F" w14:textId="77777777" w:rsidR="006935EE" w:rsidRPr="00F17A82" w:rsidRDefault="006935EE" w:rsidP="006169BE">
                            <w:pPr>
                              <w:rPr>
                                <w:snapToGrid w:val="0"/>
                                <w:color w:val="000000"/>
                                <w:sz w:val="46"/>
                                <w:szCs w:val="46"/>
                              </w:rPr>
                            </w:pPr>
                            <w:r w:rsidRPr="00F17A82">
                              <w:rPr>
                                <w:b/>
                                <w:snapToGrid w:val="0"/>
                                <w:color w:val="FF0000"/>
                                <w:sz w:val="46"/>
                                <w:szCs w:val="46"/>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0" o:spid="_x0000_s1096" type="#_x0000_t202" style="position:absolute;left:0;text-align:left;margin-left:204pt;margin-top:281pt;width:19.25pt;height:36pt;z-index:25168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" o:allowincell="f" filled="f" fillcolor="#0c9" stroked="f">
                <v:textbox>
                  <w:txbxContent>
                    <w:p w14:paraId="1BAD641F" w14:textId="77777777" w:rsidR="006935EE" w:rsidRPr="00F17A82" w:rsidRDefault="006935EE" w:rsidP="006169BE">
                      <w:pPr>
                        <w:rPr>
                          <w:snapToGrid w:val="0"/>
                          <w:color w:val="000000"/>
                          <w:sz w:val="46"/>
                          <w:szCs w:val="46"/>
                        </w:rPr>
                      </w:pPr>
                      <w:r w:rsidRPr="00F17A82">
                        <w:rPr>
                          <w:b/>
                          <w:snapToGrid w:val="0"/>
                          <w:color w:val="FF0000"/>
                          <w:sz w:val="46"/>
                          <w:szCs w:val="46"/>
                        </w:rPr>
                        <w:t>*</w:t>
                      </w:r>
                    </w:p>
                  </w:txbxContent>
                </v:textbox>
              </v:shape>
            </w:pict>
          </mc:Fallback>
        </mc:AlternateContent>
      </w:r>
      <w:r w:rsidR="00B911D8">
        <w:rPr>
          <w:noProof/>
          <w:sz w:val="23"/>
          <w:szCs w:val="23"/>
          <w:lang w:val="en-US"/>
        </w:rPr>
        <mc:AlternateContent>
          <mc:Choice Requires="wps">
            <w:drawing>
              <wp:anchor distT="0" distB="0" distL="114300" distR="114300" simplePos="0" relativeHeight="251684352" behindDoc="0" locked="0" layoutInCell="0" allowOverlap="1" wp14:anchorId="1144F12C" wp14:editId="64C93761">
                <wp:simplePos x="0" y="0"/>
                <wp:positionH relativeFrom="column">
                  <wp:posOffset>381000</wp:posOffset>
                </wp:positionH>
                <wp:positionV relativeFrom="paragraph">
                  <wp:posOffset>4330700</wp:posOffset>
                </wp:positionV>
                <wp:extent cx="244475" cy="457200"/>
                <wp:effectExtent l="0" t="0" r="3175" b="3175"/>
                <wp:wrapNone/>
                <wp:docPr id="208" name="Text Box 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475" cy="4572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43A063" w14:textId="77777777" w:rsidR="006935EE" w:rsidRPr="00F17A82" w:rsidRDefault="006935EE" w:rsidP="006169BE">
                            <w:pPr>
                              <w:rPr>
                                <w:snapToGrid w:val="0"/>
                                <w:color w:val="000000"/>
                                <w:sz w:val="46"/>
                                <w:szCs w:val="46"/>
                              </w:rPr>
                            </w:pPr>
                            <w:r w:rsidRPr="00F17A82">
                              <w:rPr>
                                <w:b/>
                                <w:snapToGrid w:val="0"/>
                                <w:color w:val="FF0000"/>
                                <w:sz w:val="46"/>
                                <w:szCs w:val="46"/>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9" o:spid="_x0000_s1097" type="#_x0000_t202" style="position:absolute;left:0;text-align:left;margin-left:30pt;margin-top:341pt;width:19.25pt;height:36pt;z-index:25168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" o:allowincell="f" filled="f" fillcolor="#0c9" stroked="f">
                <v:textbox>
                  <w:txbxContent>
                    <w:p w14:paraId="6043A063" w14:textId="77777777" w:rsidR="006935EE" w:rsidRPr="00F17A82" w:rsidRDefault="006935EE" w:rsidP="006169BE">
                      <w:pPr>
                        <w:rPr>
                          <w:snapToGrid w:val="0"/>
                          <w:color w:val="000000"/>
                          <w:sz w:val="46"/>
                          <w:szCs w:val="46"/>
                        </w:rPr>
                      </w:pPr>
                      <w:r w:rsidRPr="00F17A82">
                        <w:rPr>
                          <w:b/>
                          <w:snapToGrid w:val="0"/>
                          <w:color w:val="FF0000"/>
                          <w:sz w:val="46"/>
                          <w:szCs w:val="46"/>
                        </w:rPr>
                        <w:t>*</w:t>
                      </w:r>
                    </w:p>
                  </w:txbxContent>
                </v:textbox>
              </v:shape>
            </w:pict>
          </mc:Fallback>
        </mc:AlternateContent>
      </w:r>
      <w:r w:rsidR="00B911D8">
        <w:rPr>
          <w:noProof/>
          <w:sz w:val="23"/>
          <w:szCs w:val="23"/>
          <w:lang w:val="en-US"/>
        </w:rPr>
        <mc:AlternateContent>
          <mc:Choice Requires="wps">
            <w:drawing>
              <wp:anchor distT="0" distB="0" distL="114300" distR="114300" simplePos="0" relativeHeight="251683328" behindDoc="0" locked="0" layoutInCell="0" allowOverlap="1" wp14:anchorId="1CE4DF48" wp14:editId="1380A50C">
                <wp:simplePos x="0" y="0"/>
                <wp:positionH relativeFrom="column">
                  <wp:posOffset>5334000</wp:posOffset>
                </wp:positionH>
                <wp:positionV relativeFrom="paragraph">
                  <wp:posOffset>2044700</wp:posOffset>
                </wp:positionV>
                <wp:extent cx="488950" cy="457200"/>
                <wp:effectExtent l="0" t="0" r="0" b="3175"/>
                <wp:wrapNone/>
                <wp:docPr id="207" name="Text Box 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8950" cy="4572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0AA55F" w14:textId="77777777" w:rsidR="006935EE" w:rsidRPr="00F17A82" w:rsidRDefault="006935EE" w:rsidP="006169BE">
                            <w:pPr>
                              <w:rPr>
                                <w:snapToGrid w:val="0"/>
                                <w:color w:val="000000"/>
                                <w:sz w:val="46"/>
                                <w:szCs w:val="46"/>
                              </w:rPr>
                            </w:pPr>
                            <w:r w:rsidRPr="00F17A82">
                              <w:rPr>
                                <w:b/>
                                <w:snapToGrid w:val="0"/>
                                <w:color w:val="000000"/>
                                <w:sz w:val="46"/>
                                <w:szCs w:val="46"/>
                              </w:rPr>
                              <w:t>15</w:t>
                            </w:r>
                          </w:p>
                        </w:txbxContent>
                      </wps:txbx>
                      <wps:bodyPr rot="0" vert="horz" wrap="square" lIns="91440" tIns="45720" rIns="91440" bIns="45720" upright="1">
                        <a:noAutofit/>
                      </wps:bodyPr>
                    </wps:wsp>
                  </a:graphicData>
                </a:graphic>
                <wp14:sizeRelH relativeFrom="page">
                  <wp14:pctWidth>0</wp14:pctWidth>
                </wp14:sizeRelH>
                <wp14:sizeRelV relativeFrom="page">
                  <wp14:pctHeight>0</wp14:pctHeight>
                </wp14:sizeRelV>
              </wp:anchor>
            </w:drawing>
          </mc:Choice>
          <mc:Fallback>
            <w:pict>
              <v:shape id="Text Box 88" o:spid="_x0000_s1098" type="#_x0000_t202" style="position:absolute;left:0;text-align:left;margin-left:420pt;margin-top:161pt;width:38.5pt;height:36pt;z-index:25168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" o:allowincell="f" filled="f" fillcolor="#0c9" stroked="f">
                <v:textbox>
                  <w:txbxContent>
                    <w:p w14:paraId="750AA55F" w14:textId="77777777" w:rsidR="006935EE" w:rsidRPr="00F17A82" w:rsidRDefault="006935EE" w:rsidP="006169BE">
                      <w:pPr>
                        <w:rPr>
                          <w:snapToGrid w:val="0"/>
                          <w:color w:val="000000"/>
                          <w:sz w:val="46"/>
                          <w:szCs w:val="46"/>
                        </w:rPr>
                      </w:pPr>
                      <w:r w:rsidRPr="00F17A82">
                        <w:rPr>
                          <w:b/>
                          <w:snapToGrid w:val="0"/>
                          <w:color w:val="000000"/>
                          <w:sz w:val="46"/>
                          <w:szCs w:val="46"/>
                        </w:rPr>
                        <w:t>15</w:t>
                      </w:r>
                    </w:p>
                  </w:txbxContent>
                </v:textbox>
              </v:shape>
            </w:pict>
          </mc:Fallback>
        </mc:AlternateContent>
      </w:r>
      <w:r w:rsidR="00B911D8">
        <w:rPr>
          <w:noProof/>
          <w:sz w:val="23"/>
          <w:szCs w:val="23"/>
          <w:lang w:val="en-US"/>
        </w:rPr>
        <mc:AlternateContent>
          <mc:Choice Requires="wps">
            <w:drawing>
              <wp:anchor distT="0" distB="0" distL="114300" distR="114300" simplePos="0" relativeHeight="251682304" behindDoc="0" locked="0" layoutInCell="0" allowOverlap="1" wp14:anchorId="13568CC6" wp14:editId="0A7E7ED6">
                <wp:simplePos x="0" y="0"/>
                <wp:positionH relativeFrom="column">
                  <wp:posOffset>2498725</wp:posOffset>
                </wp:positionH>
                <wp:positionV relativeFrom="paragraph">
                  <wp:posOffset>409575</wp:posOffset>
                </wp:positionV>
                <wp:extent cx="488950" cy="457200"/>
                <wp:effectExtent l="3175" t="0" r="3175" b="0"/>
                <wp:wrapNone/>
                <wp:docPr id="206" name="Text Box 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8950" cy="4572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E53A04" w14:textId="77777777" w:rsidR="006935EE" w:rsidRPr="00F17A82" w:rsidRDefault="006935EE" w:rsidP="006169BE">
                            <w:pPr>
                              <w:rPr>
                                <w:snapToGrid w:val="0"/>
                                <w:color w:val="000000"/>
                                <w:sz w:val="46"/>
                                <w:szCs w:val="46"/>
                              </w:rPr>
                            </w:pPr>
                            <w:r w:rsidRPr="00F17A82">
                              <w:rPr>
                                <w:b/>
                                <w:snapToGrid w:val="0"/>
                                <w:color w:val="000000"/>
                                <w:sz w:val="46"/>
                                <w:szCs w:val="46"/>
                              </w:rPr>
                              <w:t>14</w:t>
                            </w:r>
                          </w:p>
                        </w:txbxContent>
                      </wps:txbx>
                      <wps:bodyPr rot="0" vert="horz" wrap="square" lIns="91440" tIns="45720" rIns="91440" bIns="45720" upright="1">
                        <a:noAutofit/>
                      </wps:bodyPr>
                    </wps:wsp>
                  </a:graphicData>
                </a:graphic>
                <wp14:sizeRelH relativeFrom="page">
                  <wp14:pctWidth>0</wp14:pctWidth>
                </wp14:sizeRelH>
                <wp14:sizeRelV relativeFrom="page">
                  <wp14:pctHeight>0</wp14:pctHeight>
                </wp14:sizeRelV>
              </wp:anchor>
            </w:drawing>
          </mc:Choice>
          <mc:Fallback>
            <w:pict>
              <v:shape id="Text Box 87" o:spid="_x0000_s1099" type="#_x0000_t202" style="position:absolute;left:0;text-align:left;margin-left:196.75pt;margin-top:32.25pt;width:38.5pt;height:36pt;z-index:25168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" o:allowincell="f" filled="f" fillcolor="#0c9" stroked="f">
                <v:textbox>
                  <w:txbxContent>
                    <w:p w14:paraId="5AE53A04" w14:textId="77777777" w:rsidR="006935EE" w:rsidRPr="00F17A82" w:rsidRDefault="006935EE" w:rsidP="006169BE">
                      <w:pPr>
                        <w:rPr>
                          <w:snapToGrid w:val="0"/>
                          <w:color w:val="000000"/>
                          <w:sz w:val="46"/>
                          <w:szCs w:val="46"/>
                        </w:rPr>
                      </w:pPr>
                      <w:r w:rsidRPr="00F17A82">
                        <w:rPr>
                          <w:b/>
                          <w:snapToGrid w:val="0"/>
                          <w:color w:val="000000"/>
                          <w:sz w:val="46"/>
                          <w:szCs w:val="46"/>
                        </w:rPr>
                        <w:t>14</w:t>
                      </w:r>
                    </w:p>
                  </w:txbxContent>
                </v:textbox>
              </v:shape>
            </w:pict>
          </mc:Fallback>
        </mc:AlternateContent>
      </w:r>
      <w:r w:rsidR="00B911D8">
        <w:rPr>
          <w:noProof/>
          <w:sz w:val="23"/>
          <w:szCs w:val="23"/>
          <w:lang w:val="en-US"/>
        </w:rPr>
        <mc:AlternateContent>
          <mc:Choice Requires="wps">
            <w:drawing>
              <wp:anchor distT="0" distB="0" distL="114300" distR="114300" simplePos="0" relativeHeight="251681280" behindDoc="0" locked="0" layoutInCell="0" allowOverlap="1" wp14:anchorId="7A634392" wp14:editId="124682F3">
                <wp:simplePos x="0" y="0"/>
                <wp:positionH relativeFrom="column">
                  <wp:posOffset>3048000</wp:posOffset>
                </wp:positionH>
                <wp:positionV relativeFrom="paragraph">
                  <wp:posOffset>1206500</wp:posOffset>
                </wp:positionV>
                <wp:extent cx="488950" cy="457200"/>
                <wp:effectExtent l="0" t="0" r="0" b="3175"/>
                <wp:wrapNone/>
                <wp:docPr id="205" name="Text Box 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8950" cy="4572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5757B2" w14:textId="77777777" w:rsidR="006935EE" w:rsidRPr="00F17A82" w:rsidRDefault="006935EE" w:rsidP="006169BE">
                            <w:pPr>
                              <w:rPr>
                                <w:snapToGrid w:val="0"/>
                                <w:color w:val="000000"/>
                                <w:sz w:val="46"/>
                                <w:szCs w:val="46"/>
                              </w:rPr>
                            </w:pPr>
                            <w:r w:rsidRPr="00F17A82">
                              <w:rPr>
                                <w:b/>
                                <w:snapToGrid w:val="0"/>
                                <w:color w:val="000000"/>
                                <w:sz w:val="46"/>
                                <w:szCs w:val="46"/>
                              </w:rPr>
                              <w:t>13</w:t>
                            </w:r>
                          </w:p>
                        </w:txbxContent>
                      </wps:txbx>
                      <wps:bodyPr rot="0" vert="horz" wrap="square" lIns="91440" tIns="45720" rIns="91440" bIns="45720" upright="1">
                        <a:noAutofit/>
                      </wps:bodyPr>
                    </wps:wsp>
                  </a:graphicData>
                </a:graphic>
                <wp14:sizeRelH relativeFrom="page">
                  <wp14:pctWidth>0</wp14:pctWidth>
                </wp14:sizeRelH>
                <wp14:sizeRelV relativeFrom="page">
                  <wp14:pctHeight>0</wp14:pctHeight>
                </wp14:sizeRelV>
              </wp:anchor>
            </w:drawing>
          </mc:Choice>
          <mc:Fallback>
            <w:pict>
              <v:shape id="Text Box 86" o:spid="_x0000_s1100" type="#_x0000_t202" style="position:absolute;left:0;text-align:left;margin-left:240pt;margin-top:95pt;width:38.5pt;height:36pt;z-index:25168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" o:allowincell="f" filled="f" fillcolor="#0c9" stroked="f">
                <v:textbox>
                  <w:txbxContent>
                    <w:p w14:paraId="515757B2" w14:textId="77777777" w:rsidR="006935EE" w:rsidRPr="00F17A82" w:rsidRDefault="006935EE" w:rsidP="006169BE">
                      <w:pPr>
                        <w:rPr>
                          <w:snapToGrid w:val="0"/>
                          <w:color w:val="000000"/>
                          <w:sz w:val="46"/>
                          <w:szCs w:val="46"/>
                        </w:rPr>
                      </w:pPr>
                      <w:r w:rsidRPr="00F17A82">
                        <w:rPr>
                          <w:b/>
                          <w:snapToGrid w:val="0"/>
                          <w:color w:val="000000"/>
                          <w:sz w:val="46"/>
                          <w:szCs w:val="46"/>
                        </w:rPr>
                        <w:t>13</w:t>
                      </w:r>
                    </w:p>
                  </w:txbxContent>
                </v:textbox>
              </v:shape>
            </w:pict>
          </mc:Fallback>
        </mc:AlternateContent>
      </w:r>
      <w:r w:rsidR="00B911D8">
        <w:rPr>
          <w:noProof/>
          <w:sz w:val="23"/>
          <w:szCs w:val="23"/>
          <w:lang w:val="en-US"/>
        </w:rPr>
        <mc:AlternateContent>
          <mc:Choice Requires="wps">
            <w:drawing>
              <wp:anchor distT="0" distB="0" distL="114300" distR="114300" simplePos="0" relativeHeight="251680256" behindDoc="0" locked="0" layoutInCell="0" allowOverlap="1" wp14:anchorId="4D24285B" wp14:editId="1BE35D5F">
                <wp:simplePos x="0" y="0"/>
                <wp:positionH relativeFrom="column">
                  <wp:posOffset>4343400</wp:posOffset>
                </wp:positionH>
                <wp:positionV relativeFrom="paragraph">
                  <wp:posOffset>2044700</wp:posOffset>
                </wp:positionV>
                <wp:extent cx="488950" cy="457200"/>
                <wp:effectExtent l="0" t="0" r="0" b="3175"/>
                <wp:wrapNone/>
                <wp:docPr id="204" name="Text Box 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8950" cy="4572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83DD21" w14:textId="77777777" w:rsidR="006935EE" w:rsidRPr="00F17A82" w:rsidRDefault="006935EE" w:rsidP="006169BE">
                            <w:pPr>
                              <w:rPr>
                                <w:snapToGrid w:val="0"/>
                                <w:color w:val="000000"/>
                                <w:sz w:val="46"/>
                                <w:szCs w:val="46"/>
                              </w:rPr>
                            </w:pPr>
                            <w:r w:rsidRPr="00F17A82">
                              <w:rPr>
                                <w:b/>
                                <w:snapToGrid w:val="0"/>
                                <w:color w:val="000000"/>
                                <w:sz w:val="46"/>
                                <w:szCs w:val="46"/>
                              </w:rPr>
                              <w:t>12</w:t>
                            </w:r>
                          </w:p>
                        </w:txbxContent>
                      </wps:txbx>
                      <wps:bodyPr rot="0" vert="horz" wrap="square" lIns="91440" tIns="45720" rIns="91440" bIns="45720" upright="1">
                        <a:noAutofit/>
                      </wps:bodyPr>
                    </wps:wsp>
                  </a:graphicData>
                </a:graphic>
                <wp14:sizeRelH relativeFrom="page">
                  <wp14:pctWidth>0</wp14:pctWidth>
                </wp14:sizeRelH>
                <wp14:sizeRelV relativeFrom="page">
                  <wp14:pctHeight>0</wp14:pctHeight>
                </wp14:sizeRelV>
              </wp:anchor>
            </w:drawing>
          </mc:Choice>
          <mc:Fallback>
            <w:pict>
              <v:shape id="Text Box 85" o:spid="_x0000_s1101" type="#_x0000_t202" style="position:absolute;left:0;text-align:left;margin-left:342pt;margin-top:161pt;width:38.5pt;height:36pt;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" o:allowincell="f" filled="f" fillcolor="#0c9" stroked="f">
                <v:textbox>
                  <w:txbxContent>
                    <w:p w14:paraId="1B83DD21" w14:textId="77777777" w:rsidR="006935EE" w:rsidRPr="00F17A82" w:rsidRDefault="006935EE" w:rsidP="006169BE">
                      <w:pPr>
                        <w:rPr>
                          <w:snapToGrid w:val="0"/>
                          <w:color w:val="000000"/>
                          <w:sz w:val="46"/>
                          <w:szCs w:val="46"/>
                        </w:rPr>
                      </w:pPr>
                      <w:r w:rsidRPr="00F17A82">
                        <w:rPr>
                          <w:b/>
                          <w:snapToGrid w:val="0"/>
                          <w:color w:val="000000"/>
                          <w:sz w:val="46"/>
                          <w:szCs w:val="46"/>
                        </w:rPr>
                        <w:t>12</w:t>
                      </w:r>
                    </w:p>
                  </w:txbxContent>
                </v:textbox>
              </v:shape>
            </w:pict>
          </mc:Fallback>
        </mc:AlternateContent>
      </w:r>
      <w:r w:rsidR="00B911D8">
        <w:rPr>
          <w:noProof/>
          <w:sz w:val="23"/>
          <w:szCs w:val="23"/>
          <w:lang w:val="en-US"/>
        </w:rPr>
        <mc:AlternateContent>
          <mc:Choice Requires="wps">
            <w:drawing>
              <wp:anchor distT="0" distB="0" distL="114300" distR="114300" simplePos="0" relativeHeight="251679232" behindDoc="0" locked="0" layoutInCell="0" allowOverlap="1" wp14:anchorId="7F2D0FAF" wp14:editId="192F8E8E">
                <wp:simplePos x="0" y="0"/>
                <wp:positionH relativeFrom="column">
                  <wp:posOffset>4327525</wp:posOffset>
                </wp:positionH>
                <wp:positionV relativeFrom="paragraph">
                  <wp:posOffset>1095375</wp:posOffset>
                </wp:positionV>
                <wp:extent cx="488950" cy="457200"/>
                <wp:effectExtent l="3175" t="0" r="3175" b="0"/>
                <wp:wrapNone/>
                <wp:docPr id="203" name="Text Box 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8950" cy="4572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32B757" w14:textId="77777777" w:rsidR="006935EE" w:rsidRPr="00F17A82" w:rsidRDefault="006935EE" w:rsidP="006169BE">
                            <w:pPr>
                              <w:rPr>
                                <w:snapToGrid w:val="0"/>
                                <w:color w:val="000000"/>
                                <w:sz w:val="46"/>
                                <w:szCs w:val="46"/>
                              </w:rPr>
                            </w:pPr>
                            <w:r w:rsidRPr="00F17A82">
                              <w:rPr>
                                <w:b/>
                                <w:snapToGrid w:val="0"/>
                                <w:color w:val="000000"/>
                                <w:sz w:val="46"/>
                                <w:szCs w:val="46"/>
                              </w:rPr>
                              <w:t>11</w:t>
                            </w:r>
                          </w:p>
                        </w:txbxContent>
                      </wps:txbx>
                      <wps:bodyPr rot="0" vert="horz" wrap="square" lIns="91440" tIns="45720" rIns="91440" bIns="45720" upright="1">
                        <a:noAutofit/>
                      </wps:bodyPr>
                    </wps:wsp>
                  </a:graphicData>
                </a:graphic>
                <wp14:sizeRelH relativeFrom="page">
                  <wp14:pctWidth>0</wp14:pctWidth>
                </wp14:sizeRelH>
                <wp14:sizeRelV relativeFrom="page">
                  <wp14:pctHeight>0</wp14:pctHeight>
                </wp14:sizeRelV>
              </wp:anchor>
            </w:drawing>
          </mc:Choice>
          <mc:Fallback>
            <w:pict>
              <v:shape id="Text Box 84" o:spid="_x0000_s1102" type="#_x0000_t202" style="position:absolute;left:0;text-align:left;margin-left:340.75pt;margin-top:86.25pt;width:38.5pt;height:36pt;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" o:allowincell="f" filled="f" fillcolor="#0c9" stroked="f">
                <v:textbox>
                  <w:txbxContent>
                    <w:p w14:paraId="6732B757" w14:textId="77777777" w:rsidR="006935EE" w:rsidRPr="00F17A82" w:rsidRDefault="006935EE" w:rsidP="006169BE">
                      <w:pPr>
                        <w:rPr>
                          <w:snapToGrid w:val="0"/>
                          <w:color w:val="000000"/>
                          <w:sz w:val="46"/>
                          <w:szCs w:val="46"/>
                        </w:rPr>
                      </w:pPr>
                      <w:r w:rsidRPr="00F17A82">
                        <w:rPr>
                          <w:b/>
                          <w:snapToGrid w:val="0"/>
                          <w:color w:val="000000"/>
                          <w:sz w:val="46"/>
                          <w:szCs w:val="46"/>
                        </w:rPr>
                        <w:t>11</w:t>
                      </w:r>
                    </w:p>
                  </w:txbxContent>
                </v:textbox>
              </v:shape>
            </w:pict>
          </mc:Fallback>
        </mc:AlternateContent>
      </w:r>
      <w:r w:rsidR="00B911D8">
        <w:rPr>
          <w:noProof/>
          <w:sz w:val="23"/>
          <w:szCs w:val="23"/>
          <w:lang w:val="en-US"/>
        </w:rPr>
        <mc:AlternateContent>
          <mc:Choice Requires="wps">
            <w:drawing>
              <wp:anchor distT="0" distB="0" distL="114300" distR="114300" simplePos="0" relativeHeight="251678208" behindDoc="0" locked="0" layoutInCell="0" allowOverlap="1" wp14:anchorId="7EBFAA9A" wp14:editId="2FFC4581">
                <wp:simplePos x="0" y="0"/>
                <wp:positionH relativeFrom="column">
                  <wp:posOffset>6765925</wp:posOffset>
                </wp:positionH>
                <wp:positionV relativeFrom="paragraph">
                  <wp:posOffset>1247775</wp:posOffset>
                </wp:positionV>
                <wp:extent cx="488950" cy="457200"/>
                <wp:effectExtent l="3175" t="0" r="3175" b="0"/>
                <wp:wrapNone/>
                <wp:docPr id="202" name="Text Box 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8950" cy="4572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4354A5" w14:textId="77777777" w:rsidR="006935EE" w:rsidRPr="00F17A82" w:rsidRDefault="006935EE" w:rsidP="006169BE">
                            <w:pPr>
                              <w:rPr>
                                <w:snapToGrid w:val="0"/>
                                <w:color w:val="000000"/>
                                <w:sz w:val="46"/>
                                <w:szCs w:val="46"/>
                              </w:rPr>
                            </w:pPr>
                            <w:r w:rsidRPr="00F17A82">
                              <w:rPr>
                                <w:b/>
                                <w:snapToGrid w:val="0"/>
                                <w:color w:val="000000"/>
                                <w:sz w:val="46"/>
                                <w:szCs w:val="46"/>
                              </w:rPr>
                              <w:t>10</w:t>
                            </w:r>
                          </w:p>
                        </w:txbxContent>
                      </wps:txbx>
                      <wps:bodyPr rot="0" vert="horz" wrap="square" lIns="91440" tIns="45720" rIns="91440" bIns="45720" upright="1">
                        <a:noAutofit/>
                      </wps:bodyPr>
                    </wps:wsp>
                  </a:graphicData>
                </a:graphic>
                <wp14:sizeRelH relativeFrom="page">
                  <wp14:pctWidth>0</wp14:pctWidth>
                </wp14:sizeRelH>
                <wp14:sizeRelV relativeFrom="page">
                  <wp14:pctHeight>0</wp14:pctHeight>
                </wp14:sizeRelV>
              </wp:anchor>
            </w:drawing>
          </mc:Choice>
          <mc:Fallback>
            <w:pict>
              <v:shape id="Text Box 83" o:spid="_x0000_s1103" type="#_x0000_t202" style="position:absolute;left:0;text-align:left;margin-left:532.75pt;margin-top:98.25pt;width:38.5pt;height:36pt;z-index:25167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" o:allowincell="f" filled="f" fillcolor="#0c9" stroked="f">
                <v:textbox>
                  <w:txbxContent>
                    <w:p w14:paraId="4E4354A5" w14:textId="77777777" w:rsidR="006935EE" w:rsidRPr="00F17A82" w:rsidRDefault="006935EE" w:rsidP="006169BE">
                      <w:pPr>
                        <w:rPr>
                          <w:snapToGrid w:val="0"/>
                          <w:color w:val="000000"/>
                          <w:sz w:val="46"/>
                          <w:szCs w:val="46"/>
                        </w:rPr>
                      </w:pPr>
                      <w:r w:rsidRPr="00F17A82">
                        <w:rPr>
                          <w:b/>
                          <w:snapToGrid w:val="0"/>
                          <w:color w:val="000000"/>
                          <w:sz w:val="46"/>
                          <w:szCs w:val="46"/>
                        </w:rPr>
                        <w:t>10</w:t>
                      </w:r>
                    </w:p>
                  </w:txbxContent>
                </v:textbox>
              </v:shape>
            </w:pict>
          </mc:Fallback>
        </mc:AlternateContent>
      </w:r>
      <w:r w:rsidR="00B911D8">
        <w:rPr>
          <w:noProof/>
          <w:sz w:val="23"/>
          <w:szCs w:val="23"/>
          <w:lang w:val="en-US"/>
        </w:rPr>
        <mc:AlternateContent>
          <mc:Choice Requires="wps">
            <w:drawing>
              <wp:anchor distT="0" distB="0" distL="114300" distR="114300" simplePos="0" relativeHeight="251677184" behindDoc="0" locked="0" layoutInCell="0" allowOverlap="1" wp14:anchorId="1A00C3DE" wp14:editId="4FF4F7B5">
                <wp:simplePos x="0" y="0"/>
                <wp:positionH relativeFrom="column">
                  <wp:posOffset>6400800</wp:posOffset>
                </wp:positionH>
                <wp:positionV relativeFrom="paragraph">
                  <wp:posOffset>2730500</wp:posOffset>
                </wp:positionV>
                <wp:extent cx="336550" cy="457200"/>
                <wp:effectExtent l="0" t="0" r="0" b="3175"/>
                <wp:wrapNone/>
                <wp:docPr id="201" name="Text Box 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6550" cy="4572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B55A26" w14:textId="77777777" w:rsidR="006935EE" w:rsidRPr="00F17A82" w:rsidRDefault="006935EE" w:rsidP="006169BE">
                            <w:pPr>
                              <w:rPr>
                                <w:snapToGrid w:val="0"/>
                                <w:color w:val="000000"/>
                                <w:sz w:val="46"/>
                                <w:szCs w:val="46"/>
                              </w:rPr>
                            </w:pPr>
                            <w:r w:rsidRPr="00F17A82">
                              <w:rPr>
                                <w:b/>
                                <w:snapToGrid w:val="0"/>
                                <w:color w:val="000000"/>
                                <w:sz w:val="46"/>
                                <w:szCs w:val="46"/>
                              </w:rPr>
                              <w:t>9</w:t>
                            </w:r>
                          </w:p>
                        </w:txbxContent>
                      </wps:txbx>
                      <wps:bodyPr rot="0" vert="horz" wrap="square" lIns="91440" tIns="45720" rIns="91440" bIns="45720" upright="1">
                        <a:noAutofit/>
                      </wps:bodyPr>
                    </wps:wsp>
                  </a:graphicData>
                </a:graphic>
                <wp14:sizeRelH relativeFrom="page">
                  <wp14:pctWidth>0</wp14:pctWidth>
                </wp14:sizeRelH>
                <wp14:sizeRelV relativeFrom="page">
                  <wp14:pctHeight>0</wp14:pctHeight>
                </wp14:sizeRelV>
              </wp:anchor>
            </w:drawing>
          </mc:Choice>
          <mc:Fallback>
            <w:pict>
              <v:shape id="Text Box 82" o:spid="_x0000_s1104" type="#_x0000_t202" style="position:absolute;left:0;text-align:left;margin-left:7in;margin-top:215pt;width:26.5pt;height:36pt;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" o:allowincell="f" filled="f" fillcolor="#0c9" stroked="f">
                <v:textbox>
                  <w:txbxContent>
                    <w:p w14:paraId="5DB55A26" w14:textId="77777777" w:rsidR="006935EE" w:rsidRPr="00F17A82" w:rsidRDefault="006935EE" w:rsidP="006169BE">
                      <w:pPr>
                        <w:rPr>
                          <w:snapToGrid w:val="0"/>
                          <w:color w:val="000000"/>
                          <w:sz w:val="46"/>
                          <w:szCs w:val="46"/>
                        </w:rPr>
                      </w:pPr>
                      <w:r w:rsidRPr="00F17A82">
                        <w:rPr>
                          <w:b/>
                          <w:snapToGrid w:val="0"/>
                          <w:color w:val="000000"/>
                          <w:sz w:val="46"/>
                          <w:szCs w:val="46"/>
                        </w:rPr>
                        <w:t>9</w:t>
                      </w:r>
                    </w:p>
                  </w:txbxContent>
                </v:textbox>
              </v:shape>
            </w:pict>
          </mc:Fallback>
        </mc:AlternateContent>
      </w:r>
      <w:r w:rsidR="00B911D8">
        <w:rPr>
          <w:noProof/>
          <w:sz w:val="23"/>
          <w:szCs w:val="23"/>
          <w:lang w:val="en-US"/>
        </w:rPr>
        <mc:AlternateContent>
          <mc:Choice Requires="wps">
            <w:drawing>
              <wp:anchor distT="0" distB="0" distL="114300" distR="114300" simplePos="0" relativeHeight="251676160" behindDoc="0" locked="0" layoutInCell="0" allowOverlap="1" wp14:anchorId="2A66E11C" wp14:editId="0A12C5E9">
                <wp:simplePos x="0" y="0"/>
                <wp:positionH relativeFrom="column">
                  <wp:posOffset>5165725</wp:posOffset>
                </wp:positionH>
                <wp:positionV relativeFrom="paragraph">
                  <wp:posOffset>3381375</wp:posOffset>
                </wp:positionV>
                <wp:extent cx="336550" cy="457200"/>
                <wp:effectExtent l="3175" t="0" r="3175" b="0"/>
                <wp:wrapNone/>
                <wp:docPr id="200"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6550" cy="4572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FA81DC" w14:textId="77777777" w:rsidR="006935EE" w:rsidRPr="00F17A82" w:rsidRDefault="006935EE" w:rsidP="006169BE">
                            <w:pPr>
                              <w:rPr>
                                <w:snapToGrid w:val="0"/>
                                <w:color w:val="000000"/>
                                <w:sz w:val="46"/>
                                <w:szCs w:val="46"/>
                              </w:rPr>
                            </w:pPr>
                            <w:r w:rsidRPr="00F17A82">
                              <w:rPr>
                                <w:b/>
                                <w:snapToGrid w:val="0"/>
                                <w:color w:val="000000"/>
                                <w:sz w:val="46"/>
                                <w:szCs w:val="46"/>
                              </w:rPr>
                              <w:t>8</w:t>
                            </w:r>
                          </w:p>
                        </w:txbxContent>
                      </wps:txbx>
                      <wps:bodyPr rot="0" vert="horz" wrap="square" lIns="91440" tIns="45720" rIns="91440" bIns="45720" upright="1">
                        <a:noAutofit/>
                      </wps:bodyPr>
                    </wps:wsp>
                  </a:graphicData>
                </a:graphic>
                <wp14:sizeRelH relativeFrom="page">
                  <wp14:pctWidth>0</wp14:pctWidth>
                </wp14:sizeRelH>
                <wp14:sizeRelV relativeFrom="page">
                  <wp14:pctHeight>0</wp14:pctHeight>
                </wp14:sizeRelV>
              </wp:anchor>
            </w:drawing>
          </mc:Choice>
          <mc:Fallback>
            <w:pict>
              <v:shape id="Text Box 81" o:spid="_x0000_s1105" type="#_x0000_t202" style="position:absolute;left:0;text-align:left;margin-left:406.75pt;margin-top:266.25pt;width:26.5pt;height:36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" o:allowincell="f" filled="f" fillcolor="#0c9" stroked="f">
                <v:textbox>
                  <w:txbxContent>
                    <w:p w14:paraId="4FFA81DC" w14:textId="77777777" w:rsidR="006935EE" w:rsidRPr="00F17A82" w:rsidRDefault="006935EE" w:rsidP="006169BE">
                      <w:pPr>
                        <w:rPr>
                          <w:snapToGrid w:val="0"/>
                          <w:color w:val="000000"/>
                          <w:sz w:val="46"/>
                          <w:szCs w:val="46"/>
                        </w:rPr>
                      </w:pPr>
                      <w:r w:rsidRPr="00F17A82">
                        <w:rPr>
                          <w:b/>
                          <w:snapToGrid w:val="0"/>
                          <w:color w:val="000000"/>
                          <w:sz w:val="46"/>
                          <w:szCs w:val="46"/>
                        </w:rPr>
                        <w:t>8</w:t>
                      </w:r>
                    </w:p>
                  </w:txbxContent>
                </v:textbox>
              </v:shape>
            </w:pict>
          </mc:Fallback>
        </mc:AlternateContent>
      </w:r>
      <w:r w:rsidR="00B911D8">
        <w:rPr>
          <w:noProof/>
          <w:sz w:val="23"/>
          <w:szCs w:val="23"/>
          <w:lang w:val="en-US"/>
        </w:rPr>
        <mc:AlternateContent>
          <mc:Choice Requires="wps">
            <w:drawing>
              <wp:anchor distT="0" distB="0" distL="114300" distR="114300" simplePos="0" relativeHeight="251675136" behindDoc="0" locked="0" layoutInCell="0" allowOverlap="1" wp14:anchorId="47D6B142" wp14:editId="1A141FDA">
                <wp:simplePos x="0" y="0"/>
                <wp:positionH relativeFrom="column">
                  <wp:posOffset>4267200</wp:posOffset>
                </wp:positionH>
                <wp:positionV relativeFrom="paragraph">
                  <wp:posOffset>3873500</wp:posOffset>
                </wp:positionV>
                <wp:extent cx="336550" cy="457200"/>
                <wp:effectExtent l="0" t="0" r="0" b="3175"/>
                <wp:wrapNone/>
                <wp:docPr id="199" name="Text Box 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6550" cy="4572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1FC539" w14:textId="77777777" w:rsidR="006935EE" w:rsidRPr="00F17A82" w:rsidRDefault="006935EE" w:rsidP="006169BE">
                            <w:pPr>
                              <w:rPr>
                                <w:snapToGrid w:val="0"/>
                                <w:color w:val="000000"/>
                                <w:sz w:val="46"/>
                                <w:szCs w:val="46"/>
                              </w:rPr>
                            </w:pPr>
                            <w:r w:rsidRPr="00F17A82">
                              <w:rPr>
                                <w:b/>
                                <w:snapToGrid w:val="0"/>
                                <w:color w:val="000000"/>
                                <w:sz w:val="46"/>
                                <w:szCs w:val="46"/>
                              </w:rPr>
                              <w:t>7</w:t>
                            </w:r>
                          </w:p>
                        </w:txbxContent>
                      </wps:txbx>
                      <wps:bodyPr rot="0" vert="horz" wrap="square" lIns="91440" tIns="45720" rIns="91440" bIns="45720" upright="1">
                        <a:noAutofit/>
                      </wps:bodyPr>
                    </wps:wsp>
                  </a:graphicData>
                </a:graphic>
                <wp14:sizeRelH relativeFrom="page">
                  <wp14:pctWidth>0</wp14:pctWidth>
                </wp14:sizeRelH>
                <wp14:sizeRelV relativeFrom="page">
                  <wp14:pctHeight>0</wp14:pctHeight>
                </wp14:sizeRelV>
              </wp:anchor>
            </w:drawing>
          </mc:Choice>
          <mc:Fallback>
            <w:pict>
              <v:shape id="Text Box 80" o:spid="_x0000_s1106" type="#_x0000_t202" style="position:absolute;left:0;text-align:left;margin-left:336pt;margin-top:305pt;width:26.5pt;height:36pt;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" o:allowincell="f" filled="f" fillcolor="#0c9" stroked="f">
                <v:textbox>
                  <w:txbxContent>
                    <w:p w14:paraId="461FC539" w14:textId="77777777" w:rsidR="006935EE" w:rsidRPr="00F17A82" w:rsidRDefault="006935EE" w:rsidP="006169BE">
                      <w:pPr>
                        <w:rPr>
                          <w:snapToGrid w:val="0"/>
                          <w:color w:val="000000"/>
                          <w:sz w:val="46"/>
                          <w:szCs w:val="46"/>
                        </w:rPr>
                      </w:pPr>
                      <w:r w:rsidRPr="00F17A82">
                        <w:rPr>
                          <w:b/>
                          <w:snapToGrid w:val="0"/>
                          <w:color w:val="000000"/>
                          <w:sz w:val="46"/>
                          <w:szCs w:val="46"/>
                        </w:rPr>
                        <w:t>7</w:t>
                      </w:r>
                    </w:p>
                  </w:txbxContent>
                </v:textbox>
              </v:shape>
            </w:pict>
          </mc:Fallback>
        </mc:AlternateContent>
      </w:r>
      <w:r w:rsidR="00B911D8">
        <w:rPr>
          <w:noProof/>
          <w:sz w:val="23"/>
          <w:szCs w:val="23"/>
          <w:lang w:val="en-US"/>
        </w:rPr>
        <mc:AlternateContent>
          <mc:Choice Requires="wps">
            <w:drawing>
              <wp:anchor distT="0" distB="0" distL="114300" distR="114300" simplePos="0" relativeHeight="251674112" behindDoc="0" locked="0" layoutInCell="0" allowOverlap="1" wp14:anchorId="125B12C3" wp14:editId="416AC4DF">
                <wp:simplePos x="0" y="0"/>
                <wp:positionH relativeFrom="column">
                  <wp:posOffset>3581400</wp:posOffset>
                </wp:positionH>
                <wp:positionV relativeFrom="paragraph">
                  <wp:posOffset>4254500</wp:posOffset>
                </wp:positionV>
                <wp:extent cx="336550" cy="457200"/>
                <wp:effectExtent l="0" t="0" r="0" b="3175"/>
                <wp:wrapNone/>
                <wp:docPr id="198" name="Text Box 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6550" cy="4572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FC1832" w14:textId="77777777" w:rsidR="006935EE" w:rsidRPr="00F17A82" w:rsidRDefault="006935EE" w:rsidP="006169BE">
                            <w:pPr>
                              <w:rPr>
                                <w:snapToGrid w:val="0"/>
                                <w:color w:val="000000"/>
                                <w:sz w:val="46"/>
                                <w:szCs w:val="46"/>
                              </w:rPr>
                            </w:pPr>
                            <w:r w:rsidRPr="00F17A82">
                              <w:rPr>
                                <w:b/>
                                <w:snapToGrid w:val="0"/>
                                <w:color w:val="000000"/>
                                <w:sz w:val="46"/>
                                <w:szCs w:val="46"/>
                              </w:rPr>
                              <w:t>6</w:t>
                            </w:r>
                          </w:p>
                        </w:txbxContent>
                      </wps:txbx>
                      <wps:bodyPr rot="0" vert="horz" wrap="square" lIns="91440" tIns="45720" rIns="91440" bIns="45720" upright="1">
                        <a:noAutofit/>
                      </wps:bodyPr>
                    </wps:wsp>
                  </a:graphicData>
                </a:graphic>
                <wp14:sizeRelH relativeFrom="page">
                  <wp14:pctWidth>0</wp14:pctWidth>
                </wp14:sizeRelH>
                <wp14:sizeRelV relativeFrom="page">
                  <wp14:pctHeight>0</wp14:pctHeight>
                </wp14:sizeRelV>
              </wp:anchor>
            </w:drawing>
          </mc:Choice>
          <mc:Fallback>
            <w:pict>
              <v:shape id="Text Box 79" o:spid="_x0000_s1107" type="#_x0000_t202" style="position:absolute;left:0;text-align:left;margin-left:282pt;margin-top:335pt;width:26.5pt;height:36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" o:allowincell="f" filled="f" fillcolor="#0c9" stroked="f">
                <v:textbox>
                  <w:txbxContent>
                    <w:p w14:paraId="1EFC1832" w14:textId="77777777" w:rsidR="006935EE" w:rsidRPr="00F17A82" w:rsidRDefault="006935EE" w:rsidP="006169BE">
                      <w:pPr>
                        <w:rPr>
                          <w:snapToGrid w:val="0"/>
                          <w:color w:val="000000"/>
                          <w:sz w:val="46"/>
                          <w:szCs w:val="46"/>
                        </w:rPr>
                      </w:pPr>
                      <w:r w:rsidRPr="00F17A82">
                        <w:rPr>
                          <w:b/>
                          <w:snapToGrid w:val="0"/>
                          <w:color w:val="000000"/>
                          <w:sz w:val="46"/>
                          <w:szCs w:val="46"/>
                        </w:rPr>
                        <w:t>6</w:t>
                      </w:r>
                    </w:p>
                  </w:txbxContent>
                </v:textbox>
              </v:shape>
            </w:pict>
          </mc:Fallback>
        </mc:AlternateContent>
      </w:r>
      <w:r w:rsidR="00B911D8">
        <w:rPr>
          <w:noProof/>
          <w:sz w:val="23"/>
          <w:szCs w:val="23"/>
          <w:lang w:val="en-US"/>
        </w:rPr>
        <mc:AlternateContent>
          <mc:Choice Requires="wps">
            <w:drawing>
              <wp:anchor distT="0" distB="0" distL="114300" distR="114300" simplePos="0" relativeHeight="251673088" behindDoc="0" locked="0" layoutInCell="0" allowOverlap="1" wp14:anchorId="4AEB77E4" wp14:editId="74F2D437">
                <wp:simplePos x="0" y="0"/>
                <wp:positionH relativeFrom="column">
                  <wp:posOffset>2362200</wp:posOffset>
                </wp:positionH>
                <wp:positionV relativeFrom="paragraph">
                  <wp:posOffset>4406900</wp:posOffset>
                </wp:positionV>
                <wp:extent cx="336550" cy="457200"/>
                <wp:effectExtent l="0" t="0" r="0" b="3175"/>
                <wp:wrapNone/>
                <wp:docPr id="197" name="Text Box 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6550" cy="4572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EC18CA" w14:textId="77777777" w:rsidR="006935EE" w:rsidRPr="00F17A82" w:rsidRDefault="006935EE" w:rsidP="006169BE">
                            <w:pPr>
                              <w:rPr>
                                <w:snapToGrid w:val="0"/>
                                <w:color w:val="000000"/>
                                <w:sz w:val="46"/>
                                <w:szCs w:val="46"/>
                              </w:rPr>
                            </w:pPr>
                            <w:r w:rsidRPr="00F17A82">
                              <w:rPr>
                                <w:b/>
                                <w:snapToGrid w:val="0"/>
                                <w:color w:val="000000"/>
                                <w:sz w:val="46"/>
                                <w:szCs w:val="46"/>
                              </w:rPr>
                              <w:t>5</w:t>
                            </w:r>
                          </w:p>
                        </w:txbxContent>
                      </wps:txbx>
                      <wps:bodyPr rot="0" vert="horz" wrap="square" lIns="91440" tIns="45720" rIns="91440" bIns="45720" upright="1">
                        <a:noAutofit/>
                      </wps:bodyPr>
                    </wps:wsp>
                  </a:graphicData>
                </a:graphic>
                <wp14:sizeRelH relativeFrom="page">
                  <wp14:pctWidth>0</wp14:pctWidth>
                </wp14:sizeRelH>
                <wp14:sizeRelV relativeFrom="page">
                  <wp14:pctHeight>0</wp14:pctHeight>
                </wp14:sizeRelV>
              </wp:anchor>
            </w:drawing>
          </mc:Choice>
          <mc:Fallback>
            <w:pict>
              <v:shape id="Text Box 78" o:spid="_x0000_s1108" type="#_x0000_t202" style="position:absolute;left:0;text-align:left;margin-left:186pt;margin-top:347pt;width:26.5pt;height:36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" o:allowincell="f" filled="f" fillcolor="#0c9" stroked="f">
                <v:textbox>
                  <w:txbxContent>
                    <w:p w14:paraId="4BEC18CA" w14:textId="77777777" w:rsidR="006935EE" w:rsidRPr="00F17A82" w:rsidRDefault="006935EE" w:rsidP="006169BE">
                      <w:pPr>
                        <w:rPr>
                          <w:snapToGrid w:val="0"/>
                          <w:color w:val="000000"/>
                          <w:sz w:val="46"/>
                          <w:szCs w:val="46"/>
                        </w:rPr>
                      </w:pPr>
                      <w:r w:rsidRPr="00F17A82">
                        <w:rPr>
                          <w:b/>
                          <w:snapToGrid w:val="0"/>
                          <w:color w:val="000000"/>
                          <w:sz w:val="46"/>
                          <w:szCs w:val="46"/>
                        </w:rPr>
                        <w:t>5</w:t>
                      </w:r>
                    </w:p>
                  </w:txbxContent>
                </v:textbox>
              </v:shape>
            </w:pict>
          </mc:Fallback>
        </mc:AlternateContent>
      </w:r>
      <w:r w:rsidR="00B911D8">
        <w:rPr>
          <w:noProof/>
          <w:sz w:val="23"/>
          <w:szCs w:val="23"/>
          <w:lang w:val="en-US"/>
        </w:rPr>
        <mc:AlternateContent>
          <mc:Choice Requires="wps">
            <w:drawing>
              <wp:anchor distT="0" distB="0" distL="114300" distR="114300" simplePos="0" relativeHeight="251672064" behindDoc="0" locked="0" layoutInCell="0" allowOverlap="1" wp14:anchorId="46633062" wp14:editId="712F6FEE">
                <wp:simplePos x="0" y="0"/>
                <wp:positionH relativeFrom="column">
                  <wp:posOffset>2667000</wp:posOffset>
                </wp:positionH>
                <wp:positionV relativeFrom="paragraph">
                  <wp:posOffset>3644900</wp:posOffset>
                </wp:positionV>
                <wp:extent cx="336550" cy="457200"/>
                <wp:effectExtent l="0" t="0" r="0" b="3175"/>
                <wp:wrapNone/>
                <wp:docPr id="196" name="Text Box 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6550" cy="4572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3C372D" w14:textId="77777777" w:rsidR="006935EE" w:rsidRPr="00F17A82" w:rsidRDefault="006935EE" w:rsidP="006169BE">
                            <w:pPr>
                              <w:rPr>
                                <w:snapToGrid w:val="0"/>
                                <w:color w:val="000000"/>
                                <w:sz w:val="46"/>
                                <w:szCs w:val="46"/>
                              </w:rPr>
                            </w:pPr>
                            <w:r w:rsidRPr="00F17A82">
                              <w:rPr>
                                <w:b/>
                                <w:snapToGrid w:val="0"/>
                                <w:color w:val="000000"/>
                                <w:sz w:val="46"/>
                                <w:szCs w:val="46"/>
                              </w:rPr>
                              <w:t>4</w:t>
                            </w:r>
                          </w:p>
                        </w:txbxContent>
                      </wps:txbx>
                      <wps:bodyPr rot="0" vert="horz" wrap="square" lIns="91440" tIns="45720" rIns="91440" bIns="45720" upright="1">
                        <a:noAutofit/>
                      </wps:bodyPr>
                    </wps:wsp>
                  </a:graphicData>
                </a:graphic>
                <wp14:sizeRelH relativeFrom="page">
                  <wp14:pctWidth>0</wp14:pctWidth>
                </wp14:sizeRelH>
                <wp14:sizeRelV relativeFrom="page">
                  <wp14:pctHeight>0</wp14:pctHeight>
                </wp14:sizeRelV>
              </wp:anchor>
            </w:drawing>
          </mc:Choice>
          <mc:Fallback>
            <w:pict>
              <v:shape id="Text Box 77" o:spid="_x0000_s1109" type="#_x0000_t202" style="position:absolute;left:0;text-align:left;margin-left:210pt;margin-top:287pt;width:26.5pt;height:36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" o:allowincell="f" filled="f" fillcolor="#0c9" stroked="f">
                <v:textbox>
                  <w:txbxContent>
                    <w:p w14:paraId="353C372D" w14:textId="77777777" w:rsidR="006935EE" w:rsidRPr="00F17A82" w:rsidRDefault="006935EE" w:rsidP="006169BE">
                      <w:pPr>
                        <w:rPr>
                          <w:snapToGrid w:val="0"/>
                          <w:color w:val="000000"/>
                          <w:sz w:val="46"/>
                          <w:szCs w:val="46"/>
                        </w:rPr>
                      </w:pPr>
                      <w:r w:rsidRPr="00F17A82">
                        <w:rPr>
                          <w:b/>
                          <w:snapToGrid w:val="0"/>
                          <w:color w:val="000000"/>
                          <w:sz w:val="46"/>
                          <w:szCs w:val="46"/>
                        </w:rPr>
                        <w:t>4</w:t>
                      </w:r>
                    </w:p>
                  </w:txbxContent>
                </v:textbox>
              </v:shape>
            </w:pict>
          </mc:Fallback>
        </mc:AlternateContent>
      </w:r>
      <w:r w:rsidR="00B911D8">
        <w:rPr>
          <w:noProof/>
          <w:sz w:val="23"/>
          <w:szCs w:val="23"/>
          <w:lang w:val="en-US"/>
        </w:rPr>
        <mc:AlternateContent>
          <mc:Choice Requires="wps">
            <w:drawing>
              <wp:anchor distT="0" distB="0" distL="114300" distR="114300" simplePos="0" relativeHeight="251671040" behindDoc="0" locked="0" layoutInCell="0" allowOverlap="1" wp14:anchorId="6643EF2C" wp14:editId="07741567">
                <wp:simplePos x="0" y="0"/>
                <wp:positionH relativeFrom="column">
                  <wp:posOffset>3108325</wp:posOffset>
                </wp:positionH>
                <wp:positionV relativeFrom="paragraph">
                  <wp:posOffset>2771775</wp:posOffset>
                </wp:positionV>
                <wp:extent cx="336550" cy="457200"/>
                <wp:effectExtent l="3175" t="0" r="3175" b="0"/>
                <wp:wrapNone/>
                <wp:docPr id="195" name="Text Box 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6550" cy="4572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05FA34" w14:textId="77777777" w:rsidR="006935EE" w:rsidRPr="00F17A82" w:rsidRDefault="006935EE" w:rsidP="006169BE">
                            <w:pPr>
                              <w:rPr>
                                <w:snapToGrid w:val="0"/>
                                <w:color w:val="000000"/>
                                <w:sz w:val="46"/>
                                <w:szCs w:val="46"/>
                              </w:rPr>
                            </w:pPr>
                            <w:r w:rsidRPr="00F17A82">
                              <w:rPr>
                                <w:b/>
                                <w:snapToGrid w:val="0"/>
                                <w:color w:val="000000"/>
                                <w:sz w:val="46"/>
                                <w:szCs w:val="46"/>
                              </w:rPr>
                              <w:t>3</w:t>
                            </w:r>
                          </w:p>
                        </w:txbxContent>
                      </wps:txbx>
                      <wps:bodyPr rot="0" vert="horz" wrap="square" lIns="91440" tIns="45720" rIns="91440" bIns="45720" upright="1">
                        <a:noAutofit/>
                      </wps:bodyPr>
                    </wps:wsp>
                  </a:graphicData>
                </a:graphic>
                <wp14:sizeRelH relativeFrom="page">
                  <wp14:pctWidth>0</wp14:pctWidth>
                </wp14:sizeRelH>
                <wp14:sizeRelV relativeFrom="page">
                  <wp14:pctHeight>0</wp14:pctHeight>
                </wp14:sizeRelV>
              </wp:anchor>
            </w:drawing>
          </mc:Choice>
          <mc:Fallback>
            <w:pict>
              <v:shape id="Text Box 76" o:spid="_x0000_s1110" type="#_x0000_t202" style="position:absolute;left:0;text-align:left;margin-left:244.75pt;margin-top:218.25pt;width:26.5pt;height:36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" o:allowincell="f" filled="f" fillcolor="#0c9" stroked="f">
                <v:textbox>
                  <w:txbxContent>
                    <w:p w14:paraId="2505FA34" w14:textId="77777777" w:rsidR="006935EE" w:rsidRPr="00F17A82" w:rsidRDefault="006935EE" w:rsidP="006169BE">
                      <w:pPr>
                        <w:rPr>
                          <w:snapToGrid w:val="0"/>
                          <w:color w:val="000000"/>
                          <w:sz w:val="46"/>
                          <w:szCs w:val="46"/>
                        </w:rPr>
                      </w:pPr>
                      <w:r w:rsidRPr="00F17A82">
                        <w:rPr>
                          <w:b/>
                          <w:snapToGrid w:val="0"/>
                          <w:color w:val="000000"/>
                          <w:sz w:val="46"/>
                          <w:szCs w:val="46"/>
                        </w:rPr>
                        <w:t>3</w:t>
                      </w:r>
                    </w:p>
                  </w:txbxContent>
                </v:textbox>
              </v:shape>
            </w:pict>
          </mc:Fallback>
        </mc:AlternateContent>
      </w:r>
      <w:r w:rsidR="00B911D8">
        <w:rPr>
          <w:noProof/>
          <w:sz w:val="23"/>
          <w:szCs w:val="23"/>
          <w:lang w:val="en-US"/>
        </w:rPr>
        <mc:AlternateContent>
          <mc:Choice Requires="wps">
            <w:drawing>
              <wp:anchor distT="0" distB="0" distL="114300" distR="114300" simplePos="0" relativeHeight="251670016" behindDoc="0" locked="0" layoutInCell="0" allowOverlap="1" wp14:anchorId="573B6770" wp14:editId="2E41F9C2">
                <wp:simplePos x="0" y="0"/>
                <wp:positionH relativeFrom="column">
                  <wp:posOffset>2362200</wp:posOffset>
                </wp:positionH>
                <wp:positionV relativeFrom="paragraph">
                  <wp:posOffset>1968500</wp:posOffset>
                </wp:positionV>
                <wp:extent cx="336550" cy="457200"/>
                <wp:effectExtent l="0" t="0" r="0" b="3175"/>
                <wp:wrapNone/>
                <wp:docPr id="194" name="Text Box 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6550" cy="4572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F9247B" w14:textId="77777777" w:rsidR="006935EE" w:rsidRPr="00F17A82" w:rsidRDefault="006935EE" w:rsidP="006169BE">
                            <w:pPr>
                              <w:rPr>
                                <w:snapToGrid w:val="0"/>
                                <w:color w:val="000000"/>
                                <w:sz w:val="46"/>
                                <w:szCs w:val="46"/>
                              </w:rPr>
                            </w:pPr>
                            <w:r w:rsidRPr="00F17A82">
                              <w:rPr>
                                <w:b/>
                                <w:snapToGrid w:val="0"/>
                                <w:color w:val="000000"/>
                                <w:sz w:val="46"/>
                                <w:szCs w:val="46"/>
                              </w:rPr>
                              <w:t>2</w:t>
                            </w:r>
                          </w:p>
                        </w:txbxContent>
                      </wps:txbx>
                      <wps:bodyPr rot="0" vert="horz" wrap="square" lIns="91440" tIns="45720" rIns="91440" bIns="45720" upright="1">
                        <a:noAutofit/>
                      </wps:bodyPr>
                    </wps:wsp>
                  </a:graphicData>
                </a:graphic>
                <wp14:sizeRelH relativeFrom="page">
                  <wp14:pctWidth>0</wp14:pctWidth>
                </wp14:sizeRelH>
                <wp14:sizeRelV relativeFrom="page">
                  <wp14:pctHeight>0</wp14:pctHeight>
                </wp14:sizeRelV>
              </wp:anchor>
            </w:drawing>
          </mc:Choice>
          <mc:Fallback>
            <w:pict>
              <v:shape id="Text Box 75" o:spid="_x0000_s1111" type="#_x0000_t202" style="position:absolute;left:0;text-align:left;margin-left:186pt;margin-top:155pt;width:26.5pt;height:36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" o:allowincell="f" filled="f" fillcolor="#0c9" stroked="f">
                <v:textbox>
                  <w:txbxContent>
                    <w:p w14:paraId="01F9247B" w14:textId="77777777" w:rsidR="006935EE" w:rsidRPr="00F17A82" w:rsidRDefault="006935EE" w:rsidP="006169BE">
                      <w:pPr>
                        <w:rPr>
                          <w:snapToGrid w:val="0"/>
                          <w:color w:val="000000"/>
                          <w:sz w:val="46"/>
                          <w:szCs w:val="46"/>
                        </w:rPr>
                      </w:pPr>
                      <w:r w:rsidRPr="00F17A82">
                        <w:rPr>
                          <w:b/>
                          <w:snapToGrid w:val="0"/>
                          <w:color w:val="000000"/>
                          <w:sz w:val="46"/>
                          <w:szCs w:val="46"/>
                        </w:rPr>
                        <w:t>2</w:t>
                      </w:r>
                    </w:p>
                  </w:txbxContent>
                </v:textbox>
              </v:shape>
            </w:pict>
          </mc:Fallback>
        </mc:AlternateContent>
      </w:r>
      <w:r w:rsidR="00B911D8">
        <w:rPr>
          <w:noProof/>
          <w:sz w:val="23"/>
          <w:szCs w:val="23"/>
          <w:lang w:val="en-US"/>
        </w:rPr>
        <mc:AlternateContent>
          <mc:Choice Requires="wps">
            <w:drawing>
              <wp:anchor distT="0" distB="0" distL="114300" distR="114300" simplePos="0" relativeHeight="251668992" behindDoc="0" locked="0" layoutInCell="0" allowOverlap="1" wp14:anchorId="1CFC2894" wp14:editId="342FFA7C">
                <wp:simplePos x="0" y="0"/>
                <wp:positionH relativeFrom="column">
                  <wp:posOffset>1752600</wp:posOffset>
                </wp:positionH>
                <wp:positionV relativeFrom="paragraph">
                  <wp:posOffset>2654300</wp:posOffset>
                </wp:positionV>
                <wp:extent cx="304800" cy="457200"/>
                <wp:effectExtent l="0" t="0" r="0" b="3175"/>
                <wp:wrapNone/>
                <wp:docPr id="193" name="Text Box 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4800" cy="4572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997DCE" w14:textId="77777777" w:rsidR="006935EE" w:rsidRPr="00F17A82" w:rsidRDefault="006935EE" w:rsidP="006169BE">
                            <w:pPr>
                              <w:rPr>
                                <w:snapToGrid w:val="0"/>
                                <w:color w:val="000000"/>
                                <w:sz w:val="46"/>
                                <w:szCs w:val="46"/>
                              </w:rPr>
                            </w:pPr>
                            <w:r w:rsidRPr="00F17A82">
                              <w:rPr>
                                <w:b/>
                                <w:snapToGrid w:val="0"/>
                                <w:color w:val="000000"/>
                                <w:sz w:val="46"/>
                                <w:szCs w:val="46"/>
                              </w:rP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4" o:spid="_x0000_s1112" type="#_x0000_t202" style="position:absolute;left:0;text-align:left;margin-left:138pt;margin-top:209pt;width:24pt;height:36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" o:allowincell="f" filled="f" fillcolor="#0c9" stroked="f">
                <v:textbox>
                  <w:txbxContent>
                    <w:p w14:paraId="6E997DCE" w14:textId="77777777" w:rsidR="006935EE" w:rsidRPr="00F17A82" w:rsidRDefault="006935EE" w:rsidP="006169BE">
                      <w:pPr>
                        <w:rPr>
                          <w:snapToGrid w:val="0"/>
                          <w:color w:val="000000"/>
                          <w:sz w:val="46"/>
                          <w:szCs w:val="46"/>
                        </w:rPr>
                      </w:pPr>
                      <w:r w:rsidRPr="00F17A82">
                        <w:rPr>
                          <w:b/>
                          <w:snapToGrid w:val="0"/>
                          <w:color w:val="000000"/>
                          <w:sz w:val="46"/>
                          <w:szCs w:val="46"/>
                        </w:rPr>
                        <w:t>1</w:t>
                      </w:r>
                    </w:p>
                  </w:txbxContent>
                </v:textbox>
              </v:shape>
            </w:pict>
          </mc:Fallback>
        </mc:AlternateContent>
      </w:r>
      <w:r w:rsidR="00B911D8">
        <w:rPr>
          <w:noProof/>
          <w:sz w:val="23"/>
          <w:szCs w:val="23"/>
          <w:lang w:val="en-US"/>
        </w:rPr>
        <mc:AlternateContent>
          <mc:Choice Requires="wps">
            <w:drawing>
              <wp:anchor distT="0" distB="0" distL="114300" distR="114300" simplePos="0" relativeHeight="251667968" behindDoc="0" locked="0" layoutInCell="0" allowOverlap="1" wp14:anchorId="10AD7708" wp14:editId="5AEB950A">
                <wp:simplePos x="0" y="0"/>
                <wp:positionH relativeFrom="column">
                  <wp:posOffset>4800600</wp:posOffset>
                </wp:positionH>
                <wp:positionV relativeFrom="paragraph">
                  <wp:posOffset>63500</wp:posOffset>
                </wp:positionV>
                <wp:extent cx="2419350" cy="336550"/>
                <wp:effectExtent l="0" t="0" r="0" b="0"/>
                <wp:wrapNone/>
                <wp:docPr id="192"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19350" cy="33655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0FEE62" w14:textId="77777777" w:rsidR="006935EE" w:rsidRPr="00F17A82" w:rsidRDefault="006935EE" w:rsidP="006169BE">
                            <w:pPr>
                              <w:rPr>
                                <w:snapToGrid w:val="0"/>
                                <w:color w:val="000000"/>
                                <w:sz w:val="46"/>
                                <w:szCs w:val="46"/>
                              </w:rPr>
                            </w:pPr>
                            <w:r w:rsidRPr="00F17A82">
                              <w:rPr>
                                <w:b/>
                                <w:snapToGrid w:val="0"/>
                                <w:color w:val="FF0000"/>
                                <w:sz w:val="31"/>
                                <w:szCs w:val="31"/>
                              </w:rPr>
                              <w:t>LAURENTIAN REGION</w:t>
                            </w:r>
                          </w:p>
                        </w:txbxContent>
                      </wps:txbx>
                      <wps:bodyPr rot="0" vert="horz" wrap="square" lIns="91440" tIns="45720" rIns="91440" bIns="45720" upright="1">
                        <a:noAutofit/>
                      </wps:bodyPr>
                    </wps:wsp>
                  </a:graphicData>
                </a:graphic>
                <wp14:sizeRelH relativeFrom="page">
                  <wp14:pctWidth>0</wp14:pctWidth>
                </wp14:sizeRelH>
                <wp14:sizeRelV relativeFrom="page">
                  <wp14:pctHeight>0</wp14:pctHeight>
                </wp14:sizeRelV>
              </wp:anchor>
            </w:drawing>
          </mc:Choice>
          <mc:Fallback>
            <w:pict>
              <v:shape id="Text Box 73" o:spid="_x0000_s1113" type="#_x0000_t202" style="position:absolute;left:0;text-align:left;margin-left:378pt;margin-top:5pt;width:190.5pt;height:26.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" o:allowincell="f" filled="f" fillcolor="#0c9" stroked="f">
                <v:textbox>
                  <w:txbxContent>
                    <w:p w14:paraId="660FEE62" w14:textId="77777777" w:rsidR="006935EE" w:rsidRPr="00F17A82" w:rsidRDefault="006935EE" w:rsidP="006169BE">
                      <w:pPr>
                        <w:rPr>
                          <w:snapToGrid w:val="0"/>
                          <w:color w:val="000000"/>
                          <w:sz w:val="46"/>
                          <w:szCs w:val="46"/>
                        </w:rPr>
                      </w:pPr>
                      <w:r w:rsidRPr="00F17A82">
                        <w:rPr>
                          <w:b/>
                          <w:snapToGrid w:val="0"/>
                          <w:color w:val="FF0000"/>
                          <w:sz w:val="31"/>
                          <w:szCs w:val="31"/>
                        </w:rPr>
                        <w:t>LAURENTIAN REGION</w:t>
                      </w:r>
                    </w:p>
                  </w:txbxContent>
                </v:textbox>
              </v:shape>
            </w:pict>
          </mc:Fallback>
        </mc:AlternateContent>
      </w:r>
      <w:r w:rsidR="00B911D8">
        <w:rPr>
          <w:noProof/>
          <w:sz w:val="23"/>
          <w:szCs w:val="23"/>
          <w:lang w:val="en-US"/>
        </w:rPr>
        <mc:AlternateContent>
          <mc:Choice Requires="wps">
            <w:drawing>
              <wp:anchor distT="0" distB="0" distL="114300" distR="114300" simplePos="0" relativeHeight="251666944" behindDoc="0" locked="0" layoutInCell="0" allowOverlap="1" wp14:anchorId="69BC2966" wp14:editId="25BB8CE3">
                <wp:simplePos x="0" y="0"/>
                <wp:positionH relativeFrom="column">
                  <wp:posOffset>4038600</wp:posOffset>
                </wp:positionH>
                <wp:positionV relativeFrom="paragraph">
                  <wp:posOffset>1435100</wp:posOffset>
                </wp:positionV>
                <wp:extent cx="1715770" cy="457200"/>
                <wp:effectExtent l="0" t="0" r="0" b="3175"/>
                <wp:wrapNone/>
                <wp:docPr id="191" name="Text 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5770" cy="4572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8962C0" w14:textId="77777777" w:rsidR="006935EE" w:rsidRPr="00F17A82" w:rsidRDefault="006935EE" w:rsidP="006169BE">
                            <w:pPr>
                              <w:rPr>
                                <w:snapToGrid w:val="0"/>
                                <w:color w:val="000000"/>
                                <w:sz w:val="46"/>
                                <w:szCs w:val="46"/>
                              </w:rPr>
                            </w:pPr>
                            <w:r w:rsidRPr="00F17A82">
                              <w:rPr>
                                <w:b/>
                                <w:snapToGrid w:val="0"/>
                                <w:color w:val="000000"/>
                                <w:sz w:val="46"/>
                                <w:szCs w:val="46"/>
                              </w:rPr>
                              <w:t>LOS GULF</w:t>
                            </w:r>
                          </w:p>
                        </w:txbxContent>
                      </wps:txbx>
                      <wps:bodyPr rot="0" vert="horz" wrap="square" lIns="91440" tIns="45720" rIns="91440" bIns="45720" upright="1">
                        <a:noAutofit/>
                      </wps:bodyPr>
                    </wps:wsp>
                  </a:graphicData>
                </a:graphic>
                <wp14:sizeRelH relativeFrom="page">
                  <wp14:pctWidth>0</wp14:pctWidth>
                </wp14:sizeRelH>
                <wp14:sizeRelV relativeFrom="page">
                  <wp14:pctHeight>0</wp14:pctHeight>
                </wp14:sizeRelV>
              </wp:anchor>
            </w:drawing>
          </mc:Choice>
          <mc:Fallback>
            <w:pict>
              <v:shape id="Text Box 72" o:spid="_x0000_s1114" type="#_x0000_t202" style="position:absolute;left:0;text-align:left;margin-left:318pt;margin-top:113pt;width:135.1pt;height:36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" o:allowincell="f" filled="f" fillcolor="#0c9" stroked="f">
                <v:textbox>
                  <w:txbxContent>
                    <w:p w14:paraId="048962C0" w14:textId="77777777" w:rsidR="006935EE" w:rsidRPr="00F17A82" w:rsidRDefault="006935EE" w:rsidP="006169BE">
                      <w:pPr>
                        <w:rPr>
                          <w:snapToGrid w:val="0"/>
                          <w:color w:val="000000"/>
                          <w:sz w:val="46"/>
                          <w:szCs w:val="46"/>
                        </w:rPr>
                      </w:pPr>
                      <w:r w:rsidRPr="00F17A82">
                        <w:rPr>
                          <w:b/>
                          <w:snapToGrid w:val="0"/>
                          <w:color w:val="000000"/>
                          <w:sz w:val="46"/>
                          <w:szCs w:val="46"/>
                        </w:rPr>
                        <w:t>LOS GULF</w:t>
                      </w:r>
                    </w:p>
                  </w:txbxContent>
                </v:textbox>
              </v:shape>
            </w:pict>
          </mc:Fallback>
        </mc:AlternateContent>
      </w:r>
      <w:r w:rsidR="00B911D8">
        <w:rPr>
          <w:noProof/>
          <w:sz w:val="23"/>
          <w:szCs w:val="23"/>
          <w:lang w:val="en-US"/>
        </w:rPr>
        <mc:AlternateContent>
          <mc:Choice Requires="wps">
            <w:drawing>
              <wp:anchor distT="0" distB="0" distL="114300" distR="114300" simplePos="0" relativeHeight="251665920" behindDoc="0" locked="0" layoutInCell="0" allowOverlap="1" wp14:anchorId="728D106F" wp14:editId="4FE34AF4">
                <wp:simplePos x="0" y="0"/>
                <wp:positionH relativeFrom="column">
                  <wp:posOffset>4572000</wp:posOffset>
                </wp:positionH>
                <wp:positionV relativeFrom="paragraph">
                  <wp:posOffset>4102100</wp:posOffset>
                </wp:positionV>
                <wp:extent cx="2480945" cy="457200"/>
                <wp:effectExtent l="0" t="0" r="0" b="3175"/>
                <wp:wrapNone/>
                <wp:docPr id="190" name="Text Box 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80945" cy="4572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016483" w14:textId="77777777" w:rsidR="006935EE" w:rsidRPr="00F17A82" w:rsidRDefault="006935EE" w:rsidP="006169BE">
                            <w:pPr>
                              <w:rPr>
                                <w:snapToGrid w:val="0"/>
                                <w:color w:val="000000"/>
                                <w:sz w:val="46"/>
                                <w:szCs w:val="46"/>
                              </w:rPr>
                            </w:pPr>
                            <w:r w:rsidRPr="00F17A82">
                              <w:rPr>
                                <w:b/>
                                <w:snapToGrid w:val="0"/>
                                <w:color w:val="000000"/>
                                <w:sz w:val="46"/>
                                <w:szCs w:val="46"/>
                              </w:rPr>
                              <w:t>LOS ATLANTIC</w:t>
                            </w:r>
                          </w:p>
                        </w:txbxContent>
                      </wps:txbx>
                      <wps:bodyPr rot="0" vert="horz" wrap="square" lIns="91440" tIns="45720" rIns="91440" bIns="45720" upright="1">
                        <a:noAutofit/>
                      </wps:bodyPr>
                    </wps:wsp>
                  </a:graphicData>
                </a:graphic>
                <wp14:sizeRelH relativeFrom="page">
                  <wp14:pctWidth>0</wp14:pctWidth>
                </wp14:sizeRelH>
                <wp14:sizeRelV relativeFrom="page">
                  <wp14:pctHeight>0</wp14:pctHeight>
                </wp14:sizeRelV>
              </wp:anchor>
            </w:drawing>
          </mc:Choice>
          <mc:Fallback>
            <w:pict>
              <v:shape id="Text Box 71" o:spid="_x0000_s1115" type="#_x0000_t202" style="position:absolute;left:0;text-align:left;margin-left:5in;margin-top:323pt;width:195.35pt;height:36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" o:allowincell="f" filled="f" fillcolor="#0c9" stroked="f">
                <v:textbox>
                  <w:txbxContent>
                    <w:p w14:paraId="3A016483" w14:textId="77777777" w:rsidR="006935EE" w:rsidRPr="00F17A82" w:rsidRDefault="006935EE" w:rsidP="006169BE">
                      <w:pPr>
                        <w:rPr>
                          <w:snapToGrid w:val="0"/>
                          <w:color w:val="000000"/>
                          <w:sz w:val="46"/>
                          <w:szCs w:val="46"/>
                        </w:rPr>
                      </w:pPr>
                      <w:r w:rsidRPr="00F17A82">
                        <w:rPr>
                          <w:b/>
                          <w:snapToGrid w:val="0"/>
                          <w:color w:val="000000"/>
                          <w:sz w:val="46"/>
                          <w:szCs w:val="46"/>
                        </w:rPr>
                        <w:t>LOS ATLANTIC</w:t>
                      </w:r>
                    </w:p>
                  </w:txbxContent>
                </v:textbox>
              </v:shape>
            </w:pict>
          </mc:Fallback>
        </mc:AlternateContent>
      </w:r>
      <w:r w:rsidR="00B911D8">
        <w:rPr>
          <w:noProof/>
          <w:sz w:val="23"/>
          <w:szCs w:val="23"/>
          <w:lang w:val="en-US"/>
        </w:rPr>
        <mc:AlternateContent>
          <mc:Choice Requires="wps">
            <w:drawing>
              <wp:anchor distT="0" distB="0" distL="114300" distR="114300" simplePos="0" relativeHeight="251664896" behindDoc="0" locked="0" layoutInCell="0" allowOverlap="1" wp14:anchorId="28BC5F1F" wp14:editId="32FFE619">
                <wp:simplePos x="0" y="0"/>
                <wp:positionH relativeFrom="column">
                  <wp:posOffset>609600</wp:posOffset>
                </wp:positionH>
                <wp:positionV relativeFrom="paragraph">
                  <wp:posOffset>1435100</wp:posOffset>
                </wp:positionV>
                <wp:extent cx="1938655" cy="457200"/>
                <wp:effectExtent l="0" t="0" r="4445" b="3175"/>
                <wp:wrapNone/>
                <wp:docPr id="189" name="Text Box 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38655" cy="4572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6211C2" w14:textId="77777777" w:rsidR="006935EE" w:rsidRPr="00F17A82" w:rsidRDefault="006935EE" w:rsidP="006169BE">
                            <w:pPr>
                              <w:rPr>
                                <w:snapToGrid w:val="0"/>
                                <w:color w:val="000000"/>
                                <w:sz w:val="46"/>
                                <w:szCs w:val="46"/>
                              </w:rPr>
                            </w:pPr>
                            <w:r w:rsidRPr="00F17A82">
                              <w:rPr>
                                <w:b/>
                                <w:snapToGrid w:val="0"/>
                                <w:color w:val="000000"/>
                                <w:sz w:val="46"/>
                                <w:szCs w:val="46"/>
                              </w:rPr>
                              <w:t>LOS FUNDY</w:t>
                            </w:r>
                          </w:p>
                        </w:txbxContent>
                      </wps:txbx>
                      <wps:bodyPr rot="0" vert="horz" wrap="square" lIns="91440" tIns="45720" rIns="91440" bIns="45720" upright="1">
                        <a:noAutofit/>
                      </wps:bodyPr>
                    </wps:wsp>
                  </a:graphicData>
                </a:graphic>
                <wp14:sizeRelH relativeFrom="page">
                  <wp14:pctWidth>0</wp14:pctWidth>
                </wp14:sizeRelH>
                <wp14:sizeRelV relativeFrom="page">
                  <wp14:pctHeight>0</wp14:pctHeight>
                </wp14:sizeRelV>
              </wp:anchor>
            </w:drawing>
          </mc:Choice>
          <mc:Fallback>
            <w:pict>
              <v:shape id="Text Box 70" o:spid="_x0000_s1116" type="#_x0000_t202" style="position:absolute;left:0;text-align:left;margin-left:48pt;margin-top:113pt;width:152.65pt;height:36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" o:allowincell="f" filled="f" fillcolor="#0c9" stroked="f">
                <v:textbox>
                  <w:txbxContent>
                    <w:p w14:paraId="776211C2" w14:textId="77777777" w:rsidR="006935EE" w:rsidRPr="00F17A82" w:rsidRDefault="006935EE" w:rsidP="006169BE">
                      <w:pPr>
                        <w:rPr>
                          <w:snapToGrid w:val="0"/>
                          <w:color w:val="000000"/>
                          <w:sz w:val="46"/>
                          <w:szCs w:val="46"/>
                        </w:rPr>
                      </w:pPr>
                      <w:r w:rsidRPr="00F17A82">
                        <w:rPr>
                          <w:b/>
                          <w:snapToGrid w:val="0"/>
                          <w:color w:val="000000"/>
                          <w:sz w:val="46"/>
                          <w:szCs w:val="46"/>
                        </w:rPr>
                        <w:t>LOS FUNDY</w:t>
                      </w:r>
                    </w:p>
                  </w:txbxContent>
                </v:textbox>
              </v:shape>
            </w:pict>
          </mc:Fallback>
        </mc:AlternateContent>
      </w:r>
      <w:r w:rsidR="00B911D8">
        <w:rPr>
          <w:noProof/>
          <w:sz w:val="23"/>
          <w:szCs w:val="23"/>
          <w:lang w:val="en-US"/>
        </w:rPr>
        <mc:AlternateContent>
          <mc:Choice Requires="wps">
            <w:drawing>
              <wp:anchor distT="0" distB="0" distL="114300" distR="114300" simplePos="0" relativeHeight="251663872" behindDoc="0" locked="0" layoutInCell="0" allowOverlap="1" wp14:anchorId="5D99F835" wp14:editId="2D325D97">
                <wp:simplePos x="0" y="0"/>
                <wp:positionH relativeFrom="column">
                  <wp:posOffset>2667000</wp:posOffset>
                </wp:positionH>
                <wp:positionV relativeFrom="paragraph">
                  <wp:posOffset>977900</wp:posOffset>
                </wp:positionV>
                <wp:extent cx="609600" cy="304800"/>
                <wp:effectExtent l="19050" t="15875" r="19050" b="22225"/>
                <wp:wrapNone/>
                <wp:docPr id="188" name="Line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9600" cy="304800"/>
                        </a:xfrm>
                        <a:prstGeom prst="line">
                          <a:avLst/>
                        </a:prstGeom>
                        <a:noFill/>
                        <a:ln w="28575">
                          <a:solidFill>
                            <a:srgbClr val="3333C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9" o:spid="_x0000_s1026" style="position:absolute;flip:x;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0pt,77pt" to="258pt,1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" o:allowincell="f" strokecolor="#33c" strokeweight="2.25pt">
                <v:stroke dashstyle="1 1"/>
              </v:line>
            </w:pict>
          </mc:Fallback>
        </mc:AlternateContent>
      </w:r>
      <w:r w:rsidR="00B911D8">
        <w:rPr>
          <w:noProof/>
          <w:sz w:val="23"/>
          <w:szCs w:val="23"/>
          <w:lang w:val="en-US"/>
        </w:rPr>
        <mc:AlternateContent>
          <mc:Choice Requires="wps">
            <w:drawing>
              <wp:anchor distT="0" distB="0" distL="114300" distR="114300" simplePos="0" relativeHeight="251662848" behindDoc="0" locked="0" layoutInCell="0" allowOverlap="1" wp14:anchorId="76D4022F" wp14:editId="5AE7AAEC">
                <wp:simplePos x="0" y="0"/>
                <wp:positionH relativeFrom="column">
                  <wp:posOffset>3276600</wp:posOffset>
                </wp:positionH>
                <wp:positionV relativeFrom="paragraph">
                  <wp:posOffset>977900</wp:posOffset>
                </wp:positionV>
                <wp:extent cx="685800" cy="76200"/>
                <wp:effectExtent l="19050" t="15875" r="19050" b="22225"/>
                <wp:wrapNone/>
                <wp:docPr id="187" name="Line 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 cy="76200"/>
                        </a:xfrm>
                        <a:prstGeom prst="line">
                          <a:avLst/>
                        </a:prstGeom>
                        <a:noFill/>
                        <a:ln w="28575">
                          <a:solidFill>
                            <a:srgbClr val="3333C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8" o:spid="_x0000_s1026" style="position:absolute;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8pt,77pt" to="312pt,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" o:allowincell="f" strokecolor="#33c" strokeweight="2.25pt">
                <v:stroke dashstyle="1 1"/>
              </v:line>
            </w:pict>
          </mc:Fallback>
        </mc:AlternateContent>
      </w:r>
      <w:r w:rsidR="00B911D8">
        <w:rPr>
          <w:noProof/>
          <w:sz w:val="23"/>
          <w:szCs w:val="23"/>
          <w:lang w:val="en-US"/>
        </w:rPr>
        <mc:AlternateContent>
          <mc:Choice Requires="wps">
            <w:drawing>
              <wp:anchor distT="0" distB="0" distL="114300" distR="114300" simplePos="0" relativeHeight="251661824" behindDoc="0" locked="0" layoutInCell="0" allowOverlap="1" wp14:anchorId="3E64CBB9" wp14:editId="7FBB6B28">
                <wp:simplePos x="0" y="0"/>
                <wp:positionH relativeFrom="column">
                  <wp:posOffset>3733800</wp:posOffset>
                </wp:positionH>
                <wp:positionV relativeFrom="paragraph">
                  <wp:posOffset>749300</wp:posOffset>
                </wp:positionV>
                <wp:extent cx="533400" cy="533400"/>
                <wp:effectExtent l="19050" t="15875" r="19050" b="22225"/>
                <wp:wrapNone/>
                <wp:docPr id="186" name="Line 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33400" cy="533400"/>
                        </a:xfrm>
                        <a:prstGeom prst="line">
                          <a:avLst/>
                        </a:prstGeom>
                        <a:noFill/>
                        <a:ln w="28575">
                          <a:solidFill>
                            <a:srgbClr val="3333C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7" o:spid="_x0000_s1026" style="position:absolute;flip:y;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4pt,59pt" to="336pt,1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" o:allowincell="f" strokecolor="#33c" strokeweight="2.25pt">
                <v:stroke dashstyle="1 1"/>
              </v:line>
            </w:pict>
          </mc:Fallback>
        </mc:AlternateContent>
      </w:r>
      <w:r w:rsidR="00B911D8">
        <w:rPr>
          <w:noProof/>
          <w:sz w:val="23"/>
          <w:szCs w:val="23"/>
          <w:lang w:val="en-US"/>
        </w:rPr>
        <mc:AlternateContent>
          <mc:Choice Requires="wps">
            <w:drawing>
              <wp:anchor distT="0" distB="0" distL="114300" distR="114300" simplePos="0" relativeHeight="251660800" behindDoc="0" locked="0" layoutInCell="0" allowOverlap="1" wp14:anchorId="3BE83B6B" wp14:editId="745C2E29">
                <wp:simplePos x="0" y="0"/>
                <wp:positionH relativeFrom="column">
                  <wp:posOffset>3733800</wp:posOffset>
                </wp:positionH>
                <wp:positionV relativeFrom="paragraph">
                  <wp:posOffset>1282700</wp:posOffset>
                </wp:positionV>
                <wp:extent cx="0" cy="381000"/>
                <wp:effectExtent l="19050" t="15875" r="19050" b="22225"/>
                <wp:wrapNone/>
                <wp:docPr id="185" name="Line 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381000"/>
                        </a:xfrm>
                        <a:prstGeom prst="line">
                          <a:avLst/>
                        </a:prstGeom>
                        <a:noFill/>
                        <a:ln w="28575">
                          <a:solidFill>
                            <a:srgbClr val="3333C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6" o:spid="_x0000_s1026" style="position:absolute;flip:y;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4pt,101pt" to="294pt,1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" o:allowincell="f" strokecolor="#33c" strokeweight="2.25pt">
                <v:stroke dashstyle="1 1"/>
              </v:line>
            </w:pict>
          </mc:Fallback>
        </mc:AlternateContent>
      </w:r>
      <w:r w:rsidR="00B911D8">
        <w:rPr>
          <w:noProof/>
          <w:sz w:val="23"/>
          <w:szCs w:val="23"/>
          <w:lang w:val="en-US"/>
        </w:rPr>
        <mc:AlternateContent>
          <mc:Choice Requires="wps">
            <w:drawing>
              <wp:anchor distT="0" distB="0" distL="114300" distR="114300" simplePos="0" relativeHeight="251659776" behindDoc="0" locked="0" layoutInCell="0" allowOverlap="1" wp14:anchorId="573C4F16" wp14:editId="2F02F933">
                <wp:simplePos x="0" y="0"/>
                <wp:positionH relativeFrom="column">
                  <wp:posOffset>3886200</wp:posOffset>
                </wp:positionH>
                <wp:positionV relativeFrom="paragraph">
                  <wp:posOffset>1587500</wp:posOffset>
                </wp:positionV>
                <wp:extent cx="228600" cy="0"/>
                <wp:effectExtent l="19050" t="15875" r="19050" b="22225"/>
                <wp:wrapNone/>
                <wp:docPr id="184" name="Line 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28600" cy="0"/>
                        </a:xfrm>
                        <a:prstGeom prst="line">
                          <a:avLst/>
                        </a:prstGeom>
                        <a:noFill/>
                        <a:ln w="28575">
                          <a:solidFill>
                            <a:srgbClr val="3333C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5" o:spid="_x0000_s1026" style="position:absolute;flip:x;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6pt,125pt" to="324pt,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" o:allowincell="f" strokecolor="#33c" strokeweight="2.25pt">
                <v:stroke dashstyle="1 1"/>
              </v:line>
            </w:pict>
          </mc:Fallback>
        </mc:AlternateContent>
      </w:r>
      <w:r w:rsidR="00B911D8">
        <w:rPr>
          <w:noProof/>
          <w:sz w:val="23"/>
          <w:szCs w:val="23"/>
          <w:lang w:val="en-US"/>
        </w:rPr>
        <mc:AlternateContent>
          <mc:Choice Requires="wps">
            <w:drawing>
              <wp:anchor distT="0" distB="0" distL="114300" distR="114300" simplePos="0" relativeHeight="251658752" behindDoc="0" locked="0" layoutInCell="0" allowOverlap="1" wp14:anchorId="3FB2E951" wp14:editId="406E452E">
                <wp:simplePos x="0" y="0"/>
                <wp:positionH relativeFrom="column">
                  <wp:posOffset>4114800</wp:posOffset>
                </wp:positionH>
                <wp:positionV relativeFrom="paragraph">
                  <wp:posOffset>1587500</wp:posOffset>
                </wp:positionV>
                <wp:extent cx="76200" cy="228600"/>
                <wp:effectExtent l="19050" t="15875" r="19050" b="22225"/>
                <wp:wrapNone/>
                <wp:docPr id="183" name="Line 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76200" cy="228600"/>
                        </a:xfrm>
                        <a:prstGeom prst="line">
                          <a:avLst/>
                        </a:prstGeom>
                        <a:noFill/>
                        <a:ln w="28575">
                          <a:solidFill>
                            <a:srgbClr val="3333C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4" o:spid="_x0000_s1026" style="position:absolute;flip:x 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4pt,125pt" to="330pt,1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" o:allowincell="f" strokecolor="#33c" strokeweight="2.25pt">
                <v:stroke dashstyle="1 1"/>
              </v:line>
            </w:pict>
          </mc:Fallback>
        </mc:AlternateContent>
      </w:r>
      <w:r w:rsidR="00B911D8">
        <w:rPr>
          <w:noProof/>
          <w:sz w:val="23"/>
          <w:szCs w:val="23"/>
          <w:lang w:val="en-US"/>
        </w:rPr>
        <mc:AlternateContent>
          <mc:Choice Requires="wps">
            <w:drawing>
              <wp:anchor distT="0" distB="0" distL="114300" distR="114300" simplePos="0" relativeHeight="251657728" behindDoc="0" locked="0" layoutInCell="0" allowOverlap="1" wp14:anchorId="4DAD9899" wp14:editId="6C8C99E5">
                <wp:simplePos x="0" y="0"/>
                <wp:positionH relativeFrom="column">
                  <wp:posOffset>4191000</wp:posOffset>
                </wp:positionH>
                <wp:positionV relativeFrom="paragraph">
                  <wp:posOffset>1816100</wp:posOffset>
                </wp:positionV>
                <wp:extent cx="609600" cy="76200"/>
                <wp:effectExtent l="19050" t="15875" r="19050" b="22225"/>
                <wp:wrapNone/>
                <wp:docPr id="182" name="Line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609600" cy="76200"/>
                        </a:xfrm>
                        <a:prstGeom prst="line">
                          <a:avLst/>
                        </a:prstGeom>
                        <a:noFill/>
                        <a:ln w="28575">
                          <a:solidFill>
                            <a:srgbClr val="3333C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3" o:spid="_x0000_s1026" style="position:absolute;flip:x y;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0pt,143pt" to="378pt,1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" o:allowincell="f" strokecolor="#33c" strokeweight="2.25pt">
                <v:stroke dashstyle="1 1"/>
              </v:line>
            </w:pict>
          </mc:Fallback>
        </mc:AlternateContent>
      </w:r>
      <w:r w:rsidR="00B911D8">
        <w:rPr>
          <w:noProof/>
          <w:sz w:val="23"/>
          <w:szCs w:val="23"/>
          <w:lang w:val="en-US"/>
        </w:rPr>
        <mc:AlternateContent>
          <mc:Choice Requires="wps">
            <w:drawing>
              <wp:anchor distT="0" distB="0" distL="114300" distR="114300" simplePos="0" relativeHeight="251656704" behindDoc="0" locked="0" layoutInCell="0" allowOverlap="1" wp14:anchorId="17C40D10" wp14:editId="21145F4D">
                <wp:simplePos x="0" y="0"/>
                <wp:positionH relativeFrom="column">
                  <wp:posOffset>4800600</wp:posOffset>
                </wp:positionH>
                <wp:positionV relativeFrom="paragraph">
                  <wp:posOffset>1892300</wp:posOffset>
                </wp:positionV>
                <wp:extent cx="76200" cy="152400"/>
                <wp:effectExtent l="19050" t="15875" r="19050" b="22225"/>
                <wp:wrapNone/>
                <wp:docPr id="181" name="Line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76200" cy="152400"/>
                        </a:xfrm>
                        <a:prstGeom prst="line">
                          <a:avLst/>
                        </a:prstGeom>
                        <a:noFill/>
                        <a:ln w="28575">
                          <a:solidFill>
                            <a:srgbClr val="3333C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2" o:spid="_x0000_s1026" style="position:absolute;flip:x y;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8pt,149pt" to="384pt,1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" o:allowincell="f" strokecolor="#33c" strokeweight="2.25pt">
                <v:stroke dashstyle="1 1"/>
              </v:line>
            </w:pict>
          </mc:Fallback>
        </mc:AlternateContent>
      </w:r>
      <w:r w:rsidR="00B911D8">
        <w:rPr>
          <w:noProof/>
          <w:sz w:val="23"/>
          <w:szCs w:val="23"/>
          <w:lang w:val="en-US"/>
        </w:rPr>
        <mc:AlternateContent>
          <mc:Choice Requires="wps">
            <w:drawing>
              <wp:anchor distT="0" distB="0" distL="114300" distR="114300" simplePos="0" relativeHeight="251655680" behindDoc="0" locked="0" layoutInCell="0" allowOverlap="1" wp14:anchorId="5735CC5E" wp14:editId="741C5E56">
                <wp:simplePos x="0" y="0"/>
                <wp:positionH relativeFrom="column">
                  <wp:posOffset>3733800</wp:posOffset>
                </wp:positionH>
                <wp:positionV relativeFrom="paragraph">
                  <wp:posOffset>1587500</wp:posOffset>
                </wp:positionV>
                <wp:extent cx="152400" cy="76200"/>
                <wp:effectExtent l="19050" t="15875" r="19050" b="22225"/>
                <wp:wrapNone/>
                <wp:docPr id="180" name="Line 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52400" cy="76200"/>
                        </a:xfrm>
                        <a:prstGeom prst="line">
                          <a:avLst/>
                        </a:prstGeom>
                        <a:noFill/>
                        <a:ln w="28575">
                          <a:solidFill>
                            <a:srgbClr val="3333C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1" o:spid="_x0000_s1026" style="position:absolute;flip:y;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4pt,125pt" to="306pt,1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" o:allowincell="f" strokecolor="#33c" strokeweight="2.25pt">
                <v:stroke dashstyle="1 1"/>
              </v:line>
            </w:pict>
          </mc:Fallback>
        </mc:AlternateContent>
      </w:r>
      <w:r w:rsidR="00B911D8">
        <w:rPr>
          <w:noProof/>
          <w:sz w:val="23"/>
          <w:szCs w:val="23"/>
          <w:lang w:val="en-US"/>
        </w:rPr>
        <mc:AlternateContent>
          <mc:Choice Requires="wps">
            <w:drawing>
              <wp:anchor distT="0" distB="0" distL="114300" distR="114300" simplePos="0" relativeHeight="251654656" behindDoc="0" locked="0" layoutInCell="0" allowOverlap="1" wp14:anchorId="45EE1CC5" wp14:editId="0FB40C56">
                <wp:simplePos x="0" y="0"/>
                <wp:positionH relativeFrom="column">
                  <wp:posOffset>3733800</wp:posOffset>
                </wp:positionH>
                <wp:positionV relativeFrom="paragraph">
                  <wp:posOffset>1663700</wp:posOffset>
                </wp:positionV>
                <wp:extent cx="152400" cy="228600"/>
                <wp:effectExtent l="19050" t="15875" r="19050" b="22225"/>
                <wp:wrapNone/>
                <wp:docPr id="179" name="Line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52400" cy="228600"/>
                        </a:xfrm>
                        <a:prstGeom prst="line">
                          <a:avLst/>
                        </a:prstGeom>
                        <a:noFill/>
                        <a:ln w="28575">
                          <a:solidFill>
                            <a:srgbClr val="3333C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0" o:spid="_x0000_s1026" style="position:absolute;flip:x y;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4pt,131pt" to="306pt,1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" o:allowincell="f" strokecolor="#33c" strokeweight="2.25pt">
                <v:stroke dashstyle="1 1"/>
              </v:line>
            </w:pict>
          </mc:Fallback>
        </mc:AlternateContent>
      </w:r>
      <w:r w:rsidR="00B911D8">
        <w:rPr>
          <w:noProof/>
          <w:sz w:val="23"/>
          <w:szCs w:val="23"/>
          <w:lang w:val="en-US"/>
        </w:rPr>
        <mc:AlternateContent>
          <mc:Choice Requires="wps">
            <w:drawing>
              <wp:anchor distT="0" distB="0" distL="114300" distR="114300" simplePos="0" relativeHeight="251653632" behindDoc="0" locked="0" layoutInCell="0" allowOverlap="1" wp14:anchorId="5AD29D9D" wp14:editId="48FD1E69">
                <wp:simplePos x="0" y="0"/>
                <wp:positionH relativeFrom="column">
                  <wp:posOffset>3886200</wp:posOffset>
                </wp:positionH>
                <wp:positionV relativeFrom="paragraph">
                  <wp:posOffset>1892300</wp:posOffset>
                </wp:positionV>
                <wp:extent cx="457200" cy="152400"/>
                <wp:effectExtent l="19050" t="15875" r="19050" b="22225"/>
                <wp:wrapNone/>
                <wp:docPr id="178" name="Line 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457200" cy="152400"/>
                        </a:xfrm>
                        <a:prstGeom prst="line">
                          <a:avLst/>
                        </a:prstGeom>
                        <a:noFill/>
                        <a:ln w="28575">
                          <a:solidFill>
                            <a:srgbClr val="3333C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9" o:spid="_x0000_s1026" style="position:absolute;flip:x y;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6pt,149pt" to="342pt,1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" o:allowincell="f" strokecolor="#33c" strokeweight="2.25pt">
                <v:stroke dashstyle="1 1"/>
              </v:line>
            </w:pict>
          </mc:Fallback>
        </mc:AlternateContent>
      </w:r>
      <w:r w:rsidR="00B911D8">
        <w:rPr>
          <w:noProof/>
          <w:sz w:val="23"/>
          <w:szCs w:val="23"/>
          <w:lang w:val="en-US"/>
        </w:rPr>
        <mc:AlternateContent>
          <mc:Choice Requires="wps">
            <w:drawing>
              <wp:anchor distT="0" distB="0" distL="114300" distR="114300" simplePos="0" relativeHeight="251652608" behindDoc="0" locked="0" layoutInCell="0" allowOverlap="1" wp14:anchorId="5CF56707" wp14:editId="39EF090B">
                <wp:simplePos x="0" y="0"/>
                <wp:positionH relativeFrom="column">
                  <wp:posOffset>4343400</wp:posOffset>
                </wp:positionH>
                <wp:positionV relativeFrom="paragraph">
                  <wp:posOffset>2044700</wp:posOffset>
                </wp:positionV>
                <wp:extent cx="76200" cy="152400"/>
                <wp:effectExtent l="19050" t="15875" r="19050" b="22225"/>
                <wp:wrapNone/>
                <wp:docPr id="177" name="Line 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76200" cy="152400"/>
                        </a:xfrm>
                        <a:prstGeom prst="line">
                          <a:avLst/>
                        </a:prstGeom>
                        <a:noFill/>
                        <a:ln w="28575">
                          <a:solidFill>
                            <a:srgbClr val="3333C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8" o:spid="_x0000_s1026" style="position:absolute;flip:x y;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2pt,161pt" to="348pt,1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" o:allowincell="f" strokecolor="#33c" strokeweight="2.25pt">
                <v:stroke dashstyle="1 1"/>
              </v:line>
            </w:pict>
          </mc:Fallback>
        </mc:AlternateContent>
      </w:r>
      <w:r w:rsidR="00B911D8">
        <w:rPr>
          <w:noProof/>
          <w:sz w:val="23"/>
          <w:szCs w:val="23"/>
          <w:lang w:val="en-US"/>
        </w:rPr>
        <mc:AlternateContent>
          <mc:Choice Requires="wps">
            <w:drawing>
              <wp:anchor distT="0" distB="0" distL="114300" distR="114300" simplePos="0" relativeHeight="251651584" behindDoc="0" locked="0" layoutInCell="0" allowOverlap="1" wp14:anchorId="4D7E4CF6" wp14:editId="41E453CF">
                <wp:simplePos x="0" y="0"/>
                <wp:positionH relativeFrom="column">
                  <wp:posOffset>4114800</wp:posOffset>
                </wp:positionH>
                <wp:positionV relativeFrom="paragraph">
                  <wp:posOffset>2197100</wp:posOffset>
                </wp:positionV>
                <wp:extent cx="304800" cy="76200"/>
                <wp:effectExtent l="19050" t="15875" r="19050" b="22225"/>
                <wp:wrapNone/>
                <wp:docPr id="176" name="Line 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04800" cy="76200"/>
                        </a:xfrm>
                        <a:prstGeom prst="line">
                          <a:avLst/>
                        </a:prstGeom>
                        <a:noFill/>
                        <a:ln w="28575">
                          <a:solidFill>
                            <a:srgbClr val="3333C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7" o:spid="_x0000_s1026" style="position:absolute;flip:y;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4pt,173pt" to="348pt,1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" o:allowincell="f" strokecolor="#33c" strokeweight="2.25pt">
                <v:stroke dashstyle="1 1"/>
              </v:line>
            </w:pict>
          </mc:Fallback>
        </mc:AlternateContent>
      </w:r>
      <w:r w:rsidR="00B911D8">
        <w:rPr>
          <w:noProof/>
          <w:sz w:val="23"/>
          <w:szCs w:val="23"/>
          <w:lang w:val="en-US"/>
        </w:rPr>
        <mc:AlternateContent>
          <mc:Choice Requires="wps">
            <w:drawing>
              <wp:anchor distT="0" distB="0" distL="114300" distR="114300" simplePos="0" relativeHeight="251650560" behindDoc="0" locked="0" layoutInCell="0" allowOverlap="1" wp14:anchorId="015B55E8" wp14:editId="14A98532">
                <wp:simplePos x="0" y="0"/>
                <wp:positionH relativeFrom="column">
                  <wp:posOffset>4038600</wp:posOffset>
                </wp:positionH>
                <wp:positionV relativeFrom="paragraph">
                  <wp:posOffset>2273300</wp:posOffset>
                </wp:positionV>
                <wp:extent cx="76200" cy="76200"/>
                <wp:effectExtent l="19050" t="15875" r="19050" b="22225"/>
                <wp:wrapNone/>
                <wp:docPr id="175" name="Lin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6200" cy="76200"/>
                        </a:xfrm>
                        <a:prstGeom prst="line">
                          <a:avLst/>
                        </a:prstGeom>
                        <a:noFill/>
                        <a:ln w="28575">
                          <a:solidFill>
                            <a:srgbClr val="3333C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6" o:spid="_x0000_s1026" style="position:absolute;flip:y;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8pt,179pt" to="324pt,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" o:allowincell="f" strokecolor="#33c" strokeweight="2.25pt">
                <v:stroke dashstyle="1 1"/>
              </v:line>
            </w:pict>
          </mc:Fallback>
        </mc:AlternateContent>
      </w:r>
      <w:r w:rsidR="00B911D8">
        <w:rPr>
          <w:noProof/>
          <w:sz w:val="23"/>
          <w:szCs w:val="23"/>
          <w:lang w:val="en-US"/>
        </w:rPr>
        <mc:AlternateContent>
          <mc:Choice Requires="wps">
            <w:drawing>
              <wp:anchor distT="0" distB="0" distL="114300" distR="114300" simplePos="0" relativeHeight="251649536" behindDoc="0" locked="0" layoutInCell="0" allowOverlap="1" wp14:anchorId="27FB6546" wp14:editId="78537BB3">
                <wp:simplePos x="0" y="0"/>
                <wp:positionH relativeFrom="column">
                  <wp:posOffset>5791200</wp:posOffset>
                </wp:positionH>
                <wp:positionV relativeFrom="paragraph">
                  <wp:posOffset>1130300</wp:posOffset>
                </wp:positionV>
                <wp:extent cx="0" cy="533400"/>
                <wp:effectExtent l="19050" t="15875" r="19050" b="22225"/>
                <wp:wrapNone/>
                <wp:docPr id="174" name="Line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533400"/>
                        </a:xfrm>
                        <a:prstGeom prst="line">
                          <a:avLst/>
                        </a:prstGeom>
                        <a:noFill/>
                        <a:ln w="28575">
                          <a:solidFill>
                            <a:srgbClr val="3333C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5" o:spid="_x0000_s1026" style="position:absolute;flip:y;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6pt,89pt" to="456pt,1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" o:allowincell="f" strokecolor="#33c" strokeweight="2.25pt">
                <v:stroke dashstyle="1 1"/>
              </v:line>
            </w:pict>
          </mc:Fallback>
        </mc:AlternateContent>
      </w:r>
      <w:r w:rsidR="00B911D8">
        <w:rPr>
          <w:noProof/>
          <w:sz w:val="23"/>
          <w:szCs w:val="23"/>
          <w:lang w:val="en-US"/>
        </w:rPr>
        <mc:AlternateContent>
          <mc:Choice Requires="wps">
            <w:drawing>
              <wp:anchor distT="0" distB="0" distL="114300" distR="114300" simplePos="0" relativeHeight="251648512" behindDoc="0" locked="0" layoutInCell="0" allowOverlap="1" wp14:anchorId="7268E68D" wp14:editId="481E6D59">
                <wp:simplePos x="0" y="0"/>
                <wp:positionH relativeFrom="column">
                  <wp:posOffset>5334000</wp:posOffset>
                </wp:positionH>
                <wp:positionV relativeFrom="paragraph">
                  <wp:posOffset>1663700</wp:posOffset>
                </wp:positionV>
                <wp:extent cx="457200" cy="533400"/>
                <wp:effectExtent l="19050" t="15875" r="19050" b="22225"/>
                <wp:wrapNone/>
                <wp:docPr id="173" name="Line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57200" cy="533400"/>
                        </a:xfrm>
                        <a:prstGeom prst="line">
                          <a:avLst/>
                        </a:prstGeom>
                        <a:noFill/>
                        <a:ln w="28575">
                          <a:solidFill>
                            <a:srgbClr val="3333C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4" o:spid="_x0000_s1026" style="position:absolute;flip:y;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0pt,131pt" to="456pt,1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" o:allowincell="f" strokecolor="#33c" strokeweight="2.25pt">
                <v:stroke dashstyle="1 1"/>
              </v:line>
            </w:pict>
          </mc:Fallback>
        </mc:AlternateContent>
      </w:r>
      <w:r w:rsidR="00B911D8">
        <w:rPr>
          <w:noProof/>
          <w:sz w:val="23"/>
          <w:szCs w:val="23"/>
          <w:lang w:val="en-US"/>
        </w:rPr>
        <mc:AlternateContent>
          <mc:Choice Requires="wps">
            <w:drawing>
              <wp:anchor distT="0" distB="0" distL="114300" distR="114300" simplePos="0" relativeHeight="251647488" behindDoc="0" locked="0" layoutInCell="0" allowOverlap="1" wp14:anchorId="3D619670" wp14:editId="0AA1302B">
                <wp:simplePos x="0" y="0"/>
                <wp:positionH relativeFrom="column">
                  <wp:posOffset>5181600</wp:posOffset>
                </wp:positionH>
                <wp:positionV relativeFrom="paragraph">
                  <wp:posOffset>2197100</wp:posOffset>
                </wp:positionV>
                <wp:extent cx="152400" cy="76200"/>
                <wp:effectExtent l="19050" t="15875" r="19050" b="22225"/>
                <wp:wrapNone/>
                <wp:docPr id="172" name="Line 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52400" cy="76200"/>
                        </a:xfrm>
                        <a:prstGeom prst="line">
                          <a:avLst/>
                        </a:prstGeom>
                        <a:noFill/>
                        <a:ln w="28575">
                          <a:solidFill>
                            <a:srgbClr val="3333C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3" o:spid="_x0000_s1026" style="position:absolute;flip:y;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08pt,173pt" to="420pt,1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" o:allowincell="f" strokecolor="#33c" strokeweight="2.25pt">
                <v:stroke dashstyle="1 1"/>
              </v:line>
            </w:pict>
          </mc:Fallback>
        </mc:AlternateContent>
      </w:r>
      <w:r w:rsidR="00B911D8">
        <w:rPr>
          <w:noProof/>
          <w:sz w:val="23"/>
          <w:szCs w:val="23"/>
          <w:lang w:val="en-US"/>
        </w:rPr>
        <mc:AlternateContent>
          <mc:Choice Requires="wps">
            <w:drawing>
              <wp:anchor distT="0" distB="0" distL="114300" distR="114300" simplePos="0" relativeHeight="251646464" behindDoc="0" locked="0" layoutInCell="0" allowOverlap="1" wp14:anchorId="63D5156F" wp14:editId="61181CF3">
                <wp:simplePos x="0" y="0"/>
                <wp:positionH relativeFrom="column">
                  <wp:posOffset>5029200</wp:posOffset>
                </wp:positionH>
                <wp:positionV relativeFrom="paragraph">
                  <wp:posOffset>2273300</wp:posOffset>
                </wp:positionV>
                <wp:extent cx="152400" cy="0"/>
                <wp:effectExtent l="19050" t="15875" r="19050" b="22225"/>
                <wp:wrapNone/>
                <wp:docPr id="171" name="Line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2400" cy="0"/>
                        </a:xfrm>
                        <a:prstGeom prst="line">
                          <a:avLst/>
                        </a:prstGeom>
                        <a:noFill/>
                        <a:ln w="28575">
                          <a:solidFill>
                            <a:srgbClr val="3333C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2" o:spid="_x0000_s1026" style="position:absolute;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6pt,179pt" to="408pt,1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" o:allowincell="f" strokecolor="#33c" strokeweight="2.25pt">
                <v:stroke dashstyle="1 1"/>
              </v:line>
            </w:pict>
          </mc:Fallback>
        </mc:AlternateContent>
      </w:r>
      <w:r w:rsidR="00B911D8">
        <w:rPr>
          <w:noProof/>
          <w:sz w:val="23"/>
          <w:szCs w:val="23"/>
          <w:lang w:val="en-US"/>
        </w:rPr>
        <mc:AlternateContent>
          <mc:Choice Requires="wps">
            <w:drawing>
              <wp:anchor distT="0" distB="0" distL="114300" distR="114300" simplePos="0" relativeHeight="251645440" behindDoc="0" locked="0" layoutInCell="0" allowOverlap="1" wp14:anchorId="00A43FDC" wp14:editId="7C8FE7F5">
                <wp:simplePos x="0" y="0"/>
                <wp:positionH relativeFrom="column">
                  <wp:posOffset>4953000</wp:posOffset>
                </wp:positionH>
                <wp:positionV relativeFrom="paragraph">
                  <wp:posOffset>2044700</wp:posOffset>
                </wp:positionV>
                <wp:extent cx="76200" cy="228600"/>
                <wp:effectExtent l="19050" t="15875" r="19050" b="22225"/>
                <wp:wrapNone/>
                <wp:docPr id="170" name="Line 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200" cy="228600"/>
                        </a:xfrm>
                        <a:prstGeom prst="line">
                          <a:avLst/>
                        </a:prstGeom>
                        <a:noFill/>
                        <a:ln w="28575">
                          <a:solidFill>
                            <a:srgbClr val="3333C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1" o:spid="_x0000_s1026" style="position:absolute;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0pt,161pt" to="396pt,1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" o:allowincell="f" strokecolor="#33c" strokeweight="2.25pt">
                <v:stroke dashstyle="1 1"/>
              </v:line>
            </w:pict>
          </mc:Fallback>
        </mc:AlternateContent>
      </w:r>
      <w:r w:rsidR="00B911D8">
        <w:rPr>
          <w:noProof/>
          <w:sz w:val="23"/>
          <w:szCs w:val="23"/>
          <w:lang w:val="en-US"/>
        </w:rPr>
        <mc:AlternateContent>
          <mc:Choice Requires="wps">
            <w:drawing>
              <wp:anchor distT="0" distB="0" distL="114300" distR="114300" simplePos="0" relativeHeight="251644416" behindDoc="0" locked="0" layoutInCell="0" allowOverlap="1" wp14:anchorId="38328A0D" wp14:editId="5D996FEC">
                <wp:simplePos x="0" y="0"/>
                <wp:positionH relativeFrom="column">
                  <wp:posOffset>4876800</wp:posOffset>
                </wp:positionH>
                <wp:positionV relativeFrom="paragraph">
                  <wp:posOffset>2044700</wp:posOffset>
                </wp:positionV>
                <wp:extent cx="76200" cy="0"/>
                <wp:effectExtent l="19050" t="15875" r="19050" b="22225"/>
                <wp:wrapNone/>
                <wp:docPr id="169" name="Line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200" cy="0"/>
                        </a:xfrm>
                        <a:prstGeom prst="line">
                          <a:avLst/>
                        </a:prstGeom>
                        <a:noFill/>
                        <a:ln w="28575">
                          <a:solidFill>
                            <a:srgbClr val="3333C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0" o:spid="_x0000_s1026" style="position:absolute;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4pt,161pt" to="390pt,1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" o:allowincell="f" strokecolor="#33c" strokeweight="2.25pt">
                <v:stroke dashstyle="1 1"/>
              </v:line>
            </w:pict>
          </mc:Fallback>
        </mc:AlternateContent>
      </w:r>
      <w:r w:rsidR="00B911D8">
        <w:rPr>
          <w:noProof/>
          <w:sz w:val="23"/>
          <w:szCs w:val="23"/>
          <w:lang w:val="en-US"/>
        </w:rPr>
        <mc:AlternateContent>
          <mc:Choice Requires="wps">
            <w:drawing>
              <wp:anchor distT="0" distB="0" distL="114300" distR="114300" simplePos="0" relativeHeight="251643392" behindDoc="0" locked="0" layoutInCell="0" allowOverlap="1" wp14:anchorId="05E6F83C" wp14:editId="13E6332E">
                <wp:simplePos x="0" y="0"/>
                <wp:positionH relativeFrom="column">
                  <wp:posOffset>4648200</wp:posOffset>
                </wp:positionH>
                <wp:positionV relativeFrom="paragraph">
                  <wp:posOffset>2501900</wp:posOffset>
                </wp:positionV>
                <wp:extent cx="228600" cy="304800"/>
                <wp:effectExtent l="19050" t="15875" r="19050" b="22225"/>
                <wp:wrapNone/>
                <wp:docPr id="168" name="Line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28600" cy="304800"/>
                        </a:xfrm>
                        <a:prstGeom prst="line">
                          <a:avLst/>
                        </a:prstGeom>
                        <a:noFill/>
                        <a:ln w="28575">
                          <a:solidFill>
                            <a:srgbClr val="3333C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9" o:spid="_x0000_s1026" style="position:absolute;flip:x;z-index:25164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6pt,197pt" to="384pt,2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" o:allowincell="f" strokecolor="#33c" strokeweight="2.25pt">
                <v:stroke dashstyle="1 1"/>
              </v:line>
            </w:pict>
          </mc:Fallback>
        </mc:AlternateContent>
      </w:r>
      <w:r w:rsidR="00B911D8">
        <w:rPr>
          <w:noProof/>
          <w:sz w:val="23"/>
          <w:szCs w:val="23"/>
          <w:lang w:val="en-US"/>
        </w:rPr>
        <mc:AlternateContent>
          <mc:Choice Requires="wps">
            <w:drawing>
              <wp:anchor distT="0" distB="0" distL="114300" distR="114300" simplePos="0" relativeHeight="251642368" behindDoc="0" locked="0" layoutInCell="0" allowOverlap="1" wp14:anchorId="08CDB6C5" wp14:editId="7B7DA287">
                <wp:simplePos x="0" y="0"/>
                <wp:positionH relativeFrom="column">
                  <wp:posOffset>4876800</wp:posOffset>
                </wp:positionH>
                <wp:positionV relativeFrom="paragraph">
                  <wp:posOffset>2044700</wp:posOffset>
                </wp:positionV>
                <wp:extent cx="0" cy="457200"/>
                <wp:effectExtent l="19050" t="15875" r="19050" b="22225"/>
                <wp:wrapNone/>
                <wp:docPr id="167" name="Line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28575">
                          <a:solidFill>
                            <a:srgbClr val="3333C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8" o:spid="_x0000_s1026" style="position:absolute;z-index:25164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4pt,161pt" to="384pt,1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" o:allowincell="f" strokecolor="#33c" strokeweight="2.25pt">
                <v:stroke dashstyle="1 1"/>
              </v:line>
            </w:pict>
          </mc:Fallback>
        </mc:AlternateContent>
      </w:r>
      <w:r w:rsidR="00B911D8">
        <w:rPr>
          <w:noProof/>
          <w:sz w:val="23"/>
          <w:szCs w:val="23"/>
          <w:lang w:val="en-US"/>
        </w:rPr>
        <mc:AlternateContent>
          <mc:Choice Requires="wps">
            <w:drawing>
              <wp:anchor distT="0" distB="0" distL="114300" distR="114300" simplePos="0" relativeHeight="251641344" behindDoc="0" locked="0" layoutInCell="0" allowOverlap="1" wp14:anchorId="56E9540B" wp14:editId="28FD6748">
                <wp:simplePos x="0" y="0"/>
                <wp:positionH relativeFrom="column">
                  <wp:posOffset>6629400</wp:posOffset>
                </wp:positionH>
                <wp:positionV relativeFrom="paragraph">
                  <wp:posOffset>901700</wp:posOffset>
                </wp:positionV>
                <wp:extent cx="533400" cy="0"/>
                <wp:effectExtent l="19050" t="15875" r="19050" b="22225"/>
                <wp:wrapNone/>
                <wp:docPr id="162" name="Line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3400" cy="0"/>
                        </a:xfrm>
                        <a:prstGeom prst="line">
                          <a:avLst/>
                        </a:prstGeom>
                        <a:noFill/>
                        <a:ln w="28575">
                          <a:solidFill>
                            <a:srgbClr val="3333C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7" o:spid="_x0000_s1026" style="position:absolute;z-index:25164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22pt,71pt" to="564pt,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" o:allowincell="f" strokecolor="#33c" strokeweight="2.25pt">
                <v:stroke dashstyle="1 1"/>
              </v:line>
            </w:pict>
          </mc:Fallback>
        </mc:AlternateContent>
      </w:r>
      <w:r w:rsidR="00B911D8">
        <w:rPr>
          <w:noProof/>
          <w:sz w:val="23"/>
          <w:szCs w:val="23"/>
          <w:lang w:val="en-US"/>
        </w:rPr>
        <mc:AlternateContent>
          <mc:Choice Requires="wps">
            <w:drawing>
              <wp:anchor distT="0" distB="0" distL="114300" distR="114300" simplePos="0" relativeHeight="251640320" behindDoc="0" locked="0" layoutInCell="0" allowOverlap="1" wp14:anchorId="504A17D7" wp14:editId="5460AB42">
                <wp:simplePos x="0" y="0"/>
                <wp:positionH relativeFrom="column">
                  <wp:posOffset>6781800</wp:posOffset>
                </wp:positionH>
                <wp:positionV relativeFrom="paragraph">
                  <wp:posOffset>2197100</wp:posOffset>
                </wp:positionV>
                <wp:extent cx="685800" cy="838200"/>
                <wp:effectExtent l="19050" t="15875" r="19050" b="22225"/>
                <wp:wrapNone/>
                <wp:docPr id="161" name="Lin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 cy="838200"/>
                        </a:xfrm>
                        <a:prstGeom prst="line">
                          <a:avLst/>
                        </a:prstGeom>
                        <a:noFill/>
                        <a:ln w="28575">
                          <a:solidFill>
                            <a:srgbClr val="3333C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6" o:spid="_x0000_s1026" style="position:absolute;z-index:25164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34pt,173pt" to="588pt,2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" o:allowincell="f" strokecolor="#33c" strokeweight="2.25pt">
                <v:stroke dashstyle="1 1"/>
              </v:line>
            </w:pict>
          </mc:Fallback>
        </mc:AlternateContent>
      </w:r>
      <w:r w:rsidR="00B911D8">
        <w:rPr>
          <w:noProof/>
          <w:sz w:val="23"/>
          <w:szCs w:val="23"/>
          <w:lang w:val="en-US"/>
        </w:rPr>
        <mc:AlternateContent>
          <mc:Choice Requires="wps">
            <w:drawing>
              <wp:anchor distT="0" distB="0" distL="114300" distR="114300" simplePos="0" relativeHeight="251639296" behindDoc="0" locked="0" layoutInCell="0" allowOverlap="1" wp14:anchorId="458177E2" wp14:editId="5061C0FE">
                <wp:simplePos x="0" y="0"/>
                <wp:positionH relativeFrom="column">
                  <wp:posOffset>6400800</wp:posOffset>
                </wp:positionH>
                <wp:positionV relativeFrom="paragraph">
                  <wp:posOffset>2197100</wp:posOffset>
                </wp:positionV>
                <wp:extent cx="381000" cy="304800"/>
                <wp:effectExtent l="19050" t="15875" r="19050" b="22225"/>
                <wp:wrapNone/>
                <wp:docPr id="160" name="Lin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81000" cy="304800"/>
                        </a:xfrm>
                        <a:prstGeom prst="line">
                          <a:avLst/>
                        </a:prstGeom>
                        <a:noFill/>
                        <a:ln w="28575">
                          <a:solidFill>
                            <a:srgbClr val="3333C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5" o:spid="_x0000_s1026" style="position:absolute;flip:y;z-index:251639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in,173pt" to="534pt,1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" o:allowincell="f" strokecolor="#33c" strokeweight="2.25pt">
                <v:stroke dashstyle="1 1"/>
              </v:line>
            </w:pict>
          </mc:Fallback>
        </mc:AlternateContent>
      </w:r>
      <w:r w:rsidR="00B911D8">
        <w:rPr>
          <w:noProof/>
          <w:sz w:val="23"/>
          <w:szCs w:val="23"/>
          <w:lang w:val="en-US"/>
        </w:rPr>
        <mc:AlternateContent>
          <mc:Choice Requires="wps">
            <w:drawing>
              <wp:anchor distT="0" distB="0" distL="114300" distR="114300" simplePos="0" relativeHeight="251638272" behindDoc="0" locked="0" layoutInCell="0" allowOverlap="1" wp14:anchorId="12E0FEB5" wp14:editId="318242F1">
                <wp:simplePos x="0" y="0"/>
                <wp:positionH relativeFrom="column">
                  <wp:posOffset>6019800</wp:posOffset>
                </wp:positionH>
                <wp:positionV relativeFrom="paragraph">
                  <wp:posOffset>2501900</wp:posOffset>
                </wp:positionV>
                <wp:extent cx="381000" cy="0"/>
                <wp:effectExtent l="19050" t="15875" r="19050" b="22225"/>
                <wp:wrapNone/>
                <wp:docPr id="31" name="Lin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1000" cy="0"/>
                        </a:xfrm>
                        <a:prstGeom prst="line">
                          <a:avLst/>
                        </a:prstGeom>
                        <a:noFill/>
                        <a:ln w="28575">
                          <a:solidFill>
                            <a:srgbClr val="3333C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4" o:spid="_x0000_s1026" style="position:absolute;z-index:25163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74pt,197pt" to="7in,1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" o:allowincell="f" strokecolor="#33c" strokeweight="2.25pt">
                <v:stroke dashstyle="1 1"/>
              </v:line>
            </w:pict>
          </mc:Fallback>
        </mc:AlternateContent>
      </w:r>
      <w:r w:rsidR="00B911D8">
        <w:rPr>
          <w:noProof/>
          <w:sz w:val="23"/>
          <w:szCs w:val="23"/>
          <w:lang w:val="en-US"/>
        </w:rPr>
        <mc:AlternateContent>
          <mc:Choice Requires="wps">
            <w:drawing>
              <wp:anchor distT="0" distB="0" distL="114300" distR="114300" simplePos="0" relativeHeight="251637248" behindDoc="0" locked="0" layoutInCell="0" allowOverlap="1" wp14:anchorId="5C9824EB" wp14:editId="75ED431C">
                <wp:simplePos x="0" y="0"/>
                <wp:positionH relativeFrom="column">
                  <wp:posOffset>6172200</wp:posOffset>
                </wp:positionH>
                <wp:positionV relativeFrom="paragraph">
                  <wp:posOffset>3797300</wp:posOffset>
                </wp:positionV>
                <wp:extent cx="990600" cy="228600"/>
                <wp:effectExtent l="19050" t="15875" r="19050" b="22225"/>
                <wp:wrapNone/>
                <wp:docPr id="30" name="Line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90600" cy="228600"/>
                        </a:xfrm>
                        <a:prstGeom prst="line">
                          <a:avLst/>
                        </a:prstGeom>
                        <a:noFill/>
                        <a:ln w="28575">
                          <a:solidFill>
                            <a:srgbClr val="3333C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3" o:spid="_x0000_s1026" style="position:absolute;z-index:251637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86pt,299pt" to="564pt,3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" o:allowincell="f" strokecolor="#33c" strokeweight="2.25pt">
                <v:stroke dashstyle="1 1"/>
              </v:line>
            </w:pict>
          </mc:Fallback>
        </mc:AlternateContent>
      </w:r>
      <w:r w:rsidR="00B911D8">
        <w:rPr>
          <w:noProof/>
          <w:sz w:val="23"/>
          <w:szCs w:val="23"/>
          <w:lang w:val="en-US"/>
        </w:rPr>
        <mc:AlternateContent>
          <mc:Choice Requires="wps">
            <w:drawing>
              <wp:anchor distT="0" distB="0" distL="114300" distR="114300" simplePos="0" relativeHeight="251636224" behindDoc="0" locked="0" layoutInCell="0" allowOverlap="1" wp14:anchorId="53CD29EE" wp14:editId="35C06775">
                <wp:simplePos x="0" y="0"/>
                <wp:positionH relativeFrom="column">
                  <wp:posOffset>5410200</wp:posOffset>
                </wp:positionH>
                <wp:positionV relativeFrom="paragraph">
                  <wp:posOffset>2806700</wp:posOffset>
                </wp:positionV>
                <wp:extent cx="762000" cy="990600"/>
                <wp:effectExtent l="19050" t="15875" r="19050" b="22225"/>
                <wp:wrapNone/>
                <wp:docPr id="29" name="Lin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2000" cy="990600"/>
                        </a:xfrm>
                        <a:prstGeom prst="line">
                          <a:avLst/>
                        </a:prstGeom>
                        <a:noFill/>
                        <a:ln w="28575">
                          <a:solidFill>
                            <a:srgbClr val="3333C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2" o:spid="_x0000_s1026" style="position:absolute;z-index:251636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6pt,221pt" to="486pt,2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" o:allowincell="f" strokecolor="#33c" strokeweight="2.25pt">
                <v:stroke dashstyle="1 1"/>
              </v:line>
            </w:pict>
          </mc:Fallback>
        </mc:AlternateContent>
      </w:r>
      <w:r w:rsidR="00B911D8">
        <w:rPr>
          <w:noProof/>
          <w:sz w:val="23"/>
          <w:szCs w:val="23"/>
          <w:lang w:val="en-US"/>
        </w:rPr>
        <mc:AlternateContent>
          <mc:Choice Requires="wps">
            <w:drawing>
              <wp:anchor distT="0" distB="0" distL="114300" distR="114300" simplePos="0" relativeHeight="251635200" behindDoc="0" locked="0" layoutInCell="0" allowOverlap="1" wp14:anchorId="00CE7225" wp14:editId="7928C894">
                <wp:simplePos x="0" y="0"/>
                <wp:positionH relativeFrom="column">
                  <wp:posOffset>4343400</wp:posOffset>
                </wp:positionH>
                <wp:positionV relativeFrom="paragraph">
                  <wp:posOffset>3263900</wp:posOffset>
                </wp:positionV>
                <wp:extent cx="685800" cy="990600"/>
                <wp:effectExtent l="19050" t="15875" r="19050" b="22225"/>
                <wp:wrapNone/>
                <wp:docPr id="28" name="Line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 cy="990600"/>
                        </a:xfrm>
                        <a:prstGeom prst="line">
                          <a:avLst/>
                        </a:prstGeom>
                        <a:noFill/>
                        <a:ln w="28575">
                          <a:solidFill>
                            <a:srgbClr val="3333C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1" o:spid="_x0000_s1026" style="position:absolute;z-index:251635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2pt,257pt" to="396pt,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" o:allowincell="f" strokecolor="#33c" strokeweight="2.25pt">
                <v:stroke dashstyle="1 1"/>
              </v:line>
            </w:pict>
          </mc:Fallback>
        </mc:AlternateContent>
      </w:r>
      <w:r w:rsidR="00B911D8">
        <w:rPr>
          <w:noProof/>
          <w:sz w:val="23"/>
          <w:szCs w:val="23"/>
          <w:lang w:val="en-US"/>
        </w:rPr>
        <mc:AlternateContent>
          <mc:Choice Requires="wps">
            <w:drawing>
              <wp:anchor distT="0" distB="0" distL="114300" distR="114300" simplePos="0" relativeHeight="251634176" behindDoc="0" locked="0" layoutInCell="0" allowOverlap="1" wp14:anchorId="0AFDB163" wp14:editId="65DBB6A4">
                <wp:simplePos x="0" y="0"/>
                <wp:positionH relativeFrom="column">
                  <wp:posOffset>3733800</wp:posOffset>
                </wp:positionH>
                <wp:positionV relativeFrom="paragraph">
                  <wp:posOffset>3568700</wp:posOffset>
                </wp:positionV>
                <wp:extent cx="609600" cy="990600"/>
                <wp:effectExtent l="19050" t="15875" r="19050" b="22225"/>
                <wp:wrapNone/>
                <wp:docPr id="27" name="Lin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990600"/>
                        </a:xfrm>
                        <a:prstGeom prst="line">
                          <a:avLst/>
                        </a:prstGeom>
                        <a:noFill/>
                        <a:ln w="28575">
                          <a:solidFill>
                            <a:srgbClr val="3333C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0" o:spid="_x0000_s1026" style="position:absolute;z-index:251634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4pt,281pt" to="342pt,3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" o:allowincell="f" strokecolor="#33c" strokeweight="2.25pt">
                <v:stroke dashstyle="1 1"/>
              </v:line>
            </w:pict>
          </mc:Fallback>
        </mc:AlternateContent>
      </w:r>
      <w:r w:rsidR="00B911D8">
        <w:rPr>
          <w:noProof/>
          <w:sz w:val="23"/>
          <w:szCs w:val="23"/>
          <w:lang w:val="en-US"/>
        </w:rPr>
        <mc:AlternateContent>
          <mc:Choice Requires="wps">
            <w:drawing>
              <wp:anchor distT="0" distB="0" distL="114300" distR="114300" simplePos="0" relativeHeight="251633152" behindDoc="0" locked="0" layoutInCell="0" allowOverlap="1" wp14:anchorId="418AE26E" wp14:editId="768E0457">
                <wp:simplePos x="0" y="0"/>
                <wp:positionH relativeFrom="column">
                  <wp:posOffset>2667000</wp:posOffset>
                </wp:positionH>
                <wp:positionV relativeFrom="paragraph">
                  <wp:posOffset>4025900</wp:posOffset>
                </wp:positionV>
                <wp:extent cx="381000" cy="381000"/>
                <wp:effectExtent l="19050" t="15875" r="19050" b="22225"/>
                <wp:wrapNone/>
                <wp:docPr id="26" name="Line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81000" cy="381000"/>
                        </a:xfrm>
                        <a:prstGeom prst="line">
                          <a:avLst/>
                        </a:prstGeom>
                        <a:noFill/>
                        <a:ln w="28575">
                          <a:solidFill>
                            <a:srgbClr val="3333C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9" o:spid="_x0000_s1026" style="position:absolute;flip:y;z-index:251633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0pt,317pt" to="240pt,3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" o:allowincell="f" strokecolor="#33c" strokeweight="2.25pt">
                <v:stroke dashstyle="1 1"/>
              </v:line>
            </w:pict>
          </mc:Fallback>
        </mc:AlternateContent>
      </w:r>
      <w:r w:rsidR="00B911D8">
        <w:rPr>
          <w:noProof/>
          <w:sz w:val="23"/>
          <w:szCs w:val="23"/>
          <w:lang w:val="en-US"/>
        </w:rPr>
        <mc:AlternateContent>
          <mc:Choice Requires="wps">
            <w:drawing>
              <wp:anchor distT="0" distB="0" distL="114300" distR="114300" simplePos="0" relativeHeight="251632128" behindDoc="0" locked="0" layoutInCell="0" allowOverlap="1" wp14:anchorId="081D7589" wp14:editId="55D2E430">
                <wp:simplePos x="0" y="0"/>
                <wp:positionH relativeFrom="column">
                  <wp:posOffset>2438400</wp:posOffset>
                </wp:positionH>
                <wp:positionV relativeFrom="paragraph">
                  <wp:posOffset>4864100</wp:posOffset>
                </wp:positionV>
                <wp:extent cx="609600" cy="0"/>
                <wp:effectExtent l="19050" t="15875" r="19050" b="22225"/>
                <wp:wrapNone/>
                <wp:docPr id="25" name="Line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9600" cy="0"/>
                        </a:xfrm>
                        <a:prstGeom prst="line">
                          <a:avLst/>
                        </a:prstGeom>
                        <a:noFill/>
                        <a:ln w="28575">
                          <a:solidFill>
                            <a:srgbClr val="3333C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8" o:spid="_x0000_s1026" style="position:absolute;flip:x;z-index:251632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2pt,383pt" to="240pt,3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" o:allowincell="f" strokecolor="#33c" strokeweight="2.25pt">
                <v:stroke dashstyle="1 1"/>
              </v:line>
            </w:pict>
          </mc:Fallback>
        </mc:AlternateContent>
      </w:r>
      <w:r w:rsidR="00B911D8">
        <w:rPr>
          <w:noProof/>
          <w:sz w:val="23"/>
          <w:szCs w:val="23"/>
          <w:lang w:val="en-US"/>
        </w:rPr>
        <mc:AlternateContent>
          <mc:Choice Requires="wps">
            <w:drawing>
              <wp:anchor distT="0" distB="0" distL="114300" distR="114300" simplePos="0" relativeHeight="251631104" behindDoc="0" locked="0" layoutInCell="0" allowOverlap="1" wp14:anchorId="6D32C336" wp14:editId="268CD275">
                <wp:simplePos x="0" y="0"/>
                <wp:positionH relativeFrom="column">
                  <wp:posOffset>2286000</wp:posOffset>
                </wp:positionH>
                <wp:positionV relativeFrom="paragraph">
                  <wp:posOffset>4406900</wp:posOffset>
                </wp:positionV>
                <wp:extent cx="152400" cy="457200"/>
                <wp:effectExtent l="19050" t="15875" r="19050" b="22225"/>
                <wp:wrapNone/>
                <wp:docPr id="24" name="Line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2400" cy="457200"/>
                        </a:xfrm>
                        <a:prstGeom prst="line">
                          <a:avLst/>
                        </a:prstGeom>
                        <a:noFill/>
                        <a:ln w="28575">
                          <a:solidFill>
                            <a:srgbClr val="3333C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7" o:spid="_x0000_s1026" style="position:absolute;z-index:251631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0pt,347pt" to="192pt,3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" o:allowincell="f" strokecolor="#33c" strokeweight="2.25pt">
                <v:stroke dashstyle="1 1"/>
              </v:line>
            </w:pict>
          </mc:Fallback>
        </mc:AlternateContent>
      </w:r>
      <w:r w:rsidR="00B911D8">
        <w:rPr>
          <w:noProof/>
          <w:sz w:val="23"/>
          <w:szCs w:val="23"/>
          <w:lang w:val="en-US"/>
        </w:rPr>
        <mc:AlternateContent>
          <mc:Choice Requires="wps">
            <w:drawing>
              <wp:anchor distT="0" distB="0" distL="114300" distR="114300" simplePos="0" relativeHeight="251630080" behindDoc="0" locked="0" layoutInCell="0" allowOverlap="1" wp14:anchorId="4F77E288" wp14:editId="21555DFC">
                <wp:simplePos x="0" y="0"/>
                <wp:positionH relativeFrom="column">
                  <wp:posOffset>2286000</wp:posOffset>
                </wp:positionH>
                <wp:positionV relativeFrom="paragraph">
                  <wp:posOffset>4406900</wp:posOffset>
                </wp:positionV>
                <wp:extent cx="381000" cy="0"/>
                <wp:effectExtent l="19050" t="15875" r="19050" b="22225"/>
                <wp:wrapNone/>
                <wp:docPr id="23" name="Lin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81000" cy="0"/>
                        </a:xfrm>
                        <a:prstGeom prst="line">
                          <a:avLst/>
                        </a:prstGeom>
                        <a:noFill/>
                        <a:ln w="28575">
                          <a:solidFill>
                            <a:srgbClr val="3333C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6" o:spid="_x0000_s1026" style="position:absolute;flip:x;z-index:251630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0pt,347pt" to="210pt,3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" o:allowincell="f" strokecolor="#33c" strokeweight="2.25pt">
                <v:stroke dashstyle="1 1"/>
              </v:line>
            </w:pict>
          </mc:Fallback>
        </mc:AlternateContent>
      </w:r>
      <w:r w:rsidR="00B911D8">
        <w:rPr>
          <w:noProof/>
          <w:sz w:val="23"/>
          <w:szCs w:val="23"/>
          <w:lang w:val="en-US"/>
        </w:rPr>
        <mc:AlternateContent>
          <mc:Choice Requires="wps">
            <w:drawing>
              <wp:anchor distT="0" distB="0" distL="114300" distR="114300" simplePos="0" relativeHeight="251629056" behindDoc="0" locked="0" layoutInCell="0" allowOverlap="1" wp14:anchorId="453A553F" wp14:editId="3CA535A9">
                <wp:simplePos x="0" y="0"/>
                <wp:positionH relativeFrom="column">
                  <wp:posOffset>1981200</wp:posOffset>
                </wp:positionH>
                <wp:positionV relativeFrom="paragraph">
                  <wp:posOffset>3644900</wp:posOffset>
                </wp:positionV>
                <wp:extent cx="304800" cy="762000"/>
                <wp:effectExtent l="19050" t="15875" r="19050" b="22225"/>
                <wp:wrapNone/>
                <wp:docPr id="22" name="Lin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4800" cy="762000"/>
                        </a:xfrm>
                        <a:prstGeom prst="line">
                          <a:avLst/>
                        </a:prstGeom>
                        <a:noFill/>
                        <a:ln w="28575">
                          <a:solidFill>
                            <a:srgbClr val="3333C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5" o:spid="_x0000_s1026" style="position:absolute;z-index:251629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6pt,287pt" to="180pt,3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" o:allowincell="f" strokecolor="#33c" strokeweight="2.25pt">
                <v:stroke dashstyle="1 1"/>
              </v:line>
            </w:pict>
          </mc:Fallback>
        </mc:AlternateContent>
      </w:r>
      <w:r w:rsidR="00B911D8">
        <w:rPr>
          <w:noProof/>
          <w:sz w:val="23"/>
          <w:szCs w:val="23"/>
          <w:lang w:val="en-US"/>
        </w:rPr>
        <mc:AlternateContent>
          <mc:Choice Requires="wps">
            <w:drawing>
              <wp:anchor distT="0" distB="0" distL="114300" distR="114300" simplePos="0" relativeHeight="251628032" behindDoc="0" locked="0" layoutInCell="0" allowOverlap="1" wp14:anchorId="69E5238E" wp14:editId="76D97664">
                <wp:simplePos x="0" y="0"/>
                <wp:positionH relativeFrom="column">
                  <wp:posOffset>3124200</wp:posOffset>
                </wp:positionH>
                <wp:positionV relativeFrom="paragraph">
                  <wp:posOffset>3416300</wp:posOffset>
                </wp:positionV>
                <wp:extent cx="228600" cy="304800"/>
                <wp:effectExtent l="19050" t="15875" r="19050" b="22225"/>
                <wp:wrapNone/>
                <wp:docPr id="21" name="Line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 cy="304800"/>
                        </a:xfrm>
                        <a:prstGeom prst="line">
                          <a:avLst/>
                        </a:prstGeom>
                        <a:noFill/>
                        <a:ln w="28575">
                          <a:solidFill>
                            <a:srgbClr val="3333C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4" o:spid="_x0000_s1026" style="position:absolute;z-index:251628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6pt,269pt" to="264pt,2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" o:allowincell="f" strokecolor="#33c" strokeweight="2.25pt">
                <v:stroke dashstyle="1 1"/>
              </v:line>
            </w:pict>
          </mc:Fallback>
        </mc:AlternateContent>
      </w:r>
      <w:r w:rsidR="00B911D8">
        <w:rPr>
          <w:noProof/>
          <w:sz w:val="23"/>
          <w:szCs w:val="23"/>
          <w:lang w:val="en-US"/>
        </w:rPr>
        <mc:AlternateContent>
          <mc:Choice Requires="wps">
            <w:drawing>
              <wp:anchor distT="0" distB="0" distL="114300" distR="114300" simplePos="0" relativeHeight="251627008" behindDoc="0" locked="0" layoutInCell="0" allowOverlap="1" wp14:anchorId="1691FE57" wp14:editId="36492A43">
                <wp:simplePos x="0" y="0"/>
                <wp:positionH relativeFrom="column">
                  <wp:posOffset>2362200</wp:posOffset>
                </wp:positionH>
                <wp:positionV relativeFrom="paragraph">
                  <wp:posOffset>3416300</wp:posOffset>
                </wp:positionV>
                <wp:extent cx="762000" cy="0"/>
                <wp:effectExtent l="19050" t="15875" r="19050" b="22225"/>
                <wp:wrapNone/>
                <wp:docPr id="20" name="Lin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62000" cy="0"/>
                        </a:xfrm>
                        <a:prstGeom prst="line">
                          <a:avLst/>
                        </a:prstGeom>
                        <a:noFill/>
                        <a:ln w="28575">
                          <a:solidFill>
                            <a:srgbClr val="3333C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3" o:spid="_x0000_s1026" style="position:absolute;flip:x;z-index:251627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6pt,269pt" to="246pt,2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" o:allowincell="f" strokecolor="#33c" strokeweight="2.25pt">
                <v:stroke dashstyle="1 1"/>
              </v:line>
            </w:pict>
          </mc:Fallback>
        </mc:AlternateContent>
      </w:r>
      <w:r w:rsidR="00B911D8">
        <w:rPr>
          <w:noProof/>
          <w:sz w:val="23"/>
          <w:szCs w:val="23"/>
          <w:lang w:val="en-US"/>
        </w:rPr>
        <mc:AlternateContent>
          <mc:Choice Requires="wps">
            <w:drawing>
              <wp:anchor distT="0" distB="0" distL="114300" distR="114300" simplePos="0" relativeHeight="251625984" behindDoc="0" locked="0" layoutInCell="0" allowOverlap="1" wp14:anchorId="79D71DD4" wp14:editId="7D970E0B">
                <wp:simplePos x="0" y="0"/>
                <wp:positionH relativeFrom="column">
                  <wp:posOffset>2133600</wp:posOffset>
                </wp:positionH>
                <wp:positionV relativeFrom="paragraph">
                  <wp:posOffset>1892300</wp:posOffset>
                </wp:positionV>
                <wp:extent cx="838200" cy="228600"/>
                <wp:effectExtent l="19050" t="15875" r="19050" b="22225"/>
                <wp:wrapNone/>
                <wp:docPr id="19" name="Lin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38200" cy="228600"/>
                        </a:xfrm>
                        <a:prstGeom prst="line">
                          <a:avLst/>
                        </a:prstGeom>
                        <a:noFill/>
                        <a:ln w="28575">
                          <a:solidFill>
                            <a:srgbClr val="3333C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2" o:spid="_x0000_s1026" style="position:absolute;flip:x;z-index:251625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8pt,149pt" to="234pt,1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" o:allowincell="f" strokecolor="#33c" strokeweight="2.25pt">
                <v:stroke dashstyle="1 1"/>
              </v:line>
            </w:pict>
          </mc:Fallback>
        </mc:AlternateContent>
      </w:r>
      <w:r w:rsidR="00B911D8">
        <w:rPr>
          <w:noProof/>
          <w:sz w:val="23"/>
          <w:szCs w:val="23"/>
          <w:lang w:val="en-US"/>
        </w:rPr>
        <mc:AlternateContent>
          <mc:Choice Requires="wps">
            <w:drawing>
              <wp:anchor distT="0" distB="0" distL="114300" distR="114300" simplePos="0" relativeHeight="251624960" behindDoc="0" locked="0" layoutInCell="0" allowOverlap="1" wp14:anchorId="4CA04022" wp14:editId="5824C2D1">
                <wp:simplePos x="0" y="0"/>
                <wp:positionH relativeFrom="column">
                  <wp:posOffset>2971800</wp:posOffset>
                </wp:positionH>
                <wp:positionV relativeFrom="paragraph">
                  <wp:posOffset>1892300</wp:posOffset>
                </wp:positionV>
                <wp:extent cx="152400" cy="838200"/>
                <wp:effectExtent l="19050" t="15875" r="19050" b="22225"/>
                <wp:wrapNone/>
                <wp:docPr id="18" name="Lin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52400" cy="838200"/>
                        </a:xfrm>
                        <a:prstGeom prst="line">
                          <a:avLst/>
                        </a:prstGeom>
                        <a:noFill/>
                        <a:ln w="28575">
                          <a:solidFill>
                            <a:srgbClr val="3333C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1" o:spid="_x0000_s1026" style="position:absolute;flip:x y;z-index:251624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pt,149pt" to="246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" o:allowincell="f" strokecolor="#33c" strokeweight="2.25pt">
                <v:stroke dashstyle="1 1"/>
              </v:line>
            </w:pict>
          </mc:Fallback>
        </mc:AlternateContent>
      </w:r>
      <w:r w:rsidR="00B911D8">
        <w:rPr>
          <w:noProof/>
          <w:sz w:val="23"/>
          <w:szCs w:val="23"/>
          <w:lang w:val="en-US"/>
        </w:rPr>
        <mc:AlternateContent>
          <mc:Choice Requires="wps">
            <w:drawing>
              <wp:anchor distT="0" distB="0" distL="114300" distR="114300" simplePos="0" relativeHeight="251623936" behindDoc="0" locked="0" layoutInCell="0" allowOverlap="1" wp14:anchorId="3AC92468" wp14:editId="74E73503">
                <wp:simplePos x="0" y="0"/>
                <wp:positionH relativeFrom="column">
                  <wp:posOffset>2133600</wp:posOffset>
                </wp:positionH>
                <wp:positionV relativeFrom="paragraph">
                  <wp:posOffset>2120900</wp:posOffset>
                </wp:positionV>
                <wp:extent cx="457200" cy="838200"/>
                <wp:effectExtent l="19050" t="15875" r="19050" b="22225"/>
                <wp:wrapNone/>
                <wp:docPr id="17"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457200" cy="838200"/>
                        </a:xfrm>
                        <a:prstGeom prst="line">
                          <a:avLst/>
                        </a:prstGeom>
                        <a:noFill/>
                        <a:ln w="28575">
                          <a:solidFill>
                            <a:srgbClr val="3333C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0" o:spid="_x0000_s1026" style="position:absolute;flip:x y;z-index:251623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8pt,167pt" to="204pt,2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" o:allowincell="f" strokecolor="#33c" strokeweight="2.25pt">
                <v:stroke dashstyle="1 1"/>
              </v:line>
            </w:pict>
          </mc:Fallback>
        </mc:AlternateContent>
      </w:r>
      <w:r w:rsidR="00B911D8">
        <w:rPr>
          <w:noProof/>
          <w:sz w:val="23"/>
          <w:szCs w:val="23"/>
          <w:lang w:val="en-US"/>
        </w:rPr>
        <mc:AlternateContent>
          <mc:Choice Requires="wps">
            <w:drawing>
              <wp:anchor distT="0" distB="0" distL="114300" distR="114300" simplePos="0" relativeHeight="251622912" behindDoc="0" locked="0" layoutInCell="0" allowOverlap="1" wp14:anchorId="51866B45" wp14:editId="255F38E2">
                <wp:simplePos x="0" y="0"/>
                <wp:positionH relativeFrom="column">
                  <wp:posOffset>2743200</wp:posOffset>
                </wp:positionH>
                <wp:positionV relativeFrom="paragraph">
                  <wp:posOffset>2273300</wp:posOffset>
                </wp:positionV>
                <wp:extent cx="1143000" cy="685800"/>
                <wp:effectExtent l="19050" t="15875" r="19050" b="22225"/>
                <wp:wrapNone/>
                <wp:docPr id="16" name="Lin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143000" cy="685800"/>
                        </a:xfrm>
                        <a:prstGeom prst="line">
                          <a:avLst/>
                        </a:prstGeom>
                        <a:noFill/>
                        <a:ln w="28575">
                          <a:solidFill>
                            <a:srgbClr val="3333C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9" o:spid="_x0000_s1026" style="position:absolute;flip:y;z-index:251622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in,179pt" to="306pt,2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" o:allowincell="f" strokecolor="#33c" strokeweight="2.25pt">
                <v:stroke dashstyle="1 1"/>
              </v:line>
            </w:pict>
          </mc:Fallback>
        </mc:AlternateContent>
      </w:r>
      <w:r w:rsidR="00B911D8">
        <w:rPr>
          <w:noProof/>
          <w:sz w:val="23"/>
          <w:szCs w:val="23"/>
          <w:lang w:val="en-US"/>
        </w:rPr>
        <mc:AlternateContent>
          <mc:Choice Requires="wps">
            <w:drawing>
              <wp:anchor distT="0" distB="0" distL="114300" distR="114300" simplePos="0" relativeHeight="251621888" behindDoc="0" locked="0" layoutInCell="0" allowOverlap="1" wp14:anchorId="2CCE0677" wp14:editId="0D29F78E">
                <wp:simplePos x="0" y="0"/>
                <wp:positionH relativeFrom="column">
                  <wp:posOffset>2438400</wp:posOffset>
                </wp:positionH>
                <wp:positionV relativeFrom="paragraph">
                  <wp:posOffset>2959100</wp:posOffset>
                </wp:positionV>
                <wp:extent cx="304800" cy="76200"/>
                <wp:effectExtent l="19050" t="15875" r="19050" b="22225"/>
                <wp:wrapNone/>
                <wp:docPr id="15"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04800" cy="76200"/>
                        </a:xfrm>
                        <a:prstGeom prst="line">
                          <a:avLst/>
                        </a:prstGeom>
                        <a:noFill/>
                        <a:ln w="28575">
                          <a:solidFill>
                            <a:srgbClr val="3333C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8" o:spid="_x0000_s1026" style="position:absolute;flip:y;z-index:251621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2pt,233pt" to="3in,2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" o:allowincell="f" strokecolor="#33c" strokeweight="2.25pt">
                <v:stroke dashstyle="1 1"/>
              </v:line>
            </w:pict>
          </mc:Fallback>
        </mc:AlternateContent>
      </w:r>
      <w:r w:rsidR="00B911D8">
        <w:rPr>
          <w:noProof/>
          <w:sz w:val="23"/>
          <w:szCs w:val="23"/>
          <w:lang w:val="en-US"/>
        </w:rPr>
        <mc:AlternateContent>
          <mc:Choice Requires="wps">
            <w:drawing>
              <wp:anchor distT="0" distB="0" distL="114300" distR="114300" simplePos="0" relativeHeight="251620864" behindDoc="0" locked="0" layoutInCell="0" allowOverlap="1" wp14:anchorId="76DAD93F" wp14:editId="74687006">
                <wp:simplePos x="0" y="0"/>
                <wp:positionH relativeFrom="column">
                  <wp:posOffset>1981200</wp:posOffset>
                </wp:positionH>
                <wp:positionV relativeFrom="paragraph">
                  <wp:posOffset>3644900</wp:posOffset>
                </wp:positionV>
                <wp:extent cx="304800" cy="0"/>
                <wp:effectExtent l="19050" t="15875" r="19050" b="22225"/>
                <wp:wrapNone/>
                <wp:docPr id="14" name="Lin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04800" cy="0"/>
                        </a:xfrm>
                        <a:prstGeom prst="line">
                          <a:avLst/>
                        </a:prstGeom>
                        <a:noFill/>
                        <a:ln w="28575">
                          <a:solidFill>
                            <a:srgbClr val="3333C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7" o:spid="_x0000_s1026" style="position:absolute;flip:x;z-index:251620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6pt,287pt" to="180pt,2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" o:allowincell="f" strokecolor="#33c" strokeweight="2.25pt">
                <v:stroke dashstyle="1 1"/>
              </v:line>
            </w:pict>
          </mc:Fallback>
        </mc:AlternateContent>
      </w:r>
      <w:r w:rsidR="00B911D8">
        <w:rPr>
          <w:noProof/>
          <w:sz w:val="23"/>
          <w:szCs w:val="23"/>
          <w:lang w:val="en-US"/>
        </w:rPr>
        <mc:AlternateContent>
          <mc:Choice Requires="wps">
            <w:drawing>
              <wp:anchor distT="0" distB="0" distL="114300" distR="114300" simplePos="0" relativeHeight="251619840" behindDoc="0" locked="0" layoutInCell="0" allowOverlap="1" wp14:anchorId="44CD33CE" wp14:editId="7DEED123">
                <wp:simplePos x="0" y="0"/>
                <wp:positionH relativeFrom="column">
                  <wp:posOffset>1524000</wp:posOffset>
                </wp:positionH>
                <wp:positionV relativeFrom="paragraph">
                  <wp:posOffset>2425700</wp:posOffset>
                </wp:positionV>
                <wp:extent cx="457200" cy="1219200"/>
                <wp:effectExtent l="19050" t="15875" r="19050" b="22225"/>
                <wp:wrapNone/>
                <wp:docPr id="13"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1219200"/>
                        </a:xfrm>
                        <a:prstGeom prst="line">
                          <a:avLst/>
                        </a:prstGeom>
                        <a:noFill/>
                        <a:ln w="28575">
                          <a:solidFill>
                            <a:srgbClr val="3333C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6" o:spid="_x0000_s1026" style="position:absolute;z-index:251619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0pt,191pt" to="156pt,2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" o:allowincell="f" strokecolor="#33c" strokeweight="2.25pt">
                <v:stroke dashstyle="1 1"/>
              </v:line>
            </w:pict>
          </mc:Fallback>
        </mc:AlternateContent>
      </w:r>
      <w:r w:rsidR="00B911D8">
        <w:rPr>
          <w:noProof/>
          <w:sz w:val="23"/>
          <w:szCs w:val="23"/>
          <w:lang w:val="en-US"/>
        </w:rPr>
        <mc:AlternateContent>
          <mc:Choice Requires="wps">
            <w:drawing>
              <wp:anchor distT="0" distB="0" distL="114300" distR="114300" simplePos="0" relativeHeight="251618816" behindDoc="0" locked="0" layoutInCell="0" allowOverlap="1" wp14:anchorId="0F4951A9" wp14:editId="3D1CE371">
                <wp:simplePos x="0" y="0"/>
                <wp:positionH relativeFrom="column">
                  <wp:posOffset>1524000</wp:posOffset>
                </wp:positionH>
                <wp:positionV relativeFrom="paragraph">
                  <wp:posOffset>2425700</wp:posOffset>
                </wp:positionV>
                <wp:extent cx="914400" cy="609600"/>
                <wp:effectExtent l="19050" t="15875" r="19050" b="22225"/>
                <wp:wrapNone/>
                <wp:docPr id="12"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914400" cy="609600"/>
                        </a:xfrm>
                        <a:prstGeom prst="line">
                          <a:avLst/>
                        </a:prstGeom>
                        <a:noFill/>
                        <a:ln w="28575">
                          <a:solidFill>
                            <a:srgbClr val="3333C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5" o:spid="_x0000_s1026" style="position:absolute;flip:x y;z-index:251618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0pt,191pt" to="192pt,2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" o:allowincell="f" strokecolor="#33c" strokeweight="2.25pt">
                <v:stroke dashstyle="1 1"/>
              </v:line>
            </w:pict>
          </mc:Fallback>
        </mc:AlternateContent>
      </w:r>
      <w:r w:rsidR="00B911D8">
        <w:rPr>
          <w:noProof/>
          <w:sz w:val="23"/>
          <w:szCs w:val="23"/>
          <w:lang w:val="en-US"/>
        </w:rPr>
        <mc:AlternateContent>
          <mc:Choice Requires="wps">
            <w:drawing>
              <wp:anchor distT="0" distB="0" distL="114300" distR="114300" simplePos="0" relativeHeight="251617792" behindDoc="0" locked="0" layoutInCell="0" allowOverlap="1" wp14:anchorId="0ACE827C" wp14:editId="49153456">
                <wp:simplePos x="0" y="0"/>
                <wp:positionH relativeFrom="column">
                  <wp:posOffset>2286000</wp:posOffset>
                </wp:positionH>
                <wp:positionV relativeFrom="paragraph">
                  <wp:posOffset>3035300</wp:posOffset>
                </wp:positionV>
                <wp:extent cx="152400" cy="609600"/>
                <wp:effectExtent l="19050" t="15875" r="19050" b="22225"/>
                <wp:wrapNone/>
                <wp:docPr id="11"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52400" cy="609600"/>
                        </a:xfrm>
                        <a:prstGeom prst="line">
                          <a:avLst/>
                        </a:prstGeom>
                        <a:noFill/>
                        <a:ln w="28575">
                          <a:solidFill>
                            <a:srgbClr val="3333C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4" o:spid="_x0000_s1026" style="position:absolute;flip:x;z-index:251617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0pt,239pt" to="192pt,2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" o:allowincell="f" strokecolor="#33c" strokeweight="2.25pt">
                <v:stroke dashstyle="1 1"/>
              </v:line>
            </w:pict>
          </mc:Fallback>
        </mc:AlternateContent>
      </w:r>
      <w:r w:rsidR="00B911D8">
        <w:rPr>
          <w:noProof/>
          <w:sz w:val="23"/>
          <w:szCs w:val="23"/>
          <w:lang w:val="en-US"/>
        </w:rPr>
        <mc:AlternateContent>
          <mc:Choice Requires="wps">
            <w:drawing>
              <wp:anchor distT="0" distB="0" distL="114300" distR="114300" simplePos="0" relativeHeight="251616768" behindDoc="0" locked="0" layoutInCell="0" allowOverlap="1" wp14:anchorId="2F708A77" wp14:editId="1D4D5FD7">
                <wp:simplePos x="0" y="0"/>
                <wp:positionH relativeFrom="column">
                  <wp:posOffset>4038600</wp:posOffset>
                </wp:positionH>
                <wp:positionV relativeFrom="paragraph">
                  <wp:posOffset>215900</wp:posOffset>
                </wp:positionV>
                <wp:extent cx="457200" cy="914400"/>
                <wp:effectExtent l="28575" t="34925" r="28575" b="31750"/>
                <wp:wrapNone/>
                <wp:docPr id="10"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457200" cy="914400"/>
                        </a:xfrm>
                        <a:prstGeom prst="line">
                          <a:avLst/>
                        </a:prstGeom>
                        <a:noFill/>
                        <a:ln w="57150">
                          <a:solidFill>
                            <a:srgbClr val="3333CC"/>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3" o:spid="_x0000_s1026" style="position:absolute;flip:x y;z-index:251616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8pt,17pt" to="354pt,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" o:allowincell="f" strokecolor="#33c" strokeweight="4.5pt"/>
            </w:pict>
          </mc:Fallback>
        </mc:AlternateContent>
      </w:r>
      <w:r w:rsidR="00B911D8">
        <w:rPr>
          <w:noProof/>
          <w:sz w:val="23"/>
          <w:szCs w:val="23"/>
          <w:lang w:val="en-US"/>
        </w:rPr>
        <mc:AlternateContent>
          <mc:Choice Requires="wps">
            <w:drawing>
              <wp:anchor distT="0" distB="0" distL="114300" distR="114300" simplePos="0" relativeHeight="251615744" behindDoc="0" locked="0" layoutInCell="0" allowOverlap="1" wp14:anchorId="0B7CD2A6" wp14:editId="5C59C6A2">
                <wp:simplePos x="0" y="0"/>
                <wp:positionH relativeFrom="column">
                  <wp:posOffset>4495800</wp:posOffset>
                </wp:positionH>
                <wp:positionV relativeFrom="paragraph">
                  <wp:posOffset>1130300</wp:posOffset>
                </wp:positionV>
                <wp:extent cx="533400" cy="152400"/>
                <wp:effectExtent l="28575" t="34925" r="28575" b="31750"/>
                <wp:wrapNone/>
                <wp:docPr id="9"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533400" cy="152400"/>
                        </a:xfrm>
                        <a:prstGeom prst="line">
                          <a:avLst/>
                        </a:prstGeom>
                        <a:noFill/>
                        <a:ln w="57150">
                          <a:solidFill>
                            <a:srgbClr val="3333CC"/>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2" o:spid="_x0000_s1026" style="position:absolute;flip:x y;z-index:251615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4pt,89pt" to="396pt,1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" o:allowincell="f" strokecolor="#33c" strokeweight="4.5pt"/>
            </w:pict>
          </mc:Fallback>
        </mc:AlternateContent>
      </w:r>
      <w:r w:rsidR="00B911D8">
        <w:rPr>
          <w:noProof/>
          <w:sz w:val="23"/>
          <w:szCs w:val="23"/>
          <w:lang w:val="en-US"/>
        </w:rPr>
        <mc:AlternateContent>
          <mc:Choice Requires="wps">
            <w:drawing>
              <wp:anchor distT="0" distB="0" distL="114300" distR="114300" simplePos="0" relativeHeight="251614720" behindDoc="0" locked="0" layoutInCell="0" allowOverlap="1" wp14:anchorId="4EA9CE7F" wp14:editId="0F187AE6">
                <wp:simplePos x="0" y="0"/>
                <wp:positionH relativeFrom="column">
                  <wp:posOffset>5029200</wp:posOffset>
                </wp:positionH>
                <wp:positionV relativeFrom="paragraph">
                  <wp:posOffset>901700</wp:posOffset>
                </wp:positionV>
                <wp:extent cx="1600200" cy="381000"/>
                <wp:effectExtent l="28575" t="34925" r="28575" b="31750"/>
                <wp:wrapNone/>
                <wp:docPr id="8"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600200" cy="381000"/>
                        </a:xfrm>
                        <a:prstGeom prst="line">
                          <a:avLst/>
                        </a:prstGeom>
                        <a:noFill/>
                        <a:ln w="57150">
                          <a:solidFill>
                            <a:srgbClr val="3333CC"/>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1" o:spid="_x0000_s1026" style="position:absolute;flip:x;z-index:251614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6pt,71pt" to="522pt,1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" o:allowincell="f" strokecolor="#33c" strokeweight="4.5pt"/>
            </w:pict>
          </mc:Fallback>
        </mc:AlternateContent>
      </w:r>
      <w:r w:rsidR="00B911D8">
        <w:rPr>
          <w:noProof/>
          <w:sz w:val="23"/>
          <w:szCs w:val="23"/>
          <w:lang w:val="en-US"/>
        </w:rPr>
        <mc:AlternateContent>
          <mc:Choice Requires="wps">
            <w:drawing>
              <wp:anchor distT="0" distB="0" distL="114300" distR="114300" simplePos="0" relativeHeight="251613696" behindDoc="0" locked="0" layoutInCell="0" allowOverlap="1" wp14:anchorId="6363ADB5" wp14:editId="44D97A9A">
                <wp:simplePos x="0" y="0"/>
                <wp:positionH relativeFrom="column">
                  <wp:posOffset>1295400</wp:posOffset>
                </wp:positionH>
                <wp:positionV relativeFrom="paragraph">
                  <wp:posOffset>215900</wp:posOffset>
                </wp:positionV>
                <wp:extent cx="2743200" cy="0"/>
                <wp:effectExtent l="28575" t="34925" r="28575" b="31750"/>
                <wp:wrapNone/>
                <wp:docPr id="7"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0" cy="0"/>
                        </a:xfrm>
                        <a:prstGeom prst="line">
                          <a:avLst/>
                        </a:prstGeom>
                        <a:noFill/>
                        <a:ln w="57150">
                          <a:solidFill>
                            <a:srgbClr val="3333CC"/>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0" o:spid="_x0000_s1026" style="position:absolute;z-index:251613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2pt,17pt" to="318pt,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" o:allowincell="f" strokecolor="#33c" strokeweight="4.5pt"/>
            </w:pict>
          </mc:Fallback>
        </mc:AlternateContent>
      </w:r>
      <w:r w:rsidR="00B911D8">
        <w:rPr>
          <w:noProof/>
          <w:sz w:val="23"/>
          <w:szCs w:val="23"/>
          <w:lang w:val="en-US"/>
        </w:rPr>
        <mc:AlternateContent>
          <mc:Choice Requires="wps">
            <w:drawing>
              <wp:anchor distT="0" distB="0" distL="114300" distR="114300" simplePos="0" relativeHeight="251612672" behindDoc="0" locked="0" layoutInCell="0" allowOverlap="1" wp14:anchorId="020BF537" wp14:editId="32C51912">
                <wp:simplePos x="0" y="0"/>
                <wp:positionH relativeFrom="column">
                  <wp:posOffset>1295400</wp:posOffset>
                </wp:positionH>
                <wp:positionV relativeFrom="paragraph">
                  <wp:posOffset>215900</wp:posOffset>
                </wp:positionV>
                <wp:extent cx="3581400" cy="2819400"/>
                <wp:effectExtent l="38100" t="34925" r="28575" b="31750"/>
                <wp:wrapNone/>
                <wp:docPr id="6"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3581400" cy="2819400"/>
                        </a:xfrm>
                        <a:prstGeom prst="line">
                          <a:avLst/>
                        </a:prstGeom>
                        <a:noFill/>
                        <a:ln w="57150">
                          <a:solidFill>
                            <a:srgbClr val="3333CC"/>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9" o:spid="_x0000_s1026" style="position:absolute;flip:x y;z-index:251612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2pt,17pt" to="384pt,2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" o:allowincell="f" strokecolor="#33c" strokeweight="4.5pt"/>
            </w:pict>
          </mc:Fallback>
        </mc:AlternateContent>
      </w:r>
      <w:r w:rsidR="00B911D8">
        <w:rPr>
          <w:noProof/>
          <w:sz w:val="23"/>
          <w:szCs w:val="23"/>
          <w:lang w:val="en-US"/>
        </w:rPr>
        <mc:AlternateContent>
          <mc:Choice Requires="wps">
            <w:drawing>
              <wp:anchor distT="0" distB="0" distL="114300" distR="114300" simplePos="0" relativeHeight="251611648" behindDoc="0" locked="0" layoutInCell="0" allowOverlap="1" wp14:anchorId="1FCAE725" wp14:editId="519BA227">
                <wp:simplePos x="0" y="0"/>
                <wp:positionH relativeFrom="column">
                  <wp:posOffset>6019800</wp:posOffset>
                </wp:positionH>
                <wp:positionV relativeFrom="paragraph">
                  <wp:posOffset>901700</wp:posOffset>
                </wp:positionV>
                <wp:extent cx="609600" cy="1600200"/>
                <wp:effectExtent l="28575" t="34925" r="28575" b="31750"/>
                <wp:wrapNone/>
                <wp:docPr id="5"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600" cy="1600200"/>
                        </a:xfrm>
                        <a:prstGeom prst="line">
                          <a:avLst/>
                        </a:prstGeom>
                        <a:noFill/>
                        <a:ln w="57150">
                          <a:solidFill>
                            <a:srgbClr val="3333CC"/>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8" o:spid="_x0000_s1026" style="position:absolute;flip:y;z-index:251611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74pt,71pt" to="522pt,1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" o:allowincell="f" strokecolor="#33c" strokeweight="4.5pt"/>
            </w:pict>
          </mc:Fallback>
        </mc:AlternateContent>
      </w:r>
      <w:r w:rsidR="00B911D8">
        <w:rPr>
          <w:noProof/>
          <w:sz w:val="23"/>
          <w:szCs w:val="23"/>
          <w:lang w:val="en-US"/>
        </w:rPr>
        <mc:AlternateContent>
          <mc:Choice Requires="wps">
            <w:drawing>
              <wp:anchor distT="0" distB="0" distL="114300" distR="114300" simplePos="0" relativeHeight="251610624" behindDoc="0" locked="0" layoutInCell="0" allowOverlap="1" wp14:anchorId="461237B5" wp14:editId="7DC2ABE5">
                <wp:simplePos x="0" y="0"/>
                <wp:positionH relativeFrom="column">
                  <wp:posOffset>3048000</wp:posOffset>
                </wp:positionH>
                <wp:positionV relativeFrom="paragraph">
                  <wp:posOffset>3873500</wp:posOffset>
                </wp:positionV>
                <wp:extent cx="0" cy="990600"/>
                <wp:effectExtent l="28575" t="34925" r="28575" b="31750"/>
                <wp:wrapNone/>
                <wp:docPr id="4"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90600"/>
                        </a:xfrm>
                        <a:prstGeom prst="line">
                          <a:avLst/>
                        </a:prstGeom>
                        <a:noFill/>
                        <a:ln w="57150">
                          <a:solidFill>
                            <a:srgbClr val="3333CC"/>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7" o:spid="_x0000_s1026" style="position:absolute;z-index:251610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0pt,305pt" to="240pt,3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" o:allowincell="f" strokecolor="#33c" strokeweight="4.5pt"/>
            </w:pict>
          </mc:Fallback>
        </mc:AlternateContent>
      </w:r>
      <w:r w:rsidR="00B911D8">
        <w:rPr>
          <w:noProof/>
          <w:sz w:val="23"/>
          <w:szCs w:val="23"/>
          <w:lang w:val="en-US"/>
        </w:rPr>
        <mc:AlternateContent>
          <mc:Choice Requires="wps">
            <w:drawing>
              <wp:anchor distT="0" distB="0" distL="114300" distR="114300" simplePos="0" relativeHeight="251609600" behindDoc="0" locked="0" layoutInCell="0" allowOverlap="1" wp14:anchorId="43EFED40" wp14:editId="64B4ACE0">
                <wp:simplePos x="0" y="0"/>
                <wp:positionH relativeFrom="column">
                  <wp:posOffset>3048000</wp:posOffset>
                </wp:positionH>
                <wp:positionV relativeFrom="paragraph">
                  <wp:posOffset>2501900</wp:posOffset>
                </wp:positionV>
                <wp:extent cx="2971800" cy="1371600"/>
                <wp:effectExtent l="28575" t="34925" r="28575" b="31750"/>
                <wp:wrapNone/>
                <wp:docPr id="3"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971800" cy="1371600"/>
                        </a:xfrm>
                        <a:prstGeom prst="line">
                          <a:avLst/>
                        </a:prstGeom>
                        <a:noFill/>
                        <a:ln w="57150">
                          <a:solidFill>
                            <a:srgbClr val="3333CC"/>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6" o:spid="_x0000_s1026" style="position:absolute;flip:y;z-index:251609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0pt,197pt" to="474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" o:allowincell="f" strokecolor="#33c" strokeweight="4.5pt"/>
            </w:pict>
          </mc:Fallback>
        </mc:AlternateContent>
      </w:r>
      <w:r w:rsidR="00B911D8">
        <w:rPr>
          <w:noProof/>
          <w:sz w:val="23"/>
          <w:szCs w:val="23"/>
          <w:lang w:val="en-US"/>
        </w:rPr>
        <mc:AlternateContent>
          <mc:Choice Requires="wps">
            <w:drawing>
              <wp:anchor distT="0" distB="0" distL="114300" distR="114300" simplePos="0" relativeHeight="251607552" behindDoc="0" locked="0" layoutInCell="0" allowOverlap="1" wp14:anchorId="666D8990" wp14:editId="08ABDF52">
                <wp:simplePos x="0" y="0"/>
                <wp:positionH relativeFrom="column">
                  <wp:posOffset>6181725</wp:posOffset>
                </wp:positionH>
                <wp:positionV relativeFrom="paragraph">
                  <wp:posOffset>2618105</wp:posOffset>
                </wp:positionV>
                <wp:extent cx="151130" cy="114300"/>
                <wp:effectExtent l="0" t="8255" r="1270" b="1270"/>
                <wp:wrapNone/>
                <wp:docPr id="2" name="Freeform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51130" cy="114300"/>
                        </a:xfrm>
                        <a:custGeom>
                          <a:avLst/>
                          <a:gdLst>
                            <a:gd name="T0" fmla="*/ 94 w 95"/>
                            <a:gd name="T1" fmla="*/ 0 h 72"/>
                            <a:gd name="T2" fmla="*/ 0 w 95"/>
                            <a:gd name="T3" fmla="*/ 62 h 72"/>
                            <a:gd name="T4" fmla="*/ 18 w 95"/>
                            <a:gd name="T5" fmla="*/ 71 h 72"/>
                            <a:gd name="T6" fmla="*/ 91 w 95"/>
                            <a:gd name="T7" fmla="*/ 13 h 72"/>
                            <a:gd name="T8" fmla="*/ 94 w 95"/>
                            <a:gd name="T9" fmla="*/ 0 h 72"/>
                          </a:gdLst>
                          <a:ahLst/>
                          <a:cxnLst>
                            <a:cxn ang="0">
                              <a:pos x="T0" y="T1"/>
                            </a:cxn>
                            <a:cxn ang="0">
                              <a:pos x="T2" y="T3"/>
                            </a:cxn>
                            <a:cxn ang="0">
                              <a:pos x="T4" y="T5"/>
                            </a:cxn>
                            <a:cxn ang="0">
                              <a:pos x="T6" y="T7"/>
                            </a:cxn>
                            <a:cxn ang="0">
                              <a:pos x="T8" y="T9"/>
                            </a:cxn>
                          </a:cxnLst>
                          <a:rect l="0" t="0" r="r" b="b"/>
                          <a:pathLst>
                            <a:path w="95" h="72">
                              <a:moveTo>
                                <a:pt x="94" y="0"/>
                              </a:moveTo>
                              <a:lnTo>
                                <a:pt x="0" y="62"/>
                              </a:lnTo>
                              <a:lnTo>
                                <a:pt x="18" y="71"/>
                              </a:lnTo>
                              <a:lnTo>
                                <a:pt x="91" y="13"/>
                              </a:lnTo>
                              <a:lnTo>
                                <a:pt x="94" y="0"/>
                              </a:lnTo>
                            </a:path>
                          </a:pathLst>
                        </a:custGeom>
                        <a:solidFill>
                          <a:srgbClr val="FFFFFF"/>
                        </a:solidFill>
                        <a:ln>
                          <a:noFill/>
                        </a:ln>
                        <a:extLst>
                          <a:ext uri="{91240B29-F687-4f45-9708-019B960494DF}">
                            <a14:hiddenLine xmlns:a14="http://schemas.microsoft.com/office/drawing/2010/main" w="12700" cap="rnd">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3" o:spid="_x0000_s1026" style="position:absolute;margin-left:486.75pt;margin-top:206.15pt;width:11.9pt;height:9pt;z-index:251607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9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" o:allowincell="f" path="m94,l,62r18,9l91,13,94,e" stroked="f" strokeweight="1pt">
                <v:stroke endcap="round"/>
                <v:path arrowok="t" o:connecttype="custom" o:connectlocs="149539,0;0,98425;28635,112713;144767,20638;149539,0" o:connectangles="0,0,0,0,0"/>
              </v:shape>
            </w:pict>
          </mc:Fallback>
        </mc:AlternateContent>
      </w:r>
    </w:p>
    <w:p w14:paraId="28556B0B" w14:textId="77777777" w:rsidR="006169BE" w:rsidRPr="00F913D8" w:rsidRDefault="006169BE" w:rsidP="006169BE">
      <w:pPr>
        <w:jc w:val="both"/>
        <w:rPr>
          <w:sz w:val="23"/>
          <w:szCs w:val="23"/>
        </w:rPr>
      </w:pPr>
    </w:p>
    <w:p w14:paraId="6FF84163" w14:textId="77777777" w:rsidR="006169BE" w:rsidRDefault="006169BE" w:rsidP="006169BE">
      <w:pPr>
        <w:jc w:val="both"/>
        <w:rPr>
          <w:sz w:val="23"/>
          <w:szCs w:val="23"/>
        </w:rPr>
      </w:pPr>
    </w:p>
    <w:p w14:paraId="21F15C3E" w14:textId="77777777" w:rsidR="00C04AFD" w:rsidRDefault="00C04AFD" w:rsidP="006169BE">
      <w:pPr>
        <w:jc w:val="both"/>
        <w:rPr>
          <w:sz w:val="23"/>
          <w:szCs w:val="23"/>
        </w:rPr>
      </w:pPr>
    </w:p>
    <w:p w14:paraId="436C71F1" w14:textId="77777777" w:rsidR="00C04AFD" w:rsidRDefault="00C04AFD" w:rsidP="006169BE">
      <w:pPr>
        <w:jc w:val="both"/>
        <w:rPr>
          <w:sz w:val="23"/>
          <w:szCs w:val="23"/>
        </w:rPr>
      </w:pPr>
    </w:p>
    <w:p w14:paraId="325C05F7" w14:textId="77777777" w:rsidR="00C04AFD" w:rsidRDefault="00C04AFD" w:rsidP="006169BE">
      <w:pPr>
        <w:jc w:val="both"/>
        <w:rPr>
          <w:sz w:val="23"/>
          <w:szCs w:val="23"/>
        </w:rPr>
      </w:pPr>
    </w:p>
    <w:p w14:paraId="0F5D9F4A" w14:textId="77777777" w:rsidR="00C04AFD" w:rsidRDefault="00C04AFD" w:rsidP="006169BE">
      <w:pPr>
        <w:jc w:val="both"/>
        <w:rPr>
          <w:sz w:val="23"/>
          <w:szCs w:val="23"/>
        </w:rPr>
      </w:pPr>
    </w:p>
    <w:p w14:paraId="15B48319" w14:textId="77777777" w:rsidR="00C04AFD" w:rsidRDefault="00C04AFD" w:rsidP="006169BE">
      <w:pPr>
        <w:jc w:val="both"/>
        <w:rPr>
          <w:sz w:val="23"/>
          <w:szCs w:val="23"/>
        </w:rPr>
      </w:pPr>
    </w:p>
    <w:p w14:paraId="491605D0" w14:textId="77777777" w:rsidR="00C04AFD" w:rsidRDefault="00C04AFD" w:rsidP="006169BE">
      <w:pPr>
        <w:jc w:val="both"/>
        <w:rPr>
          <w:sz w:val="23"/>
          <w:szCs w:val="23"/>
        </w:rPr>
      </w:pPr>
    </w:p>
    <w:p w14:paraId="6CE9CB16" w14:textId="77777777" w:rsidR="00C04AFD" w:rsidRDefault="00C04AFD" w:rsidP="006169BE">
      <w:pPr>
        <w:jc w:val="both"/>
        <w:rPr>
          <w:sz w:val="23"/>
          <w:szCs w:val="23"/>
        </w:rPr>
      </w:pPr>
    </w:p>
    <w:p w14:paraId="6020F29E" w14:textId="77777777" w:rsidR="00C04AFD" w:rsidRDefault="00C04AFD" w:rsidP="006169BE">
      <w:pPr>
        <w:jc w:val="both"/>
        <w:rPr>
          <w:sz w:val="23"/>
          <w:szCs w:val="23"/>
        </w:rPr>
      </w:pPr>
    </w:p>
    <w:p w14:paraId="6B087954" w14:textId="77777777" w:rsidR="00C04AFD" w:rsidRDefault="00C04AFD" w:rsidP="006169BE">
      <w:pPr>
        <w:jc w:val="both"/>
        <w:rPr>
          <w:sz w:val="23"/>
          <w:szCs w:val="23"/>
        </w:rPr>
      </w:pPr>
    </w:p>
    <w:p w14:paraId="3F2374DD" w14:textId="77777777" w:rsidR="00C04AFD" w:rsidRDefault="00C04AFD" w:rsidP="006169BE">
      <w:pPr>
        <w:jc w:val="both"/>
        <w:rPr>
          <w:sz w:val="23"/>
          <w:szCs w:val="23"/>
        </w:rPr>
      </w:pPr>
    </w:p>
    <w:p w14:paraId="4E472B1C" w14:textId="77777777" w:rsidR="00C04AFD" w:rsidRDefault="00C04AFD" w:rsidP="006169BE">
      <w:pPr>
        <w:jc w:val="both"/>
        <w:rPr>
          <w:sz w:val="23"/>
          <w:szCs w:val="23"/>
        </w:rPr>
      </w:pPr>
    </w:p>
    <w:p w14:paraId="1B4DAF6F" w14:textId="77777777" w:rsidR="00C04AFD" w:rsidRDefault="00C04AFD" w:rsidP="006169BE">
      <w:pPr>
        <w:jc w:val="both"/>
        <w:rPr>
          <w:sz w:val="23"/>
          <w:szCs w:val="23"/>
        </w:rPr>
      </w:pPr>
    </w:p>
    <w:p w14:paraId="0E4FFC23" w14:textId="77777777" w:rsidR="00C04AFD" w:rsidRDefault="00C04AFD" w:rsidP="006169BE">
      <w:pPr>
        <w:jc w:val="both"/>
        <w:rPr>
          <w:sz w:val="23"/>
          <w:szCs w:val="23"/>
        </w:rPr>
      </w:pPr>
    </w:p>
    <w:p w14:paraId="2D8870C8" w14:textId="77777777" w:rsidR="00C04AFD" w:rsidRDefault="00C04AFD" w:rsidP="006169BE">
      <w:pPr>
        <w:jc w:val="both"/>
        <w:rPr>
          <w:sz w:val="23"/>
          <w:szCs w:val="23"/>
        </w:rPr>
      </w:pPr>
    </w:p>
    <w:p w14:paraId="665B669F" w14:textId="77777777" w:rsidR="00C04AFD" w:rsidRDefault="00C04AFD" w:rsidP="006169BE">
      <w:pPr>
        <w:jc w:val="both"/>
        <w:rPr>
          <w:sz w:val="23"/>
          <w:szCs w:val="23"/>
        </w:rPr>
      </w:pPr>
    </w:p>
    <w:p w14:paraId="5B7CC3EB" w14:textId="77777777" w:rsidR="00C04AFD" w:rsidRDefault="00C04AFD" w:rsidP="006169BE">
      <w:pPr>
        <w:jc w:val="both"/>
        <w:rPr>
          <w:sz w:val="23"/>
          <w:szCs w:val="23"/>
        </w:rPr>
      </w:pPr>
    </w:p>
    <w:p w14:paraId="5C74E643" w14:textId="77777777" w:rsidR="00C04AFD" w:rsidRDefault="00C04AFD" w:rsidP="006169BE">
      <w:pPr>
        <w:jc w:val="both"/>
        <w:rPr>
          <w:sz w:val="23"/>
          <w:szCs w:val="23"/>
        </w:rPr>
      </w:pPr>
    </w:p>
    <w:p w14:paraId="0BB274A8" w14:textId="77777777" w:rsidR="00C04AFD" w:rsidRDefault="00C04AFD" w:rsidP="006169BE">
      <w:pPr>
        <w:jc w:val="both"/>
        <w:rPr>
          <w:sz w:val="23"/>
          <w:szCs w:val="23"/>
        </w:rPr>
      </w:pPr>
    </w:p>
    <w:p w14:paraId="5831FC1D" w14:textId="77777777" w:rsidR="00C04AFD" w:rsidRDefault="00C04AFD" w:rsidP="006169BE">
      <w:pPr>
        <w:jc w:val="both"/>
        <w:rPr>
          <w:sz w:val="23"/>
          <w:szCs w:val="23"/>
        </w:rPr>
      </w:pPr>
    </w:p>
    <w:p w14:paraId="10A1CF63" w14:textId="77777777" w:rsidR="00C04AFD" w:rsidRDefault="00C04AFD" w:rsidP="006169BE">
      <w:pPr>
        <w:jc w:val="both"/>
        <w:rPr>
          <w:sz w:val="23"/>
          <w:szCs w:val="23"/>
        </w:rPr>
      </w:pPr>
    </w:p>
    <w:p w14:paraId="2A9DBD31" w14:textId="77777777" w:rsidR="00C04AFD" w:rsidRDefault="00C04AFD" w:rsidP="006169BE">
      <w:pPr>
        <w:jc w:val="both"/>
        <w:rPr>
          <w:sz w:val="23"/>
          <w:szCs w:val="23"/>
        </w:rPr>
      </w:pPr>
    </w:p>
    <w:p w14:paraId="006FCB6F" w14:textId="77777777" w:rsidR="00C04AFD" w:rsidRDefault="00C04AFD" w:rsidP="006169BE">
      <w:pPr>
        <w:jc w:val="both"/>
        <w:rPr>
          <w:sz w:val="23"/>
          <w:szCs w:val="23"/>
        </w:rPr>
      </w:pPr>
    </w:p>
    <w:p w14:paraId="5BDC1180" w14:textId="77777777" w:rsidR="00C04AFD" w:rsidRDefault="00C04AFD" w:rsidP="006169BE">
      <w:pPr>
        <w:jc w:val="both"/>
        <w:rPr>
          <w:sz w:val="23"/>
          <w:szCs w:val="23"/>
        </w:rPr>
      </w:pPr>
    </w:p>
    <w:p w14:paraId="249853D7" w14:textId="77777777" w:rsidR="00C04AFD" w:rsidRDefault="00C04AFD" w:rsidP="006169BE">
      <w:pPr>
        <w:jc w:val="both"/>
        <w:rPr>
          <w:sz w:val="23"/>
          <w:szCs w:val="23"/>
        </w:rPr>
      </w:pPr>
    </w:p>
    <w:p w14:paraId="02D5131C" w14:textId="77777777" w:rsidR="00C04AFD" w:rsidRDefault="00C04AFD" w:rsidP="006169BE">
      <w:pPr>
        <w:jc w:val="both"/>
        <w:rPr>
          <w:sz w:val="23"/>
          <w:szCs w:val="23"/>
        </w:rPr>
      </w:pPr>
    </w:p>
    <w:p w14:paraId="434ACEE5" w14:textId="77777777" w:rsidR="00C04AFD" w:rsidRDefault="00C04AFD" w:rsidP="006169BE">
      <w:pPr>
        <w:jc w:val="both"/>
        <w:rPr>
          <w:sz w:val="23"/>
          <w:szCs w:val="23"/>
        </w:rPr>
      </w:pPr>
    </w:p>
    <w:p w14:paraId="27F00A1A" w14:textId="77777777" w:rsidR="00C04AFD" w:rsidRDefault="00C04AFD" w:rsidP="006169BE">
      <w:pPr>
        <w:jc w:val="both"/>
        <w:rPr>
          <w:sz w:val="23"/>
          <w:szCs w:val="23"/>
        </w:rPr>
      </w:pPr>
    </w:p>
    <w:p w14:paraId="3EC048EF" w14:textId="77777777" w:rsidR="00C04AFD" w:rsidRDefault="00C04AFD" w:rsidP="006169BE">
      <w:pPr>
        <w:jc w:val="both"/>
        <w:rPr>
          <w:sz w:val="23"/>
          <w:szCs w:val="23"/>
        </w:rPr>
      </w:pPr>
    </w:p>
    <w:p w14:paraId="71BAC938" w14:textId="77777777" w:rsidR="00C04AFD" w:rsidRPr="00F17A82" w:rsidRDefault="00C04AFD" w:rsidP="00C04AFD">
      <w:pPr>
        <w:pStyle w:val="Figure"/>
        <w:rPr>
          <w:snapToGrid w:val="0"/>
        </w:rPr>
      </w:pPr>
      <w:bookmarkStart w:id="94" w:name="_Ref212097022"/>
      <w:r w:rsidRPr="00F17A82">
        <w:rPr>
          <w:snapToGrid w:val="0"/>
        </w:rPr>
        <w:t>LOS AREAS  -  MARITIMES</w:t>
      </w:r>
      <w:bookmarkEnd w:id="94"/>
    </w:p>
    <w:p w14:paraId="25C665BA" w14:textId="77777777" w:rsidR="00C04AFD" w:rsidRDefault="00C04AFD" w:rsidP="006169BE">
      <w:pPr>
        <w:jc w:val="both"/>
        <w:rPr>
          <w:sz w:val="23"/>
          <w:szCs w:val="23"/>
        </w:rPr>
      </w:pPr>
    </w:p>
    <w:p w14:paraId="47395820" w14:textId="77777777" w:rsidR="00C04AFD" w:rsidRPr="00F913D8" w:rsidRDefault="00C04AFD" w:rsidP="006169BE">
      <w:pPr>
        <w:jc w:val="both"/>
        <w:rPr>
          <w:sz w:val="23"/>
          <w:szCs w:val="23"/>
        </w:rPr>
        <w:sectPr w:rsidR="00C04AFD" w:rsidRPr="00F913D8" w:rsidSect="002532CD">
          <w:pgSz w:w="16839" w:h="11907" w:orient="landscape" w:code="9"/>
          <w:pgMar w:top="1440" w:right="1440" w:bottom="1440" w:left="1440" w:header="648" w:footer="648" w:gutter="0"/>
          <w:cols w:space="720"/>
          <w:noEndnote/>
          <w:docGrid w:linePitch="299"/>
        </w:sectPr>
      </w:pPr>
    </w:p>
    <w:p w14:paraId="7DF6AF5E" w14:textId="77777777" w:rsidR="006169BE" w:rsidRPr="00F913D8" w:rsidRDefault="006169BE" w:rsidP="00C9726A">
      <w:pPr>
        <w:pStyle w:val="BodyText"/>
      </w:pPr>
      <w:r w:rsidRPr="00F913D8">
        <w:lastRenderedPageBreak/>
        <w:t xml:space="preserve">While the 25-year accident history does not indicate any residual risk that should have been addressed </w:t>
      </w:r>
      <w:r w:rsidR="003C10A1" w:rsidRPr="00F913D8">
        <w:t>by aids</w:t>
      </w:r>
      <w:r w:rsidRPr="00F913D8">
        <w:t xml:space="preserve"> to navigation program, 25 years is still not a long period of time to observe some types of rare but potentially serious accidents </w:t>
      </w:r>
      <w:r w:rsidRPr="00F913D8">
        <w:rPr>
          <w:snapToGrid w:val="0"/>
        </w:rPr>
        <w:t>–</w:t>
      </w:r>
      <w:r w:rsidRPr="00F913D8">
        <w:t xml:space="preserve"> for example, a grounding involving a tanker with associated cargo loss.  Thus, we reviewed the annual traffic statistics for LOS Area 3 (see </w:t>
      </w:r>
      <w:r w:rsidR="003328F3">
        <w:fldChar w:fldCharType="begin"/>
      </w:r>
      <w:r w:rsidR="00C9726A">
        <w:instrText xml:space="preserve"> REF _Ref212087015 \r \h </w:instrText>
      </w:r>
      <w:r w:rsidR="003328F3">
        <w:fldChar w:fldCharType="separate"/>
      </w:r>
      <w:r w:rsidR="005C6DD2">
        <w:t>Table 4</w:t>
      </w:r>
      <w:r w:rsidR="003328F3">
        <w:fldChar w:fldCharType="end"/>
      </w:r>
      <w:r w:rsidRPr="00F913D8">
        <w:t>).</w:t>
      </w:r>
    </w:p>
    <w:p w14:paraId="7BB2B0FD" w14:textId="77777777" w:rsidR="006169BE" w:rsidRPr="00C9726A" w:rsidRDefault="006169BE" w:rsidP="00C9726A">
      <w:pPr>
        <w:pStyle w:val="Table"/>
        <w:rPr>
          <w:szCs w:val="22"/>
        </w:rPr>
      </w:pPr>
      <w:bookmarkStart w:id="95" w:name="_Ref212087015"/>
      <w:r w:rsidRPr="00F913D8">
        <w:t>Estimated Annual Traffi</w:t>
      </w:r>
      <w:r w:rsidRPr="00C9726A">
        <w:rPr>
          <w:szCs w:val="22"/>
        </w:rPr>
        <w:t>c</w:t>
      </w:r>
      <w:r w:rsidR="00C9726A" w:rsidRPr="00C9726A">
        <w:rPr>
          <w:szCs w:val="22"/>
        </w:rPr>
        <w:t xml:space="preserve"> for Fu</w:t>
      </w:r>
      <w:r w:rsidR="00C9726A">
        <w:rPr>
          <w:szCs w:val="22"/>
        </w:rPr>
        <w:t>ndy LOS Area 3</w:t>
      </w:r>
      <w:r w:rsidR="00C9726A" w:rsidRPr="00C9726A">
        <w:rPr>
          <w:szCs w:val="22"/>
        </w:rPr>
        <w:t>*</w:t>
      </w:r>
      <w:bookmarkEnd w:id="95"/>
    </w:p>
    <w:tbl>
      <w:tblPr>
        <w:tblW w:w="83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0"/>
        <w:gridCol w:w="2655"/>
        <w:gridCol w:w="2835"/>
      </w:tblGrid>
      <w:tr w:rsidR="006169BE" w:rsidRPr="00C9726A" w14:paraId="5D3C50E7" w14:textId="77777777" w:rsidTr="00C9726A">
        <w:trPr>
          <w:trHeight w:val="496"/>
          <w:jc w:val="center"/>
        </w:trPr>
        <w:tc>
          <w:tcPr>
            <w:tcW w:w="2840" w:type="dxa"/>
            <w:tcBorders>
              <w:bottom w:val="single" w:sz="12" w:space="0" w:color="auto"/>
            </w:tcBorders>
            <w:vAlign w:val="center"/>
          </w:tcPr>
          <w:p w14:paraId="113CE641" w14:textId="77777777" w:rsidR="006169BE" w:rsidRPr="00C9726A" w:rsidRDefault="006169BE" w:rsidP="00B40CDE">
            <w:pPr>
              <w:jc w:val="center"/>
              <w:rPr>
                <w:b/>
                <w:szCs w:val="22"/>
              </w:rPr>
            </w:pPr>
            <w:r w:rsidRPr="00C9726A">
              <w:rPr>
                <w:b/>
                <w:szCs w:val="22"/>
              </w:rPr>
              <w:t>Vessel Type</w:t>
            </w:r>
          </w:p>
        </w:tc>
        <w:tc>
          <w:tcPr>
            <w:tcW w:w="2655" w:type="dxa"/>
            <w:tcBorders>
              <w:bottom w:val="single" w:sz="12" w:space="0" w:color="auto"/>
            </w:tcBorders>
            <w:vAlign w:val="center"/>
          </w:tcPr>
          <w:p w14:paraId="685A0754" w14:textId="77777777" w:rsidR="006169BE" w:rsidRPr="00C9726A" w:rsidRDefault="006169BE" w:rsidP="00B40CDE">
            <w:pPr>
              <w:jc w:val="center"/>
              <w:rPr>
                <w:b/>
                <w:szCs w:val="22"/>
              </w:rPr>
            </w:pPr>
            <w:r w:rsidRPr="00C9726A">
              <w:rPr>
                <w:b/>
                <w:szCs w:val="22"/>
              </w:rPr>
              <w:t>Saint John Harbour</w:t>
            </w:r>
          </w:p>
        </w:tc>
        <w:tc>
          <w:tcPr>
            <w:tcW w:w="2835" w:type="dxa"/>
            <w:tcBorders>
              <w:bottom w:val="single" w:sz="12" w:space="0" w:color="auto"/>
            </w:tcBorders>
            <w:vAlign w:val="center"/>
          </w:tcPr>
          <w:p w14:paraId="60D818CD" w14:textId="77777777" w:rsidR="006169BE" w:rsidRPr="00C9726A" w:rsidRDefault="006169BE" w:rsidP="00B40CDE">
            <w:pPr>
              <w:jc w:val="center"/>
              <w:rPr>
                <w:b/>
                <w:szCs w:val="22"/>
              </w:rPr>
            </w:pPr>
            <w:r w:rsidRPr="00C9726A">
              <w:rPr>
                <w:b/>
                <w:szCs w:val="22"/>
              </w:rPr>
              <w:t>Upper Bay of Fundy</w:t>
            </w:r>
          </w:p>
        </w:tc>
      </w:tr>
      <w:tr w:rsidR="006169BE" w:rsidRPr="00F913D8" w14:paraId="39C0126E" w14:textId="77777777" w:rsidTr="00C9726A">
        <w:trPr>
          <w:jc w:val="center"/>
        </w:trPr>
        <w:tc>
          <w:tcPr>
            <w:tcW w:w="2840" w:type="dxa"/>
            <w:tcBorders>
              <w:top w:val="single" w:sz="12" w:space="0" w:color="auto"/>
            </w:tcBorders>
          </w:tcPr>
          <w:p w14:paraId="6DF8A55A" w14:textId="77777777" w:rsidR="006169BE" w:rsidRPr="00F913D8" w:rsidRDefault="006169BE" w:rsidP="00B40CDE">
            <w:pPr>
              <w:jc w:val="both"/>
              <w:rPr>
                <w:sz w:val="23"/>
                <w:szCs w:val="23"/>
              </w:rPr>
            </w:pPr>
            <w:r w:rsidRPr="00F913D8">
              <w:rPr>
                <w:sz w:val="23"/>
                <w:szCs w:val="23"/>
              </w:rPr>
              <w:t>Barge &amp; Cargo Vessels</w:t>
            </w:r>
          </w:p>
        </w:tc>
        <w:tc>
          <w:tcPr>
            <w:tcW w:w="2655" w:type="dxa"/>
            <w:tcBorders>
              <w:top w:val="single" w:sz="12" w:space="0" w:color="auto"/>
            </w:tcBorders>
            <w:vAlign w:val="center"/>
          </w:tcPr>
          <w:p w14:paraId="76EC5C10" w14:textId="77777777" w:rsidR="006169BE" w:rsidRPr="00BC67AE" w:rsidRDefault="006169BE" w:rsidP="00BC67AE">
            <w:pPr>
              <w:pStyle w:val="BodyText"/>
              <w:ind w:right="177"/>
              <w:jc w:val="right"/>
              <w:rPr>
                <w:szCs w:val="22"/>
              </w:rPr>
            </w:pPr>
            <w:r w:rsidRPr="00BC67AE">
              <w:rPr>
                <w:szCs w:val="22"/>
              </w:rPr>
              <w:t>1800</w:t>
            </w:r>
          </w:p>
        </w:tc>
        <w:tc>
          <w:tcPr>
            <w:tcW w:w="2835" w:type="dxa"/>
            <w:tcBorders>
              <w:top w:val="single" w:sz="12" w:space="0" w:color="auto"/>
            </w:tcBorders>
            <w:vAlign w:val="center"/>
          </w:tcPr>
          <w:p w14:paraId="6494C114" w14:textId="77777777" w:rsidR="006169BE" w:rsidRPr="00BC67AE" w:rsidRDefault="006169BE" w:rsidP="00BC67AE">
            <w:pPr>
              <w:pStyle w:val="BodyText"/>
              <w:ind w:right="177"/>
              <w:jc w:val="right"/>
              <w:rPr>
                <w:szCs w:val="22"/>
              </w:rPr>
            </w:pPr>
            <w:r w:rsidRPr="00BC67AE">
              <w:rPr>
                <w:szCs w:val="22"/>
              </w:rPr>
              <w:t>200</w:t>
            </w:r>
          </w:p>
        </w:tc>
      </w:tr>
      <w:tr w:rsidR="006169BE" w:rsidRPr="00F913D8" w14:paraId="246F1939" w14:textId="77777777" w:rsidTr="00C9726A">
        <w:trPr>
          <w:jc w:val="center"/>
        </w:trPr>
        <w:tc>
          <w:tcPr>
            <w:tcW w:w="2840" w:type="dxa"/>
          </w:tcPr>
          <w:p w14:paraId="188FCA99" w14:textId="77777777" w:rsidR="006169BE" w:rsidRPr="00F913D8" w:rsidRDefault="006169BE" w:rsidP="00B40CDE">
            <w:pPr>
              <w:jc w:val="both"/>
              <w:rPr>
                <w:sz w:val="23"/>
                <w:szCs w:val="23"/>
              </w:rPr>
            </w:pPr>
            <w:r w:rsidRPr="00F913D8">
              <w:rPr>
                <w:sz w:val="23"/>
                <w:szCs w:val="23"/>
              </w:rPr>
              <w:t>Cruise Vessels</w:t>
            </w:r>
          </w:p>
        </w:tc>
        <w:tc>
          <w:tcPr>
            <w:tcW w:w="2655" w:type="dxa"/>
            <w:vAlign w:val="center"/>
          </w:tcPr>
          <w:p w14:paraId="5F5C11BE" w14:textId="77777777" w:rsidR="006169BE" w:rsidRPr="00BC67AE" w:rsidRDefault="006169BE" w:rsidP="00BC67AE">
            <w:pPr>
              <w:pStyle w:val="BodyText"/>
              <w:ind w:right="177"/>
              <w:jc w:val="right"/>
              <w:rPr>
                <w:szCs w:val="22"/>
              </w:rPr>
            </w:pPr>
            <w:r w:rsidRPr="00BC67AE">
              <w:rPr>
                <w:szCs w:val="22"/>
              </w:rPr>
              <w:t>10</w:t>
            </w:r>
          </w:p>
        </w:tc>
        <w:tc>
          <w:tcPr>
            <w:tcW w:w="2835" w:type="dxa"/>
            <w:vAlign w:val="center"/>
          </w:tcPr>
          <w:p w14:paraId="6A218EC5" w14:textId="77777777" w:rsidR="006169BE" w:rsidRPr="00BC67AE" w:rsidRDefault="006169BE" w:rsidP="00BC67AE">
            <w:pPr>
              <w:pStyle w:val="BodyText"/>
              <w:ind w:right="177"/>
              <w:jc w:val="right"/>
              <w:rPr>
                <w:szCs w:val="22"/>
              </w:rPr>
            </w:pPr>
            <w:r w:rsidRPr="00BC67AE">
              <w:rPr>
                <w:szCs w:val="22"/>
              </w:rPr>
              <w:t>0</w:t>
            </w:r>
          </w:p>
        </w:tc>
      </w:tr>
      <w:tr w:rsidR="006169BE" w:rsidRPr="00F913D8" w14:paraId="04F9A2FD" w14:textId="77777777" w:rsidTr="00C9726A">
        <w:trPr>
          <w:jc w:val="center"/>
        </w:trPr>
        <w:tc>
          <w:tcPr>
            <w:tcW w:w="2840" w:type="dxa"/>
          </w:tcPr>
          <w:p w14:paraId="55276AA2" w14:textId="77777777" w:rsidR="006169BE" w:rsidRPr="00F913D8" w:rsidRDefault="006169BE" w:rsidP="00B40CDE">
            <w:pPr>
              <w:jc w:val="both"/>
              <w:rPr>
                <w:sz w:val="23"/>
                <w:szCs w:val="23"/>
              </w:rPr>
            </w:pPr>
            <w:r w:rsidRPr="00F913D8">
              <w:rPr>
                <w:sz w:val="23"/>
                <w:szCs w:val="23"/>
              </w:rPr>
              <w:t>Ferries</w:t>
            </w:r>
          </w:p>
        </w:tc>
        <w:tc>
          <w:tcPr>
            <w:tcW w:w="2655" w:type="dxa"/>
            <w:vAlign w:val="center"/>
          </w:tcPr>
          <w:p w14:paraId="6432BB44" w14:textId="77777777" w:rsidR="006169BE" w:rsidRPr="00BC67AE" w:rsidRDefault="006169BE" w:rsidP="00BC67AE">
            <w:pPr>
              <w:pStyle w:val="BodyText"/>
              <w:ind w:right="177"/>
              <w:jc w:val="right"/>
              <w:rPr>
                <w:szCs w:val="22"/>
              </w:rPr>
            </w:pPr>
            <w:r w:rsidRPr="00BC67AE">
              <w:rPr>
                <w:szCs w:val="22"/>
              </w:rPr>
              <w:t>1500</w:t>
            </w:r>
          </w:p>
        </w:tc>
        <w:tc>
          <w:tcPr>
            <w:tcW w:w="2835" w:type="dxa"/>
            <w:vAlign w:val="center"/>
          </w:tcPr>
          <w:p w14:paraId="0947078F" w14:textId="77777777" w:rsidR="006169BE" w:rsidRPr="00BC67AE" w:rsidRDefault="006169BE" w:rsidP="00BC67AE">
            <w:pPr>
              <w:pStyle w:val="BodyText"/>
              <w:ind w:right="177"/>
              <w:jc w:val="right"/>
              <w:rPr>
                <w:szCs w:val="22"/>
              </w:rPr>
            </w:pPr>
            <w:r w:rsidRPr="00BC67AE">
              <w:rPr>
                <w:szCs w:val="22"/>
              </w:rPr>
              <w:t>0</w:t>
            </w:r>
          </w:p>
        </w:tc>
      </w:tr>
      <w:tr w:rsidR="006169BE" w:rsidRPr="00F913D8" w14:paraId="5D82CE10" w14:textId="77777777" w:rsidTr="00C9726A">
        <w:trPr>
          <w:jc w:val="center"/>
        </w:trPr>
        <w:tc>
          <w:tcPr>
            <w:tcW w:w="2840" w:type="dxa"/>
          </w:tcPr>
          <w:p w14:paraId="77EE7390" w14:textId="77777777" w:rsidR="006169BE" w:rsidRPr="00F913D8" w:rsidRDefault="006169BE" w:rsidP="00B40CDE">
            <w:pPr>
              <w:jc w:val="both"/>
              <w:rPr>
                <w:sz w:val="23"/>
                <w:szCs w:val="23"/>
              </w:rPr>
            </w:pPr>
            <w:r w:rsidRPr="00F913D8">
              <w:rPr>
                <w:sz w:val="23"/>
                <w:szCs w:val="23"/>
              </w:rPr>
              <w:t>Recreational Vessels</w:t>
            </w:r>
          </w:p>
        </w:tc>
        <w:tc>
          <w:tcPr>
            <w:tcW w:w="2655" w:type="dxa"/>
            <w:vAlign w:val="center"/>
          </w:tcPr>
          <w:p w14:paraId="11D4493C" w14:textId="77777777" w:rsidR="006169BE" w:rsidRPr="00BC67AE" w:rsidRDefault="006169BE" w:rsidP="00BC67AE">
            <w:pPr>
              <w:pStyle w:val="BodyText"/>
              <w:ind w:right="177"/>
              <w:jc w:val="right"/>
              <w:rPr>
                <w:szCs w:val="22"/>
              </w:rPr>
            </w:pPr>
            <w:r w:rsidRPr="00BC67AE">
              <w:rPr>
                <w:szCs w:val="22"/>
              </w:rPr>
              <w:t>low</w:t>
            </w:r>
          </w:p>
        </w:tc>
        <w:tc>
          <w:tcPr>
            <w:tcW w:w="2835" w:type="dxa"/>
            <w:vAlign w:val="center"/>
          </w:tcPr>
          <w:p w14:paraId="180A4842" w14:textId="77777777" w:rsidR="006169BE" w:rsidRPr="00BC67AE" w:rsidRDefault="006169BE" w:rsidP="00BC67AE">
            <w:pPr>
              <w:pStyle w:val="BodyText"/>
              <w:ind w:right="177"/>
              <w:jc w:val="right"/>
              <w:rPr>
                <w:szCs w:val="22"/>
              </w:rPr>
            </w:pPr>
            <w:r w:rsidRPr="00BC67AE">
              <w:rPr>
                <w:szCs w:val="22"/>
              </w:rPr>
              <w:t>low</w:t>
            </w:r>
          </w:p>
        </w:tc>
      </w:tr>
      <w:tr w:rsidR="006169BE" w:rsidRPr="00F913D8" w14:paraId="281E555B" w14:textId="77777777" w:rsidTr="00C9726A">
        <w:trPr>
          <w:jc w:val="center"/>
        </w:trPr>
        <w:tc>
          <w:tcPr>
            <w:tcW w:w="2840" w:type="dxa"/>
          </w:tcPr>
          <w:p w14:paraId="7E281D97" w14:textId="77777777" w:rsidR="006169BE" w:rsidRPr="00F913D8" w:rsidRDefault="006169BE" w:rsidP="00B40CDE">
            <w:pPr>
              <w:jc w:val="both"/>
              <w:rPr>
                <w:sz w:val="23"/>
                <w:szCs w:val="23"/>
              </w:rPr>
            </w:pPr>
            <w:r w:rsidRPr="00F913D8">
              <w:rPr>
                <w:sz w:val="23"/>
                <w:szCs w:val="23"/>
              </w:rPr>
              <w:t>Fishing Vessels</w:t>
            </w:r>
          </w:p>
        </w:tc>
        <w:tc>
          <w:tcPr>
            <w:tcW w:w="2655" w:type="dxa"/>
            <w:vAlign w:val="center"/>
          </w:tcPr>
          <w:p w14:paraId="64042BA1" w14:textId="77777777" w:rsidR="006169BE" w:rsidRPr="00BC67AE" w:rsidRDefault="006169BE" w:rsidP="00BC67AE">
            <w:pPr>
              <w:pStyle w:val="BodyText"/>
              <w:ind w:right="177"/>
              <w:jc w:val="right"/>
              <w:rPr>
                <w:szCs w:val="22"/>
              </w:rPr>
            </w:pPr>
            <w:r w:rsidRPr="00BC67AE">
              <w:rPr>
                <w:szCs w:val="22"/>
              </w:rPr>
              <w:t>low</w:t>
            </w:r>
          </w:p>
        </w:tc>
        <w:tc>
          <w:tcPr>
            <w:tcW w:w="2835" w:type="dxa"/>
            <w:vAlign w:val="center"/>
          </w:tcPr>
          <w:p w14:paraId="0F0AB069" w14:textId="77777777" w:rsidR="006169BE" w:rsidRPr="00BC67AE" w:rsidRDefault="006169BE" w:rsidP="00BC67AE">
            <w:pPr>
              <w:pStyle w:val="BodyText"/>
              <w:ind w:right="177"/>
              <w:jc w:val="right"/>
              <w:rPr>
                <w:szCs w:val="22"/>
              </w:rPr>
            </w:pPr>
            <w:r w:rsidRPr="00BC67AE">
              <w:rPr>
                <w:szCs w:val="22"/>
              </w:rPr>
              <w:t>low</w:t>
            </w:r>
          </w:p>
        </w:tc>
      </w:tr>
    </w:tbl>
    <w:p w14:paraId="2EBD5A27" w14:textId="77777777" w:rsidR="006169BE" w:rsidRPr="002C0E50" w:rsidRDefault="006169BE" w:rsidP="006169BE">
      <w:pPr>
        <w:jc w:val="both"/>
        <w:rPr>
          <w:szCs w:val="22"/>
        </w:rPr>
      </w:pPr>
      <w:r w:rsidRPr="002C0E50">
        <w:rPr>
          <w:szCs w:val="22"/>
        </w:rPr>
        <w:t>*As derived from ORCA</w:t>
      </w:r>
    </w:p>
    <w:p w14:paraId="313858B2" w14:textId="77777777" w:rsidR="006169BE" w:rsidRPr="00F913D8" w:rsidRDefault="006169BE" w:rsidP="006169BE">
      <w:pPr>
        <w:jc w:val="both"/>
        <w:rPr>
          <w:sz w:val="23"/>
          <w:szCs w:val="23"/>
        </w:rPr>
      </w:pPr>
    </w:p>
    <w:p w14:paraId="59AF65ED" w14:textId="77777777" w:rsidR="006169BE" w:rsidRPr="00F913D8" w:rsidRDefault="006169BE" w:rsidP="00C9726A">
      <w:pPr>
        <w:pStyle w:val="BodyText"/>
      </w:pPr>
      <w:r w:rsidRPr="00F913D8">
        <w:t>There are about 1800 barge, cargo, tanker, tug, research and other commercial vessel arrivals and departures each year at the port of Saint John (</w:t>
      </w:r>
      <w:proofErr w:type="spellStart"/>
      <w:r w:rsidRPr="00F913D8">
        <w:t>supertankers</w:t>
      </w:r>
      <w:proofErr w:type="spellEnd"/>
      <w:r w:rsidRPr="00F913D8">
        <w:t xml:space="preserve"> are included in this estimate).  There are an additional 1500 ferry arrivals and departures for this port.  The rest of LOS Area 3 records only about 200 transits per year related to commercial traffic.  Recreational activity is low in the LOS area and fishing activity is only moderate when compared to many other LOS areas in the country.</w:t>
      </w:r>
    </w:p>
    <w:p w14:paraId="38E616F4" w14:textId="77777777" w:rsidR="006169BE" w:rsidRPr="00F913D8" w:rsidRDefault="006169BE" w:rsidP="00C9726A">
      <w:pPr>
        <w:pStyle w:val="BodyText"/>
      </w:pPr>
      <w:r w:rsidRPr="00F913D8">
        <w:t xml:space="preserve">While no grounding during the last 25 years appears to have been caused by a “down” aid to navigation, the traffic statistics shown in </w:t>
      </w:r>
      <w:r w:rsidR="003328F3">
        <w:rPr>
          <w:highlight w:val="yellow"/>
        </w:rPr>
        <w:fldChar w:fldCharType="begin"/>
      </w:r>
      <w:r w:rsidR="00A3313B">
        <w:instrText xml:space="preserve"> REF _Ref212087015 \r \h </w:instrText>
      </w:r>
      <w:r w:rsidR="003328F3">
        <w:rPr>
          <w:highlight w:val="yellow"/>
        </w:rPr>
      </w:r>
      <w:r w:rsidR="003328F3">
        <w:rPr>
          <w:highlight w:val="yellow"/>
        </w:rPr>
        <w:fldChar w:fldCharType="separate"/>
      </w:r>
      <w:r w:rsidR="005C6DD2">
        <w:t>Table 4</w:t>
      </w:r>
      <w:r w:rsidR="003328F3">
        <w:rPr>
          <w:highlight w:val="yellow"/>
        </w:rPr>
        <w:fldChar w:fldCharType="end"/>
      </w:r>
      <w:r w:rsidRPr="00F913D8">
        <w:t xml:space="preserve"> do not preclude the possibility of one occurring over the longer term.  Thus, we will continue with this review and look at the benefits and costs associated with some option or options that would address historical service levels in Fundy LOS Area 3.</w:t>
      </w:r>
    </w:p>
    <w:p w14:paraId="6E0B7105" w14:textId="77777777" w:rsidR="006169BE" w:rsidRPr="00F913D8" w:rsidRDefault="006169BE" w:rsidP="006B7E32">
      <w:pPr>
        <w:pStyle w:val="Heading2"/>
      </w:pPr>
      <w:bookmarkStart w:id="96" w:name="_Toc212097633"/>
      <w:r w:rsidRPr="00F913D8">
        <w:t>Estimating Addressable Risk</w:t>
      </w:r>
      <w:bookmarkEnd w:id="96"/>
    </w:p>
    <w:p w14:paraId="47FBB99D" w14:textId="77777777" w:rsidR="006169BE" w:rsidRPr="00F913D8" w:rsidRDefault="006169BE" w:rsidP="00C9726A">
      <w:pPr>
        <w:pStyle w:val="BodyText"/>
      </w:pPr>
      <w:r w:rsidRPr="00F913D8">
        <w:t xml:space="preserve">Risk is defined as the probability of an unwanted event times its consequences.  Groundings are the most likely unwanted events that could be prevented by an aids to navigation program.  From our discussion above, it is most difficult to estimate the probable frequency of groundings by vessel type that would be caused by the current level of service if it continued into the future.  It is easier to estimate the expected consequences of </w:t>
      </w:r>
      <w:r w:rsidR="00D22270" w:rsidRPr="00F913D8">
        <w:t>grounding</w:t>
      </w:r>
      <w:r w:rsidRPr="00F913D8">
        <w:t xml:space="preserve">, given that it did occur, although even this task is problematic.  For example, Canadian Coast Guard studies undertaken in the past have estimated the mean impact of </w:t>
      </w:r>
      <w:r w:rsidR="00D22270" w:rsidRPr="00F913D8">
        <w:t>tanker</w:t>
      </w:r>
      <w:r w:rsidRPr="00F913D8">
        <w:t xml:space="preserve"> grounding with loss of cargo at nearly $30 million Canadian dollars.</w:t>
      </w:r>
      <w:r w:rsidRPr="006724FD">
        <w:footnoteReference w:id="4"/>
      </w:r>
      <w:r w:rsidRPr="00F913D8">
        <w:t xml:space="preserve">  The Exxon Valdez was assessed damages amounting to nearly US$ 1 billion.  However, most fishing vessel groundings with no loss of life often exhibit damages in the hundreds or thousands Canadian dollars, at most.  Thus, we will not attempt to produce an estima</w:t>
      </w:r>
      <w:r w:rsidR="00C9726A">
        <w:t>te of the expected losses (i.e.</w:t>
      </w:r>
      <w:r w:rsidRPr="00F913D8">
        <w:t xml:space="preserve"> risk) that could be caused by the current level of aid outages, but proceed with estimating the cost of an option to improve service levels, and then use “threshold” analysis to draw conclusions about the possible risk-benefit of the proposed option.</w:t>
      </w:r>
    </w:p>
    <w:p w14:paraId="1F0C8BFC" w14:textId="77777777" w:rsidR="00BC67AE" w:rsidRDefault="00BC67AE">
      <w:pPr>
        <w:rPr>
          <w:b/>
        </w:rPr>
      </w:pPr>
      <w:bookmarkStart w:id="97" w:name="_Toc212097634"/>
      <w:r>
        <w:br w:type="page"/>
      </w:r>
    </w:p>
    <w:p w14:paraId="3F63151E" w14:textId="77777777" w:rsidR="006169BE" w:rsidRPr="00F913D8" w:rsidRDefault="00891FA1" w:rsidP="006B7E32">
      <w:pPr>
        <w:pStyle w:val="Heading2"/>
      </w:pPr>
      <w:r w:rsidRPr="00F913D8">
        <w:lastRenderedPageBreak/>
        <w:t xml:space="preserve">Step 3 </w:t>
      </w:r>
      <w:r w:rsidR="006169BE" w:rsidRPr="00F913D8">
        <w:t>Specify Risk Control Options</w:t>
      </w:r>
      <w:bookmarkEnd w:id="97"/>
    </w:p>
    <w:p w14:paraId="572E002E" w14:textId="77777777" w:rsidR="006169BE" w:rsidRPr="00F913D8" w:rsidRDefault="006169BE" w:rsidP="00C9726A">
      <w:pPr>
        <w:pStyle w:val="Heading3"/>
      </w:pPr>
      <w:bookmarkStart w:id="98" w:name="_Toc212097635"/>
      <w:r w:rsidRPr="00F913D8">
        <w:t>Risk Control Options</w:t>
      </w:r>
      <w:bookmarkEnd w:id="98"/>
    </w:p>
    <w:p w14:paraId="1AC9CE36" w14:textId="77777777" w:rsidR="006169BE" w:rsidRPr="00C9726A" w:rsidRDefault="006169BE" w:rsidP="00C9726A">
      <w:pPr>
        <w:pStyle w:val="BodyText"/>
      </w:pPr>
      <w:r w:rsidRPr="00C9726A">
        <w:t>There are a number of methods that one could use to improve the availability of aids to navigation in Fundy LOS Area 3.  For example, one could increase response time in order to reduce the mean number of “down” days by half.  Such a solution would likely require an additional “1100” series maintenance vessel, costing about $70 million, with attendant increases in personnel costs and other operating and maintenance expenditures.  Consequently, this option was not pursued further.</w:t>
      </w:r>
    </w:p>
    <w:p w14:paraId="4AF8BDDD" w14:textId="77777777" w:rsidR="006169BE" w:rsidRPr="00C9726A" w:rsidRDefault="006169BE" w:rsidP="00C9726A">
      <w:pPr>
        <w:pStyle w:val="BodyText"/>
      </w:pPr>
      <w:r w:rsidRPr="00C9726A">
        <w:t>Improved aid to navigation availability could also be achieved by a reduction in the number of “down” occurrences.  Most outages associated with floating aids to navigation are related to inadequate anchoring while most outages associated with fixed aids to navigation are related to equipment failures.  Thus, it is proposed to improve anchoring and increase equipment reliability.</w:t>
      </w:r>
    </w:p>
    <w:p w14:paraId="4398B5BB" w14:textId="77777777" w:rsidR="006169BE" w:rsidRPr="00F913D8" w:rsidRDefault="006169BE" w:rsidP="00A3313B">
      <w:pPr>
        <w:pStyle w:val="Heading3"/>
      </w:pPr>
      <w:bookmarkStart w:id="99" w:name="_Toc212097636"/>
      <w:r w:rsidRPr="00F913D8">
        <w:t>Control Option Costs</w:t>
      </w:r>
      <w:bookmarkEnd w:id="99"/>
    </w:p>
    <w:p w14:paraId="548096BB" w14:textId="77777777" w:rsidR="006169BE" w:rsidRPr="009A2F72" w:rsidRDefault="006169BE" w:rsidP="009A2F72">
      <w:pPr>
        <w:pStyle w:val="BodyText"/>
      </w:pPr>
      <w:r w:rsidRPr="009A2F72">
        <w:t xml:space="preserve">Costs for improving anchoring and equipment reliability were first estimated for each aid to navigation type in the LOS Area (see </w:t>
      </w:r>
      <w:r w:rsidR="00A41082">
        <w:fldChar w:fldCharType="begin"/>
      </w:r>
      <w:r w:rsidR="00A41082">
        <w:instrText xml:space="preserve"> REF _Ref212087380 \r \h  \* MERGEFORMAT </w:instrText>
      </w:r>
      <w:r w:rsidR="00A41082">
        <w:fldChar w:fldCharType="separate"/>
      </w:r>
      <w:r w:rsidR="005C6DD2">
        <w:t>Table 5</w:t>
      </w:r>
      <w:r w:rsidR="00A41082">
        <w:fldChar w:fldCharType="end"/>
      </w:r>
      <w:r w:rsidR="00D22270" w:rsidRPr="009A2F72">
        <w:t>).  For example, three ton</w:t>
      </w:r>
      <w:r w:rsidRPr="009A2F72">
        <w:t xml:space="preserve">ne anchors for large floating buoys would be replaced by five tonne anchors at a cost of $9,000 per replacement.  These unit improvement estimates were then applied to the number of aids to navigation in each type category to arrive at a one-time cost for this option (again see </w:t>
      </w:r>
      <w:r w:rsidR="00A41082">
        <w:fldChar w:fldCharType="begin"/>
      </w:r>
      <w:r w:rsidR="00A41082">
        <w:instrText xml:space="preserve"> REF _Ref212087380 \r \h  \* MERGEFORMAT </w:instrText>
      </w:r>
      <w:r w:rsidR="00A41082">
        <w:fldChar w:fldCharType="separate"/>
      </w:r>
      <w:r w:rsidR="005C6DD2">
        <w:t>Table 5</w:t>
      </w:r>
      <w:r w:rsidR="00A41082">
        <w:fldChar w:fldCharType="end"/>
      </w:r>
      <w:r w:rsidRPr="009A2F72">
        <w:t>).  Using this method, it is estimated that $1 million dollars would be required to bring aid to navigation reliability to targeted service levels (i.e., future “down” occurrences would likely be reduced by one-half).  It could be noted that operation and maintenance expenditures for LOS Area 3’s 127 aids to navigation are estimated at about $1.4 million per year (the total O&amp;M budget for the Maritimes Region’s 5,000+ aids to navigation is around $19 million).</w:t>
      </w:r>
    </w:p>
    <w:p w14:paraId="64236EEE" w14:textId="77777777" w:rsidR="006169BE" w:rsidRPr="00F913D8" w:rsidRDefault="006169BE" w:rsidP="00E240DC">
      <w:pPr>
        <w:pStyle w:val="BodyText"/>
      </w:pPr>
      <w:r w:rsidRPr="00F913D8">
        <w:br w:type="page"/>
      </w:r>
    </w:p>
    <w:p w14:paraId="3E6388FC" w14:textId="77777777" w:rsidR="006169BE" w:rsidRPr="00F913D8" w:rsidRDefault="006169BE" w:rsidP="00C9726A">
      <w:pPr>
        <w:pStyle w:val="Table"/>
      </w:pPr>
      <w:bookmarkStart w:id="100" w:name="_Ref212087380"/>
      <w:r w:rsidRPr="00F913D8">
        <w:lastRenderedPageBreak/>
        <w:t>Reliability Improvement Cost Estimates by Aid Type</w:t>
      </w:r>
      <w:bookmarkEnd w:id="100"/>
    </w:p>
    <w:p w14:paraId="0B8B144D" w14:textId="77777777" w:rsidR="006169BE" w:rsidRPr="00F913D8" w:rsidRDefault="006169BE" w:rsidP="00E240DC">
      <w:pPr>
        <w:pStyle w:val="BodyTex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68"/>
        <w:gridCol w:w="1620"/>
        <w:gridCol w:w="1440"/>
        <w:gridCol w:w="1260"/>
      </w:tblGrid>
      <w:tr w:rsidR="006169BE" w:rsidRPr="009A2F72" w14:paraId="38CCA80A" w14:textId="77777777" w:rsidTr="009A2F72">
        <w:trPr>
          <w:trHeight w:val="951"/>
        </w:trPr>
        <w:tc>
          <w:tcPr>
            <w:tcW w:w="4068" w:type="dxa"/>
            <w:tcBorders>
              <w:bottom w:val="single" w:sz="12" w:space="0" w:color="auto"/>
            </w:tcBorders>
            <w:vAlign w:val="center"/>
          </w:tcPr>
          <w:p w14:paraId="71967EE6" w14:textId="77777777" w:rsidR="006169BE" w:rsidRPr="009A2F72" w:rsidRDefault="006169BE" w:rsidP="00B40CDE">
            <w:pPr>
              <w:pStyle w:val="BodyText"/>
              <w:jc w:val="center"/>
              <w:rPr>
                <w:b/>
                <w:szCs w:val="22"/>
              </w:rPr>
            </w:pPr>
            <w:r w:rsidRPr="009A2F72">
              <w:rPr>
                <w:b/>
                <w:szCs w:val="22"/>
              </w:rPr>
              <w:t>Category</w:t>
            </w:r>
          </w:p>
        </w:tc>
        <w:tc>
          <w:tcPr>
            <w:tcW w:w="1620" w:type="dxa"/>
            <w:tcBorders>
              <w:bottom w:val="single" w:sz="12" w:space="0" w:color="auto"/>
            </w:tcBorders>
            <w:vAlign w:val="center"/>
          </w:tcPr>
          <w:p w14:paraId="358F2ED9" w14:textId="77777777" w:rsidR="006169BE" w:rsidRPr="009A2F72" w:rsidRDefault="006169BE" w:rsidP="00B40CDE">
            <w:pPr>
              <w:pStyle w:val="BodyText"/>
              <w:jc w:val="center"/>
              <w:rPr>
                <w:b/>
                <w:szCs w:val="22"/>
              </w:rPr>
            </w:pPr>
            <w:r w:rsidRPr="009A2F72">
              <w:rPr>
                <w:b/>
                <w:szCs w:val="22"/>
              </w:rPr>
              <w:t xml:space="preserve">Capital Cost per </w:t>
            </w:r>
            <w:proofErr w:type="spellStart"/>
            <w:r w:rsidRPr="009A2F72">
              <w:rPr>
                <w:b/>
                <w:szCs w:val="22"/>
              </w:rPr>
              <w:t>Navaid</w:t>
            </w:r>
            <w:proofErr w:type="spellEnd"/>
            <w:r w:rsidRPr="009A2F72">
              <w:rPr>
                <w:b/>
                <w:szCs w:val="22"/>
              </w:rPr>
              <w:t xml:space="preserve"> ($)</w:t>
            </w:r>
          </w:p>
        </w:tc>
        <w:tc>
          <w:tcPr>
            <w:tcW w:w="1440" w:type="dxa"/>
            <w:tcBorders>
              <w:bottom w:val="single" w:sz="12" w:space="0" w:color="auto"/>
            </w:tcBorders>
            <w:vAlign w:val="center"/>
          </w:tcPr>
          <w:p w14:paraId="510506E2" w14:textId="77777777" w:rsidR="006169BE" w:rsidRPr="009A2F72" w:rsidRDefault="006169BE" w:rsidP="00B40CDE">
            <w:pPr>
              <w:pStyle w:val="BodyText"/>
              <w:jc w:val="center"/>
              <w:rPr>
                <w:b/>
                <w:szCs w:val="22"/>
              </w:rPr>
            </w:pPr>
            <w:r w:rsidRPr="009A2F72">
              <w:rPr>
                <w:b/>
                <w:szCs w:val="22"/>
              </w:rPr>
              <w:t xml:space="preserve">Number of </w:t>
            </w:r>
            <w:proofErr w:type="spellStart"/>
            <w:r w:rsidRPr="009A2F72">
              <w:rPr>
                <w:b/>
                <w:szCs w:val="22"/>
              </w:rPr>
              <w:t>Navaids</w:t>
            </w:r>
            <w:proofErr w:type="spellEnd"/>
          </w:p>
        </w:tc>
        <w:tc>
          <w:tcPr>
            <w:tcW w:w="1260" w:type="dxa"/>
            <w:tcBorders>
              <w:bottom w:val="single" w:sz="12" w:space="0" w:color="auto"/>
            </w:tcBorders>
            <w:vAlign w:val="center"/>
          </w:tcPr>
          <w:p w14:paraId="48E5F3F4" w14:textId="77777777" w:rsidR="006169BE" w:rsidRPr="009A2F72" w:rsidRDefault="006169BE" w:rsidP="00B40CDE">
            <w:pPr>
              <w:pStyle w:val="BodyText"/>
              <w:jc w:val="center"/>
              <w:rPr>
                <w:b/>
                <w:szCs w:val="22"/>
              </w:rPr>
            </w:pPr>
            <w:r w:rsidRPr="009A2F72">
              <w:rPr>
                <w:b/>
                <w:szCs w:val="22"/>
              </w:rPr>
              <w:t>Total Cost ($)</w:t>
            </w:r>
          </w:p>
        </w:tc>
      </w:tr>
      <w:tr w:rsidR="006169BE" w:rsidRPr="00F913D8" w14:paraId="7F77A9A9" w14:textId="77777777" w:rsidTr="00B40CDE">
        <w:tc>
          <w:tcPr>
            <w:tcW w:w="4068" w:type="dxa"/>
            <w:tcBorders>
              <w:top w:val="single" w:sz="12" w:space="0" w:color="auto"/>
            </w:tcBorders>
          </w:tcPr>
          <w:p w14:paraId="1E575DA7" w14:textId="77777777" w:rsidR="006169BE" w:rsidRPr="00F913D8" w:rsidRDefault="006169BE" w:rsidP="00E240DC">
            <w:pPr>
              <w:pStyle w:val="BodyText"/>
            </w:pPr>
            <w:r w:rsidRPr="00F913D8">
              <w:t>01-Radiobeacon / DGPS Sites</w:t>
            </w:r>
          </w:p>
        </w:tc>
        <w:tc>
          <w:tcPr>
            <w:tcW w:w="1620" w:type="dxa"/>
            <w:tcBorders>
              <w:top w:val="single" w:sz="12" w:space="0" w:color="auto"/>
            </w:tcBorders>
            <w:vAlign w:val="center"/>
          </w:tcPr>
          <w:p w14:paraId="18B0973A" w14:textId="77777777" w:rsidR="006169BE" w:rsidRPr="00BC67AE" w:rsidRDefault="006169BE" w:rsidP="00BC67AE">
            <w:pPr>
              <w:pStyle w:val="BodyText"/>
              <w:ind w:right="177"/>
              <w:jc w:val="right"/>
              <w:rPr>
                <w:szCs w:val="22"/>
              </w:rPr>
            </w:pPr>
            <w:r w:rsidRPr="00BC67AE">
              <w:rPr>
                <w:szCs w:val="22"/>
              </w:rPr>
              <w:t>0</w:t>
            </w:r>
          </w:p>
        </w:tc>
        <w:tc>
          <w:tcPr>
            <w:tcW w:w="1440" w:type="dxa"/>
            <w:tcBorders>
              <w:top w:val="single" w:sz="12" w:space="0" w:color="auto"/>
            </w:tcBorders>
            <w:vAlign w:val="center"/>
          </w:tcPr>
          <w:p w14:paraId="49A65174" w14:textId="77777777" w:rsidR="006169BE" w:rsidRPr="00BC67AE" w:rsidRDefault="006169BE" w:rsidP="00BC67AE">
            <w:pPr>
              <w:pStyle w:val="BodyText"/>
              <w:ind w:right="177"/>
              <w:jc w:val="right"/>
              <w:rPr>
                <w:szCs w:val="22"/>
              </w:rPr>
            </w:pPr>
            <w:r w:rsidRPr="00BC67AE">
              <w:rPr>
                <w:szCs w:val="22"/>
              </w:rPr>
              <w:t>1</w:t>
            </w:r>
          </w:p>
        </w:tc>
        <w:tc>
          <w:tcPr>
            <w:tcW w:w="1260" w:type="dxa"/>
            <w:tcBorders>
              <w:top w:val="single" w:sz="12" w:space="0" w:color="auto"/>
            </w:tcBorders>
            <w:vAlign w:val="center"/>
          </w:tcPr>
          <w:p w14:paraId="0C8FB0A0" w14:textId="77777777" w:rsidR="006169BE" w:rsidRPr="00BC67AE" w:rsidRDefault="006169BE" w:rsidP="00BC67AE">
            <w:pPr>
              <w:pStyle w:val="BodyText"/>
              <w:ind w:right="177"/>
              <w:jc w:val="right"/>
              <w:rPr>
                <w:szCs w:val="22"/>
              </w:rPr>
            </w:pPr>
            <w:r w:rsidRPr="00BC67AE">
              <w:rPr>
                <w:szCs w:val="22"/>
              </w:rPr>
              <w:t>0</w:t>
            </w:r>
          </w:p>
        </w:tc>
      </w:tr>
      <w:tr w:rsidR="006169BE" w:rsidRPr="00F913D8" w14:paraId="7B1E58C9" w14:textId="77777777" w:rsidTr="00B40CDE">
        <w:tc>
          <w:tcPr>
            <w:tcW w:w="4068" w:type="dxa"/>
          </w:tcPr>
          <w:p w14:paraId="2CB4B9CC" w14:textId="77777777" w:rsidR="006169BE" w:rsidRPr="00F913D8" w:rsidRDefault="006169BE" w:rsidP="00E240DC">
            <w:pPr>
              <w:pStyle w:val="BodyText"/>
            </w:pPr>
            <w:r w:rsidRPr="00F913D8">
              <w:t>03b-Major Shore Lights - Unstaffed</w:t>
            </w:r>
          </w:p>
        </w:tc>
        <w:tc>
          <w:tcPr>
            <w:tcW w:w="1620" w:type="dxa"/>
            <w:vAlign w:val="center"/>
          </w:tcPr>
          <w:p w14:paraId="2C489543" w14:textId="77777777" w:rsidR="006169BE" w:rsidRPr="00BC67AE" w:rsidRDefault="006169BE" w:rsidP="00BC67AE">
            <w:pPr>
              <w:pStyle w:val="BodyText"/>
              <w:ind w:right="177"/>
              <w:jc w:val="right"/>
              <w:rPr>
                <w:szCs w:val="22"/>
              </w:rPr>
            </w:pPr>
            <w:r w:rsidRPr="00BC67AE">
              <w:rPr>
                <w:szCs w:val="22"/>
              </w:rPr>
              <w:t>30,000</w:t>
            </w:r>
          </w:p>
        </w:tc>
        <w:tc>
          <w:tcPr>
            <w:tcW w:w="1440" w:type="dxa"/>
            <w:vAlign w:val="center"/>
          </w:tcPr>
          <w:p w14:paraId="7792F01F" w14:textId="77777777" w:rsidR="006169BE" w:rsidRPr="00BC67AE" w:rsidRDefault="006169BE" w:rsidP="00BC67AE">
            <w:pPr>
              <w:pStyle w:val="BodyText"/>
              <w:ind w:right="177"/>
              <w:jc w:val="right"/>
              <w:rPr>
                <w:szCs w:val="22"/>
              </w:rPr>
            </w:pPr>
            <w:r w:rsidRPr="00BC67AE">
              <w:rPr>
                <w:szCs w:val="22"/>
              </w:rPr>
              <w:t>9</w:t>
            </w:r>
          </w:p>
        </w:tc>
        <w:tc>
          <w:tcPr>
            <w:tcW w:w="1260" w:type="dxa"/>
            <w:vAlign w:val="center"/>
          </w:tcPr>
          <w:p w14:paraId="5B12CBB9" w14:textId="77777777" w:rsidR="006169BE" w:rsidRPr="00BC67AE" w:rsidRDefault="006169BE" w:rsidP="00BC67AE">
            <w:pPr>
              <w:pStyle w:val="BodyText"/>
              <w:ind w:right="177"/>
              <w:jc w:val="right"/>
              <w:rPr>
                <w:szCs w:val="22"/>
              </w:rPr>
            </w:pPr>
            <w:r w:rsidRPr="00BC67AE">
              <w:rPr>
                <w:szCs w:val="22"/>
              </w:rPr>
              <w:t>270,000</w:t>
            </w:r>
          </w:p>
        </w:tc>
      </w:tr>
      <w:tr w:rsidR="006169BE" w:rsidRPr="00F913D8" w14:paraId="60CA3FB1" w14:textId="77777777" w:rsidTr="00B40CDE">
        <w:tc>
          <w:tcPr>
            <w:tcW w:w="4068" w:type="dxa"/>
          </w:tcPr>
          <w:p w14:paraId="56411C64" w14:textId="77777777" w:rsidR="006169BE" w:rsidRPr="00F913D8" w:rsidRDefault="006169BE" w:rsidP="00E240DC">
            <w:pPr>
              <w:pStyle w:val="BodyText"/>
            </w:pPr>
            <w:r w:rsidRPr="00F913D8">
              <w:t>04a-Minor Shore Lights - Small</w:t>
            </w:r>
          </w:p>
        </w:tc>
        <w:tc>
          <w:tcPr>
            <w:tcW w:w="1620" w:type="dxa"/>
            <w:vAlign w:val="center"/>
          </w:tcPr>
          <w:p w14:paraId="1AEB0E75" w14:textId="77777777" w:rsidR="006169BE" w:rsidRPr="00BC67AE" w:rsidRDefault="006169BE" w:rsidP="00BC67AE">
            <w:pPr>
              <w:pStyle w:val="BodyText"/>
              <w:ind w:right="177"/>
              <w:jc w:val="right"/>
              <w:rPr>
                <w:szCs w:val="22"/>
              </w:rPr>
            </w:pPr>
            <w:r w:rsidRPr="00BC67AE">
              <w:rPr>
                <w:szCs w:val="22"/>
              </w:rPr>
              <w:t>5,000</w:t>
            </w:r>
          </w:p>
        </w:tc>
        <w:tc>
          <w:tcPr>
            <w:tcW w:w="1440" w:type="dxa"/>
            <w:vAlign w:val="center"/>
          </w:tcPr>
          <w:p w14:paraId="46966815" w14:textId="77777777" w:rsidR="006169BE" w:rsidRPr="00BC67AE" w:rsidRDefault="006169BE" w:rsidP="00BC67AE">
            <w:pPr>
              <w:pStyle w:val="BodyText"/>
              <w:ind w:right="177"/>
              <w:jc w:val="right"/>
              <w:rPr>
                <w:szCs w:val="22"/>
              </w:rPr>
            </w:pPr>
            <w:r w:rsidRPr="00BC67AE">
              <w:rPr>
                <w:szCs w:val="22"/>
              </w:rPr>
              <w:t>8</w:t>
            </w:r>
          </w:p>
        </w:tc>
        <w:tc>
          <w:tcPr>
            <w:tcW w:w="1260" w:type="dxa"/>
            <w:vAlign w:val="center"/>
          </w:tcPr>
          <w:p w14:paraId="1323D5B5" w14:textId="77777777" w:rsidR="006169BE" w:rsidRPr="00BC67AE" w:rsidRDefault="006169BE" w:rsidP="00BC67AE">
            <w:pPr>
              <w:pStyle w:val="BodyText"/>
              <w:ind w:right="177"/>
              <w:jc w:val="right"/>
              <w:rPr>
                <w:szCs w:val="22"/>
              </w:rPr>
            </w:pPr>
            <w:r w:rsidRPr="00BC67AE">
              <w:rPr>
                <w:szCs w:val="22"/>
              </w:rPr>
              <w:t>40,000</w:t>
            </w:r>
          </w:p>
        </w:tc>
      </w:tr>
      <w:tr w:rsidR="006169BE" w:rsidRPr="00F913D8" w14:paraId="3721A050" w14:textId="77777777" w:rsidTr="00B40CDE">
        <w:tc>
          <w:tcPr>
            <w:tcW w:w="4068" w:type="dxa"/>
          </w:tcPr>
          <w:p w14:paraId="49FA5951" w14:textId="77777777" w:rsidR="006169BE" w:rsidRPr="00F913D8" w:rsidRDefault="006169BE" w:rsidP="00E240DC">
            <w:pPr>
              <w:pStyle w:val="BodyText"/>
            </w:pPr>
            <w:r w:rsidRPr="00F913D8">
              <w:t>04b-Minor Shore Lights - Standard</w:t>
            </w:r>
          </w:p>
        </w:tc>
        <w:tc>
          <w:tcPr>
            <w:tcW w:w="1620" w:type="dxa"/>
            <w:vAlign w:val="center"/>
          </w:tcPr>
          <w:p w14:paraId="24416779" w14:textId="77777777" w:rsidR="006169BE" w:rsidRPr="00BC67AE" w:rsidRDefault="006169BE" w:rsidP="00BC67AE">
            <w:pPr>
              <w:pStyle w:val="BodyText"/>
              <w:ind w:right="177"/>
              <w:jc w:val="right"/>
              <w:rPr>
                <w:szCs w:val="22"/>
              </w:rPr>
            </w:pPr>
            <w:r w:rsidRPr="00BC67AE">
              <w:rPr>
                <w:szCs w:val="22"/>
              </w:rPr>
              <w:t>5,000</w:t>
            </w:r>
          </w:p>
        </w:tc>
        <w:tc>
          <w:tcPr>
            <w:tcW w:w="1440" w:type="dxa"/>
            <w:vAlign w:val="center"/>
          </w:tcPr>
          <w:p w14:paraId="7C2B47C6" w14:textId="77777777" w:rsidR="006169BE" w:rsidRPr="00BC67AE" w:rsidRDefault="006169BE" w:rsidP="00BC67AE">
            <w:pPr>
              <w:pStyle w:val="BodyText"/>
              <w:ind w:right="177"/>
              <w:jc w:val="right"/>
              <w:rPr>
                <w:szCs w:val="22"/>
              </w:rPr>
            </w:pPr>
            <w:r w:rsidRPr="00BC67AE">
              <w:rPr>
                <w:szCs w:val="22"/>
              </w:rPr>
              <w:t>9</w:t>
            </w:r>
          </w:p>
        </w:tc>
        <w:tc>
          <w:tcPr>
            <w:tcW w:w="1260" w:type="dxa"/>
            <w:vAlign w:val="center"/>
          </w:tcPr>
          <w:p w14:paraId="236D6753" w14:textId="77777777" w:rsidR="006169BE" w:rsidRPr="00BC67AE" w:rsidRDefault="006169BE" w:rsidP="00BC67AE">
            <w:pPr>
              <w:pStyle w:val="BodyText"/>
              <w:ind w:right="177"/>
              <w:jc w:val="right"/>
              <w:rPr>
                <w:szCs w:val="22"/>
              </w:rPr>
            </w:pPr>
            <w:r w:rsidRPr="00BC67AE">
              <w:rPr>
                <w:szCs w:val="22"/>
              </w:rPr>
              <w:t>45,000</w:t>
            </w:r>
          </w:p>
        </w:tc>
      </w:tr>
      <w:tr w:rsidR="006169BE" w:rsidRPr="00F913D8" w14:paraId="1CDEE9FA" w14:textId="77777777" w:rsidTr="00B40CDE">
        <w:tc>
          <w:tcPr>
            <w:tcW w:w="4068" w:type="dxa"/>
          </w:tcPr>
          <w:p w14:paraId="200FE9A4" w14:textId="77777777" w:rsidR="006169BE" w:rsidRPr="00F913D8" w:rsidRDefault="006169BE" w:rsidP="00E240DC">
            <w:pPr>
              <w:pStyle w:val="BodyText"/>
            </w:pPr>
            <w:r w:rsidRPr="00F913D8">
              <w:t>04c-Minor Shore Lights - Large</w:t>
            </w:r>
          </w:p>
        </w:tc>
        <w:tc>
          <w:tcPr>
            <w:tcW w:w="1620" w:type="dxa"/>
            <w:vAlign w:val="center"/>
          </w:tcPr>
          <w:p w14:paraId="1D83047C" w14:textId="77777777" w:rsidR="006169BE" w:rsidRPr="00BC67AE" w:rsidRDefault="006169BE" w:rsidP="00BC67AE">
            <w:pPr>
              <w:pStyle w:val="BodyText"/>
              <w:ind w:right="177"/>
              <w:jc w:val="right"/>
              <w:rPr>
                <w:szCs w:val="22"/>
              </w:rPr>
            </w:pPr>
            <w:r w:rsidRPr="00BC67AE">
              <w:rPr>
                <w:szCs w:val="22"/>
              </w:rPr>
              <w:t>5,000</w:t>
            </w:r>
          </w:p>
        </w:tc>
        <w:tc>
          <w:tcPr>
            <w:tcW w:w="1440" w:type="dxa"/>
            <w:vAlign w:val="center"/>
          </w:tcPr>
          <w:p w14:paraId="464FBC99" w14:textId="77777777" w:rsidR="006169BE" w:rsidRPr="00BC67AE" w:rsidRDefault="006169BE" w:rsidP="00BC67AE">
            <w:pPr>
              <w:pStyle w:val="BodyText"/>
              <w:ind w:right="177"/>
              <w:jc w:val="right"/>
              <w:rPr>
                <w:szCs w:val="22"/>
              </w:rPr>
            </w:pPr>
            <w:r w:rsidRPr="00BC67AE">
              <w:rPr>
                <w:szCs w:val="22"/>
              </w:rPr>
              <w:t>10</w:t>
            </w:r>
          </w:p>
        </w:tc>
        <w:tc>
          <w:tcPr>
            <w:tcW w:w="1260" w:type="dxa"/>
            <w:vAlign w:val="center"/>
          </w:tcPr>
          <w:p w14:paraId="7C031238" w14:textId="77777777" w:rsidR="006169BE" w:rsidRPr="00BC67AE" w:rsidRDefault="006169BE" w:rsidP="00BC67AE">
            <w:pPr>
              <w:pStyle w:val="BodyText"/>
              <w:ind w:right="177"/>
              <w:jc w:val="right"/>
              <w:rPr>
                <w:szCs w:val="22"/>
              </w:rPr>
            </w:pPr>
            <w:r w:rsidRPr="00BC67AE">
              <w:rPr>
                <w:szCs w:val="22"/>
              </w:rPr>
              <w:t>50,000</w:t>
            </w:r>
          </w:p>
        </w:tc>
      </w:tr>
      <w:tr w:rsidR="006169BE" w:rsidRPr="00F913D8" w14:paraId="4AF95A0F" w14:textId="77777777" w:rsidTr="00B40CDE">
        <w:tc>
          <w:tcPr>
            <w:tcW w:w="4068" w:type="dxa"/>
          </w:tcPr>
          <w:p w14:paraId="2EC2EA92" w14:textId="77777777" w:rsidR="006169BE" w:rsidRPr="00F913D8" w:rsidRDefault="006169BE" w:rsidP="00E240DC">
            <w:pPr>
              <w:pStyle w:val="BodyText"/>
            </w:pPr>
            <w:r w:rsidRPr="00F913D8">
              <w:t>07b-Radar Reflector*</w:t>
            </w:r>
          </w:p>
        </w:tc>
        <w:tc>
          <w:tcPr>
            <w:tcW w:w="1620" w:type="dxa"/>
            <w:vAlign w:val="center"/>
          </w:tcPr>
          <w:p w14:paraId="06ADB936" w14:textId="77777777" w:rsidR="006169BE" w:rsidRPr="00BC67AE" w:rsidRDefault="006169BE" w:rsidP="00BC67AE">
            <w:pPr>
              <w:pStyle w:val="BodyText"/>
              <w:ind w:right="177"/>
              <w:jc w:val="right"/>
              <w:rPr>
                <w:szCs w:val="22"/>
              </w:rPr>
            </w:pPr>
            <w:r w:rsidRPr="00BC67AE">
              <w:rPr>
                <w:szCs w:val="22"/>
              </w:rPr>
              <w:t>750</w:t>
            </w:r>
          </w:p>
        </w:tc>
        <w:tc>
          <w:tcPr>
            <w:tcW w:w="1440" w:type="dxa"/>
            <w:vAlign w:val="center"/>
          </w:tcPr>
          <w:p w14:paraId="51A6FBBF" w14:textId="77777777" w:rsidR="006169BE" w:rsidRPr="00BC67AE" w:rsidRDefault="006169BE" w:rsidP="00BC67AE">
            <w:pPr>
              <w:pStyle w:val="BodyText"/>
              <w:ind w:right="177"/>
              <w:jc w:val="right"/>
              <w:rPr>
                <w:szCs w:val="22"/>
              </w:rPr>
            </w:pPr>
            <w:r w:rsidRPr="00BC67AE">
              <w:rPr>
                <w:szCs w:val="22"/>
              </w:rPr>
              <w:t>2</w:t>
            </w:r>
          </w:p>
        </w:tc>
        <w:tc>
          <w:tcPr>
            <w:tcW w:w="1260" w:type="dxa"/>
            <w:vAlign w:val="center"/>
          </w:tcPr>
          <w:p w14:paraId="0E14B1E5" w14:textId="77777777" w:rsidR="006169BE" w:rsidRPr="00BC67AE" w:rsidRDefault="006169BE" w:rsidP="00BC67AE">
            <w:pPr>
              <w:pStyle w:val="BodyText"/>
              <w:ind w:right="177"/>
              <w:jc w:val="right"/>
              <w:rPr>
                <w:szCs w:val="22"/>
              </w:rPr>
            </w:pPr>
            <w:r w:rsidRPr="00BC67AE">
              <w:rPr>
                <w:szCs w:val="22"/>
              </w:rPr>
              <w:t>1,500</w:t>
            </w:r>
          </w:p>
        </w:tc>
      </w:tr>
      <w:tr w:rsidR="006169BE" w:rsidRPr="00F913D8" w14:paraId="781D69D5" w14:textId="77777777" w:rsidTr="00B40CDE">
        <w:tc>
          <w:tcPr>
            <w:tcW w:w="4068" w:type="dxa"/>
          </w:tcPr>
          <w:p w14:paraId="5B00D04F" w14:textId="77777777" w:rsidR="006169BE" w:rsidRPr="00F913D8" w:rsidRDefault="006169BE" w:rsidP="00E240DC">
            <w:pPr>
              <w:pStyle w:val="BodyText"/>
            </w:pPr>
            <w:r w:rsidRPr="00F913D8">
              <w:t>08c-Ranges Lighted - Large</w:t>
            </w:r>
          </w:p>
        </w:tc>
        <w:tc>
          <w:tcPr>
            <w:tcW w:w="1620" w:type="dxa"/>
            <w:vAlign w:val="center"/>
          </w:tcPr>
          <w:p w14:paraId="49443EE4" w14:textId="77777777" w:rsidR="006169BE" w:rsidRPr="00BC67AE" w:rsidRDefault="006169BE" w:rsidP="00BC67AE">
            <w:pPr>
              <w:pStyle w:val="BodyText"/>
              <w:ind w:right="177"/>
              <w:jc w:val="right"/>
              <w:rPr>
                <w:szCs w:val="22"/>
              </w:rPr>
            </w:pPr>
            <w:r w:rsidRPr="00BC67AE">
              <w:rPr>
                <w:szCs w:val="22"/>
              </w:rPr>
              <w:t>35,000</w:t>
            </w:r>
          </w:p>
        </w:tc>
        <w:tc>
          <w:tcPr>
            <w:tcW w:w="1440" w:type="dxa"/>
            <w:vAlign w:val="center"/>
          </w:tcPr>
          <w:p w14:paraId="5A2D82A6" w14:textId="77777777" w:rsidR="006169BE" w:rsidRPr="00BC67AE" w:rsidRDefault="006169BE" w:rsidP="00BC67AE">
            <w:pPr>
              <w:pStyle w:val="BodyText"/>
              <w:ind w:right="177"/>
              <w:jc w:val="right"/>
              <w:rPr>
                <w:szCs w:val="22"/>
              </w:rPr>
            </w:pPr>
            <w:r w:rsidRPr="00BC67AE">
              <w:rPr>
                <w:szCs w:val="22"/>
              </w:rPr>
              <w:t>6</w:t>
            </w:r>
          </w:p>
        </w:tc>
        <w:tc>
          <w:tcPr>
            <w:tcW w:w="1260" w:type="dxa"/>
            <w:vAlign w:val="center"/>
          </w:tcPr>
          <w:p w14:paraId="1EFA01A2" w14:textId="77777777" w:rsidR="006169BE" w:rsidRPr="00BC67AE" w:rsidRDefault="006169BE" w:rsidP="00BC67AE">
            <w:pPr>
              <w:pStyle w:val="BodyText"/>
              <w:ind w:right="177"/>
              <w:jc w:val="right"/>
              <w:rPr>
                <w:szCs w:val="22"/>
              </w:rPr>
            </w:pPr>
            <w:r w:rsidRPr="00BC67AE">
              <w:rPr>
                <w:szCs w:val="22"/>
              </w:rPr>
              <w:t>210,000</w:t>
            </w:r>
          </w:p>
        </w:tc>
      </w:tr>
      <w:tr w:rsidR="006169BE" w:rsidRPr="00F913D8" w14:paraId="29B65BDE" w14:textId="77777777" w:rsidTr="00B40CDE">
        <w:tc>
          <w:tcPr>
            <w:tcW w:w="4068" w:type="dxa"/>
          </w:tcPr>
          <w:p w14:paraId="1B72033F" w14:textId="77777777" w:rsidR="006169BE" w:rsidRPr="00F913D8" w:rsidRDefault="006169BE" w:rsidP="00E240DC">
            <w:pPr>
              <w:pStyle w:val="BodyText"/>
            </w:pPr>
            <w:r w:rsidRPr="00F913D8">
              <w:t>09c-Sector Light - Large</w:t>
            </w:r>
          </w:p>
        </w:tc>
        <w:tc>
          <w:tcPr>
            <w:tcW w:w="1620" w:type="dxa"/>
            <w:vAlign w:val="center"/>
          </w:tcPr>
          <w:p w14:paraId="7FF34CE4" w14:textId="77777777" w:rsidR="006169BE" w:rsidRPr="00BC67AE" w:rsidRDefault="006169BE" w:rsidP="00BC67AE">
            <w:pPr>
              <w:pStyle w:val="BodyText"/>
              <w:ind w:right="177"/>
              <w:jc w:val="right"/>
              <w:rPr>
                <w:szCs w:val="22"/>
              </w:rPr>
            </w:pPr>
            <w:r w:rsidRPr="00BC67AE">
              <w:rPr>
                <w:szCs w:val="22"/>
              </w:rPr>
              <w:t>35,000</w:t>
            </w:r>
          </w:p>
        </w:tc>
        <w:tc>
          <w:tcPr>
            <w:tcW w:w="1440" w:type="dxa"/>
            <w:vAlign w:val="center"/>
          </w:tcPr>
          <w:p w14:paraId="33D9D232" w14:textId="77777777" w:rsidR="006169BE" w:rsidRPr="00BC67AE" w:rsidRDefault="006169BE" w:rsidP="00BC67AE">
            <w:pPr>
              <w:pStyle w:val="BodyText"/>
              <w:ind w:right="177"/>
              <w:jc w:val="right"/>
              <w:rPr>
                <w:szCs w:val="22"/>
              </w:rPr>
            </w:pPr>
            <w:r w:rsidRPr="00BC67AE">
              <w:rPr>
                <w:szCs w:val="22"/>
              </w:rPr>
              <w:t>1</w:t>
            </w:r>
          </w:p>
        </w:tc>
        <w:tc>
          <w:tcPr>
            <w:tcW w:w="1260" w:type="dxa"/>
            <w:vAlign w:val="center"/>
          </w:tcPr>
          <w:p w14:paraId="46619C4F" w14:textId="77777777" w:rsidR="006169BE" w:rsidRPr="00BC67AE" w:rsidRDefault="006169BE" w:rsidP="00BC67AE">
            <w:pPr>
              <w:pStyle w:val="BodyText"/>
              <w:ind w:right="177"/>
              <w:jc w:val="right"/>
              <w:rPr>
                <w:szCs w:val="22"/>
              </w:rPr>
            </w:pPr>
            <w:r w:rsidRPr="00BC67AE">
              <w:rPr>
                <w:szCs w:val="22"/>
              </w:rPr>
              <w:t>35,000</w:t>
            </w:r>
          </w:p>
        </w:tc>
      </w:tr>
      <w:tr w:rsidR="006169BE" w:rsidRPr="00F913D8" w14:paraId="4B589E9B" w14:textId="77777777" w:rsidTr="00B40CDE">
        <w:tc>
          <w:tcPr>
            <w:tcW w:w="4068" w:type="dxa"/>
          </w:tcPr>
          <w:p w14:paraId="53EF0CF8" w14:textId="77777777" w:rsidR="006169BE" w:rsidRPr="00F913D8" w:rsidRDefault="006169BE" w:rsidP="00E240DC">
            <w:pPr>
              <w:pStyle w:val="BodyText"/>
            </w:pPr>
            <w:r w:rsidRPr="00F913D8">
              <w:t>10b-Stakes and Bushes*</w:t>
            </w:r>
          </w:p>
        </w:tc>
        <w:tc>
          <w:tcPr>
            <w:tcW w:w="1620" w:type="dxa"/>
            <w:vAlign w:val="center"/>
          </w:tcPr>
          <w:p w14:paraId="14D15E36" w14:textId="77777777" w:rsidR="006169BE" w:rsidRPr="00BC67AE" w:rsidRDefault="006169BE" w:rsidP="00BC67AE">
            <w:pPr>
              <w:pStyle w:val="BodyText"/>
              <w:ind w:right="177"/>
              <w:jc w:val="right"/>
              <w:rPr>
                <w:szCs w:val="22"/>
              </w:rPr>
            </w:pPr>
            <w:r w:rsidRPr="00BC67AE">
              <w:rPr>
                <w:szCs w:val="22"/>
              </w:rPr>
              <w:t>250</w:t>
            </w:r>
          </w:p>
        </w:tc>
        <w:tc>
          <w:tcPr>
            <w:tcW w:w="1440" w:type="dxa"/>
            <w:vAlign w:val="center"/>
          </w:tcPr>
          <w:p w14:paraId="3F180879" w14:textId="77777777" w:rsidR="006169BE" w:rsidRPr="00BC67AE" w:rsidRDefault="006169BE" w:rsidP="00BC67AE">
            <w:pPr>
              <w:pStyle w:val="BodyText"/>
              <w:ind w:right="177"/>
              <w:jc w:val="right"/>
              <w:rPr>
                <w:szCs w:val="22"/>
              </w:rPr>
            </w:pPr>
            <w:r w:rsidRPr="00BC67AE">
              <w:rPr>
                <w:szCs w:val="22"/>
              </w:rPr>
              <w:t>2</w:t>
            </w:r>
          </w:p>
        </w:tc>
        <w:tc>
          <w:tcPr>
            <w:tcW w:w="1260" w:type="dxa"/>
            <w:vAlign w:val="center"/>
          </w:tcPr>
          <w:p w14:paraId="1809CF0B" w14:textId="77777777" w:rsidR="006169BE" w:rsidRPr="00BC67AE" w:rsidRDefault="006169BE" w:rsidP="00BC67AE">
            <w:pPr>
              <w:pStyle w:val="BodyText"/>
              <w:ind w:right="177"/>
              <w:jc w:val="right"/>
              <w:rPr>
                <w:szCs w:val="22"/>
              </w:rPr>
            </w:pPr>
            <w:r w:rsidRPr="00BC67AE">
              <w:rPr>
                <w:szCs w:val="22"/>
              </w:rPr>
              <w:t>500</w:t>
            </w:r>
          </w:p>
        </w:tc>
      </w:tr>
      <w:tr w:rsidR="006169BE" w:rsidRPr="00F913D8" w14:paraId="49681C62" w14:textId="77777777" w:rsidTr="00B40CDE">
        <w:tc>
          <w:tcPr>
            <w:tcW w:w="4068" w:type="dxa"/>
          </w:tcPr>
          <w:p w14:paraId="21C97056" w14:textId="77777777" w:rsidR="006169BE" w:rsidRPr="00F913D8" w:rsidRDefault="006169BE" w:rsidP="00E240DC">
            <w:pPr>
              <w:pStyle w:val="BodyText"/>
            </w:pPr>
            <w:r w:rsidRPr="00F913D8">
              <w:t>11-2.9m Long Leg Buoy (9 ½’)</w:t>
            </w:r>
          </w:p>
        </w:tc>
        <w:tc>
          <w:tcPr>
            <w:tcW w:w="1620" w:type="dxa"/>
            <w:vAlign w:val="center"/>
          </w:tcPr>
          <w:p w14:paraId="47E7466B" w14:textId="77777777" w:rsidR="006169BE" w:rsidRPr="00BC67AE" w:rsidRDefault="006169BE" w:rsidP="00BC67AE">
            <w:pPr>
              <w:pStyle w:val="BodyText"/>
              <w:ind w:right="177"/>
              <w:jc w:val="right"/>
              <w:rPr>
                <w:szCs w:val="22"/>
              </w:rPr>
            </w:pPr>
            <w:r w:rsidRPr="00BC67AE">
              <w:rPr>
                <w:szCs w:val="22"/>
              </w:rPr>
              <w:t>9,000</w:t>
            </w:r>
          </w:p>
        </w:tc>
        <w:tc>
          <w:tcPr>
            <w:tcW w:w="1440" w:type="dxa"/>
            <w:vAlign w:val="center"/>
          </w:tcPr>
          <w:p w14:paraId="0E855309" w14:textId="77777777" w:rsidR="006169BE" w:rsidRPr="00BC67AE" w:rsidRDefault="006169BE" w:rsidP="00BC67AE">
            <w:pPr>
              <w:pStyle w:val="BodyText"/>
              <w:ind w:right="177"/>
              <w:jc w:val="right"/>
              <w:rPr>
                <w:szCs w:val="22"/>
              </w:rPr>
            </w:pPr>
            <w:r w:rsidRPr="00BC67AE">
              <w:rPr>
                <w:szCs w:val="22"/>
              </w:rPr>
              <w:t>1</w:t>
            </w:r>
          </w:p>
        </w:tc>
        <w:tc>
          <w:tcPr>
            <w:tcW w:w="1260" w:type="dxa"/>
            <w:vAlign w:val="center"/>
          </w:tcPr>
          <w:p w14:paraId="2BCF43C8" w14:textId="77777777" w:rsidR="006169BE" w:rsidRPr="00BC67AE" w:rsidRDefault="006169BE" w:rsidP="00BC67AE">
            <w:pPr>
              <w:pStyle w:val="BodyText"/>
              <w:ind w:right="177"/>
              <w:jc w:val="right"/>
              <w:rPr>
                <w:szCs w:val="22"/>
              </w:rPr>
            </w:pPr>
            <w:r w:rsidRPr="00BC67AE">
              <w:rPr>
                <w:szCs w:val="22"/>
              </w:rPr>
              <w:t>9,000</w:t>
            </w:r>
          </w:p>
        </w:tc>
      </w:tr>
      <w:tr w:rsidR="006169BE" w:rsidRPr="00F913D8" w14:paraId="46B0C6D3" w14:textId="77777777" w:rsidTr="00B40CDE">
        <w:tc>
          <w:tcPr>
            <w:tcW w:w="4068" w:type="dxa"/>
          </w:tcPr>
          <w:p w14:paraId="3A15B571" w14:textId="77777777" w:rsidR="006169BE" w:rsidRPr="00F913D8" w:rsidRDefault="006169BE" w:rsidP="00E240DC">
            <w:pPr>
              <w:pStyle w:val="BodyText"/>
            </w:pPr>
            <w:r w:rsidRPr="00F913D8">
              <w:t>12-2.9m Short Leg Buoy (9 ½’)</w:t>
            </w:r>
          </w:p>
        </w:tc>
        <w:tc>
          <w:tcPr>
            <w:tcW w:w="1620" w:type="dxa"/>
            <w:vAlign w:val="center"/>
          </w:tcPr>
          <w:p w14:paraId="6DDE81B8" w14:textId="77777777" w:rsidR="006169BE" w:rsidRPr="00BC67AE" w:rsidRDefault="006169BE" w:rsidP="00BC67AE">
            <w:pPr>
              <w:pStyle w:val="BodyText"/>
              <w:ind w:right="177"/>
              <w:jc w:val="right"/>
              <w:rPr>
                <w:szCs w:val="22"/>
              </w:rPr>
            </w:pPr>
            <w:r w:rsidRPr="00BC67AE">
              <w:rPr>
                <w:szCs w:val="22"/>
              </w:rPr>
              <w:t>9,000</w:t>
            </w:r>
          </w:p>
        </w:tc>
        <w:tc>
          <w:tcPr>
            <w:tcW w:w="1440" w:type="dxa"/>
            <w:vAlign w:val="center"/>
          </w:tcPr>
          <w:p w14:paraId="0C236F9A" w14:textId="77777777" w:rsidR="006169BE" w:rsidRPr="00BC67AE" w:rsidRDefault="006169BE" w:rsidP="00BC67AE">
            <w:pPr>
              <w:pStyle w:val="BodyText"/>
              <w:ind w:right="177"/>
              <w:jc w:val="right"/>
              <w:rPr>
                <w:szCs w:val="22"/>
              </w:rPr>
            </w:pPr>
            <w:r w:rsidRPr="00BC67AE">
              <w:rPr>
                <w:szCs w:val="22"/>
              </w:rPr>
              <w:t>27</w:t>
            </w:r>
          </w:p>
        </w:tc>
        <w:tc>
          <w:tcPr>
            <w:tcW w:w="1260" w:type="dxa"/>
            <w:vAlign w:val="center"/>
          </w:tcPr>
          <w:p w14:paraId="467D0EE2" w14:textId="77777777" w:rsidR="006169BE" w:rsidRPr="00BC67AE" w:rsidRDefault="006169BE" w:rsidP="00BC67AE">
            <w:pPr>
              <w:pStyle w:val="BodyText"/>
              <w:ind w:right="177"/>
              <w:jc w:val="right"/>
              <w:rPr>
                <w:szCs w:val="22"/>
              </w:rPr>
            </w:pPr>
            <w:r w:rsidRPr="00BC67AE">
              <w:rPr>
                <w:szCs w:val="22"/>
              </w:rPr>
              <w:t>243,000</w:t>
            </w:r>
          </w:p>
        </w:tc>
      </w:tr>
      <w:tr w:rsidR="006169BE" w:rsidRPr="00F913D8" w14:paraId="7322C501" w14:textId="77777777" w:rsidTr="00B40CDE">
        <w:tc>
          <w:tcPr>
            <w:tcW w:w="4068" w:type="dxa"/>
          </w:tcPr>
          <w:p w14:paraId="06C85483" w14:textId="77777777" w:rsidR="006169BE" w:rsidRPr="00F913D8" w:rsidRDefault="006169BE" w:rsidP="00E240DC">
            <w:pPr>
              <w:pStyle w:val="BodyText"/>
            </w:pPr>
            <w:r w:rsidRPr="00F913D8">
              <w:t>14a-Buoys Lighted - 500 to 1000 kg</w:t>
            </w:r>
          </w:p>
        </w:tc>
        <w:tc>
          <w:tcPr>
            <w:tcW w:w="1620" w:type="dxa"/>
            <w:vAlign w:val="center"/>
          </w:tcPr>
          <w:p w14:paraId="4E5EE07C" w14:textId="77777777" w:rsidR="006169BE" w:rsidRPr="00BC67AE" w:rsidRDefault="006169BE" w:rsidP="00BC67AE">
            <w:pPr>
              <w:pStyle w:val="BodyText"/>
              <w:ind w:right="177"/>
              <w:jc w:val="right"/>
              <w:rPr>
                <w:szCs w:val="22"/>
              </w:rPr>
            </w:pPr>
            <w:r w:rsidRPr="00BC67AE">
              <w:rPr>
                <w:szCs w:val="22"/>
              </w:rPr>
              <w:t>3,000</w:t>
            </w:r>
          </w:p>
        </w:tc>
        <w:tc>
          <w:tcPr>
            <w:tcW w:w="1440" w:type="dxa"/>
            <w:vAlign w:val="center"/>
          </w:tcPr>
          <w:p w14:paraId="28D6C60C" w14:textId="77777777" w:rsidR="006169BE" w:rsidRPr="00BC67AE" w:rsidRDefault="006169BE" w:rsidP="00BC67AE">
            <w:pPr>
              <w:pStyle w:val="BodyText"/>
              <w:ind w:right="177"/>
              <w:jc w:val="right"/>
              <w:rPr>
                <w:szCs w:val="22"/>
              </w:rPr>
            </w:pPr>
            <w:r w:rsidRPr="00BC67AE">
              <w:rPr>
                <w:szCs w:val="22"/>
              </w:rPr>
              <w:t>1</w:t>
            </w:r>
          </w:p>
        </w:tc>
        <w:tc>
          <w:tcPr>
            <w:tcW w:w="1260" w:type="dxa"/>
            <w:vAlign w:val="center"/>
          </w:tcPr>
          <w:p w14:paraId="52787B65" w14:textId="77777777" w:rsidR="006169BE" w:rsidRPr="00BC67AE" w:rsidRDefault="006169BE" w:rsidP="00BC67AE">
            <w:pPr>
              <w:pStyle w:val="BodyText"/>
              <w:ind w:right="177"/>
              <w:jc w:val="right"/>
              <w:rPr>
                <w:szCs w:val="22"/>
              </w:rPr>
            </w:pPr>
            <w:r w:rsidRPr="00BC67AE">
              <w:rPr>
                <w:szCs w:val="22"/>
              </w:rPr>
              <w:t>3,000</w:t>
            </w:r>
          </w:p>
        </w:tc>
      </w:tr>
      <w:tr w:rsidR="006169BE" w:rsidRPr="00F913D8" w14:paraId="374BDE40" w14:textId="77777777" w:rsidTr="00B40CDE">
        <w:tc>
          <w:tcPr>
            <w:tcW w:w="4068" w:type="dxa"/>
          </w:tcPr>
          <w:p w14:paraId="17ECA61C" w14:textId="77777777" w:rsidR="006169BE" w:rsidRPr="00F913D8" w:rsidRDefault="006169BE" w:rsidP="00E240DC">
            <w:pPr>
              <w:pStyle w:val="BodyText"/>
            </w:pPr>
            <w:r w:rsidRPr="00F913D8">
              <w:t>14b-Buoys Unlighted - 500 to 1000 kg</w:t>
            </w:r>
          </w:p>
        </w:tc>
        <w:tc>
          <w:tcPr>
            <w:tcW w:w="1620" w:type="dxa"/>
            <w:vAlign w:val="center"/>
          </w:tcPr>
          <w:p w14:paraId="6CAD45A1" w14:textId="77777777" w:rsidR="006169BE" w:rsidRPr="00BC67AE" w:rsidRDefault="006169BE" w:rsidP="00BC67AE">
            <w:pPr>
              <w:pStyle w:val="BodyText"/>
              <w:ind w:right="177"/>
              <w:jc w:val="right"/>
              <w:rPr>
                <w:szCs w:val="22"/>
              </w:rPr>
            </w:pPr>
            <w:r w:rsidRPr="00BC67AE">
              <w:rPr>
                <w:szCs w:val="22"/>
              </w:rPr>
              <w:t>1,500</w:t>
            </w:r>
          </w:p>
        </w:tc>
        <w:tc>
          <w:tcPr>
            <w:tcW w:w="1440" w:type="dxa"/>
            <w:vAlign w:val="center"/>
          </w:tcPr>
          <w:p w14:paraId="4E5519F0" w14:textId="77777777" w:rsidR="006169BE" w:rsidRPr="00BC67AE" w:rsidRDefault="006169BE" w:rsidP="00BC67AE">
            <w:pPr>
              <w:pStyle w:val="BodyText"/>
              <w:ind w:right="177"/>
              <w:jc w:val="right"/>
              <w:rPr>
                <w:szCs w:val="22"/>
              </w:rPr>
            </w:pPr>
            <w:r w:rsidRPr="00BC67AE">
              <w:rPr>
                <w:szCs w:val="22"/>
              </w:rPr>
              <w:t>11</w:t>
            </w:r>
          </w:p>
        </w:tc>
        <w:tc>
          <w:tcPr>
            <w:tcW w:w="1260" w:type="dxa"/>
            <w:vAlign w:val="center"/>
          </w:tcPr>
          <w:p w14:paraId="31D0EE1F" w14:textId="77777777" w:rsidR="006169BE" w:rsidRPr="00BC67AE" w:rsidRDefault="006169BE" w:rsidP="00BC67AE">
            <w:pPr>
              <w:pStyle w:val="BodyText"/>
              <w:ind w:right="177"/>
              <w:jc w:val="right"/>
              <w:rPr>
                <w:szCs w:val="22"/>
              </w:rPr>
            </w:pPr>
            <w:r w:rsidRPr="00BC67AE">
              <w:rPr>
                <w:szCs w:val="22"/>
              </w:rPr>
              <w:t>16,500</w:t>
            </w:r>
          </w:p>
        </w:tc>
      </w:tr>
      <w:tr w:rsidR="006169BE" w:rsidRPr="00F913D8" w14:paraId="46833F9C" w14:textId="77777777" w:rsidTr="00B40CDE">
        <w:tc>
          <w:tcPr>
            <w:tcW w:w="4068" w:type="dxa"/>
          </w:tcPr>
          <w:p w14:paraId="7499FF8F" w14:textId="77777777" w:rsidR="006169BE" w:rsidRPr="00F913D8" w:rsidRDefault="006169BE" w:rsidP="00E240DC">
            <w:pPr>
              <w:pStyle w:val="BodyText"/>
            </w:pPr>
            <w:r w:rsidRPr="00F913D8">
              <w:t>16b-Buoys Unlighted - 175 to 500 kg</w:t>
            </w:r>
          </w:p>
        </w:tc>
        <w:tc>
          <w:tcPr>
            <w:tcW w:w="1620" w:type="dxa"/>
            <w:vAlign w:val="center"/>
          </w:tcPr>
          <w:p w14:paraId="52EE07A3" w14:textId="77777777" w:rsidR="006169BE" w:rsidRPr="00BC67AE" w:rsidRDefault="006169BE" w:rsidP="00BC67AE">
            <w:pPr>
              <w:pStyle w:val="BodyText"/>
              <w:ind w:right="177"/>
              <w:jc w:val="right"/>
              <w:rPr>
                <w:szCs w:val="22"/>
              </w:rPr>
            </w:pPr>
            <w:r w:rsidRPr="00BC67AE">
              <w:rPr>
                <w:szCs w:val="22"/>
              </w:rPr>
              <w:t>1,500</w:t>
            </w:r>
          </w:p>
        </w:tc>
        <w:tc>
          <w:tcPr>
            <w:tcW w:w="1440" w:type="dxa"/>
            <w:vAlign w:val="center"/>
          </w:tcPr>
          <w:p w14:paraId="10A7C744" w14:textId="77777777" w:rsidR="006169BE" w:rsidRPr="00BC67AE" w:rsidRDefault="006169BE" w:rsidP="00BC67AE">
            <w:pPr>
              <w:pStyle w:val="BodyText"/>
              <w:ind w:right="177"/>
              <w:jc w:val="right"/>
              <w:rPr>
                <w:szCs w:val="22"/>
              </w:rPr>
            </w:pPr>
            <w:r w:rsidRPr="00BC67AE">
              <w:rPr>
                <w:szCs w:val="22"/>
              </w:rPr>
              <w:t>15</w:t>
            </w:r>
          </w:p>
        </w:tc>
        <w:tc>
          <w:tcPr>
            <w:tcW w:w="1260" w:type="dxa"/>
            <w:vAlign w:val="center"/>
          </w:tcPr>
          <w:p w14:paraId="0F944762" w14:textId="77777777" w:rsidR="006169BE" w:rsidRPr="00BC67AE" w:rsidRDefault="006169BE" w:rsidP="00BC67AE">
            <w:pPr>
              <w:pStyle w:val="BodyText"/>
              <w:ind w:right="177"/>
              <w:jc w:val="right"/>
              <w:rPr>
                <w:szCs w:val="22"/>
              </w:rPr>
            </w:pPr>
            <w:r w:rsidRPr="00BC67AE">
              <w:rPr>
                <w:szCs w:val="22"/>
              </w:rPr>
              <w:t>22,500</w:t>
            </w:r>
          </w:p>
        </w:tc>
      </w:tr>
      <w:tr w:rsidR="006169BE" w:rsidRPr="00F913D8" w14:paraId="0DB575A1" w14:textId="77777777" w:rsidTr="00B40CDE">
        <w:tc>
          <w:tcPr>
            <w:tcW w:w="4068" w:type="dxa"/>
          </w:tcPr>
          <w:p w14:paraId="342C28AD" w14:textId="77777777" w:rsidR="006169BE" w:rsidRPr="00F913D8" w:rsidRDefault="006169BE" w:rsidP="00E240DC">
            <w:pPr>
              <w:pStyle w:val="BodyText"/>
            </w:pPr>
            <w:r w:rsidRPr="00F913D8">
              <w:t>17b-Buoys Unlighted &lt; 175 kg</w:t>
            </w:r>
          </w:p>
        </w:tc>
        <w:tc>
          <w:tcPr>
            <w:tcW w:w="1620" w:type="dxa"/>
            <w:vAlign w:val="center"/>
          </w:tcPr>
          <w:p w14:paraId="1D2148FF" w14:textId="77777777" w:rsidR="006169BE" w:rsidRPr="00BC67AE" w:rsidRDefault="006169BE" w:rsidP="00BC67AE">
            <w:pPr>
              <w:pStyle w:val="BodyText"/>
              <w:ind w:right="177"/>
              <w:jc w:val="right"/>
              <w:rPr>
                <w:szCs w:val="22"/>
              </w:rPr>
            </w:pPr>
            <w:r w:rsidRPr="00BC67AE">
              <w:rPr>
                <w:szCs w:val="22"/>
              </w:rPr>
              <w:t>1,000</w:t>
            </w:r>
          </w:p>
        </w:tc>
        <w:tc>
          <w:tcPr>
            <w:tcW w:w="1440" w:type="dxa"/>
            <w:vAlign w:val="center"/>
          </w:tcPr>
          <w:p w14:paraId="20FA1171" w14:textId="77777777" w:rsidR="006169BE" w:rsidRPr="00BC67AE" w:rsidRDefault="006169BE" w:rsidP="00BC67AE">
            <w:pPr>
              <w:pStyle w:val="BodyText"/>
              <w:ind w:right="177"/>
              <w:jc w:val="right"/>
              <w:rPr>
                <w:szCs w:val="22"/>
              </w:rPr>
            </w:pPr>
            <w:r w:rsidRPr="00BC67AE">
              <w:rPr>
                <w:szCs w:val="22"/>
              </w:rPr>
              <w:t>23</w:t>
            </w:r>
          </w:p>
        </w:tc>
        <w:tc>
          <w:tcPr>
            <w:tcW w:w="1260" w:type="dxa"/>
            <w:vAlign w:val="center"/>
          </w:tcPr>
          <w:p w14:paraId="347BD55F" w14:textId="77777777" w:rsidR="006169BE" w:rsidRPr="00BC67AE" w:rsidRDefault="006169BE" w:rsidP="00BC67AE">
            <w:pPr>
              <w:pStyle w:val="BodyText"/>
              <w:ind w:right="177"/>
              <w:jc w:val="right"/>
              <w:rPr>
                <w:szCs w:val="22"/>
              </w:rPr>
            </w:pPr>
            <w:r w:rsidRPr="00BC67AE">
              <w:rPr>
                <w:szCs w:val="22"/>
              </w:rPr>
              <w:t>23,000</w:t>
            </w:r>
          </w:p>
        </w:tc>
      </w:tr>
      <w:tr w:rsidR="006169BE" w:rsidRPr="00F913D8" w14:paraId="4A006859" w14:textId="77777777" w:rsidTr="00B40CDE">
        <w:tc>
          <w:tcPr>
            <w:tcW w:w="4068" w:type="dxa"/>
            <w:tcBorders>
              <w:bottom w:val="single" w:sz="12" w:space="0" w:color="auto"/>
            </w:tcBorders>
          </w:tcPr>
          <w:p w14:paraId="056E6C58" w14:textId="77777777" w:rsidR="006169BE" w:rsidRPr="00F913D8" w:rsidRDefault="006169BE" w:rsidP="00E240DC">
            <w:pPr>
              <w:pStyle w:val="BodyText"/>
            </w:pPr>
            <w:r w:rsidRPr="00F913D8">
              <w:t>N/A*</w:t>
            </w:r>
          </w:p>
        </w:tc>
        <w:tc>
          <w:tcPr>
            <w:tcW w:w="1620" w:type="dxa"/>
            <w:tcBorders>
              <w:bottom w:val="single" w:sz="12" w:space="0" w:color="auto"/>
            </w:tcBorders>
            <w:vAlign w:val="center"/>
          </w:tcPr>
          <w:p w14:paraId="783F310D" w14:textId="77777777" w:rsidR="006169BE" w:rsidRPr="00BC67AE" w:rsidRDefault="006169BE" w:rsidP="00BC67AE">
            <w:pPr>
              <w:pStyle w:val="BodyText"/>
              <w:ind w:right="177"/>
              <w:jc w:val="right"/>
              <w:rPr>
                <w:szCs w:val="22"/>
              </w:rPr>
            </w:pPr>
            <w:r w:rsidRPr="00BC67AE">
              <w:rPr>
                <w:szCs w:val="22"/>
              </w:rPr>
              <w:t>250</w:t>
            </w:r>
          </w:p>
        </w:tc>
        <w:tc>
          <w:tcPr>
            <w:tcW w:w="1440" w:type="dxa"/>
            <w:tcBorders>
              <w:bottom w:val="single" w:sz="12" w:space="0" w:color="auto"/>
            </w:tcBorders>
            <w:vAlign w:val="center"/>
          </w:tcPr>
          <w:p w14:paraId="2B49ABB2" w14:textId="77777777" w:rsidR="006169BE" w:rsidRPr="00BC67AE" w:rsidRDefault="006169BE" w:rsidP="00BC67AE">
            <w:pPr>
              <w:pStyle w:val="BodyText"/>
              <w:ind w:right="177"/>
              <w:jc w:val="right"/>
              <w:rPr>
                <w:szCs w:val="22"/>
              </w:rPr>
            </w:pPr>
            <w:r w:rsidRPr="00BC67AE">
              <w:rPr>
                <w:szCs w:val="22"/>
              </w:rPr>
              <w:t>1</w:t>
            </w:r>
          </w:p>
        </w:tc>
        <w:tc>
          <w:tcPr>
            <w:tcW w:w="1260" w:type="dxa"/>
            <w:tcBorders>
              <w:bottom w:val="single" w:sz="12" w:space="0" w:color="auto"/>
            </w:tcBorders>
            <w:vAlign w:val="center"/>
          </w:tcPr>
          <w:p w14:paraId="444C9BC3" w14:textId="77777777" w:rsidR="006169BE" w:rsidRPr="00BC67AE" w:rsidRDefault="006169BE" w:rsidP="00BC67AE">
            <w:pPr>
              <w:pStyle w:val="BodyText"/>
              <w:ind w:right="177"/>
              <w:jc w:val="right"/>
              <w:rPr>
                <w:szCs w:val="22"/>
              </w:rPr>
            </w:pPr>
            <w:r w:rsidRPr="00BC67AE">
              <w:rPr>
                <w:szCs w:val="22"/>
              </w:rPr>
              <w:t>250</w:t>
            </w:r>
          </w:p>
        </w:tc>
      </w:tr>
      <w:tr w:rsidR="006169BE" w:rsidRPr="00F913D8" w14:paraId="65436DC3" w14:textId="77777777" w:rsidTr="00B40CDE">
        <w:tc>
          <w:tcPr>
            <w:tcW w:w="4068" w:type="dxa"/>
            <w:tcBorders>
              <w:top w:val="single" w:sz="12" w:space="0" w:color="auto"/>
            </w:tcBorders>
            <w:vAlign w:val="center"/>
          </w:tcPr>
          <w:p w14:paraId="0CAFF660" w14:textId="77777777" w:rsidR="006169BE" w:rsidRPr="00F913D8" w:rsidRDefault="006169BE" w:rsidP="00B40CDE">
            <w:pPr>
              <w:pStyle w:val="BodyText"/>
              <w:jc w:val="center"/>
              <w:rPr>
                <w:sz w:val="23"/>
                <w:szCs w:val="23"/>
              </w:rPr>
            </w:pPr>
            <w:r w:rsidRPr="00F913D8">
              <w:rPr>
                <w:sz w:val="23"/>
                <w:szCs w:val="23"/>
              </w:rPr>
              <w:t>Total</w:t>
            </w:r>
          </w:p>
        </w:tc>
        <w:tc>
          <w:tcPr>
            <w:tcW w:w="1620" w:type="dxa"/>
            <w:tcBorders>
              <w:top w:val="single" w:sz="12" w:space="0" w:color="auto"/>
            </w:tcBorders>
            <w:vAlign w:val="center"/>
          </w:tcPr>
          <w:p w14:paraId="558B84C2" w14:textId="77777777" w:rsidR="006169BE" w:rsidRPr="00BC67AE" w:rsidRDefault="003328F3" w:rsidP="00BC67AE">
            <w:pPr>
              <w:pStyle w:val="BodyText"/>
              <w:ind w:right="177"/>
              <w:jc w:val="right"/>
              <w:rPr>
                <w:szCs w:val="22"/>
              </w:rPr>
            </w:pPr>
            <w:r w:rsidRPr="00BC67AE">
              <w:rPr>
                <w:szCs w:val="22"/>
              </w:rPr>
              <w:fldChar w:fldCharType="begin"/>
            </w:r>
            <w:r w:rsidR="006169BE" w:rsidRPr="00BC67AE">
              <w:rPr>
                <w:szCs w:val="22"/>
              </w:rPr>
              <w:instrText xml:space="preserve"> =SUM(ABOVE) </w:instrText>
            </w:r>
            <w:r w:rsidRPr="00BC67AE">
              <w:rPr>
                <w:szCs w:val="22"/>
              </w:rPr>
              <w:fldChar w:fldCharType="separate"/>
            </w:r>
            <w:r w:rsidR="006169BE" w:rsidRPr="00BC67AE">
              <w:rPr>
                <w:szCs w:val="22"/>
              </w:rPr>
              <w:t>141,250</w:t>
            </w:r>
            <w:r w:rsidRPr="00BC67AE">
              <w:rPr>
                <w:szCs w:val="22"/>
              </w:rPr>
              <w:fldChar w:fldCharType="end"/>
            </w:r>
          </w:p>
        </w:tc>
        <w:tc>
          <w:tcPr>
            <w:tcW w:w="1440" w:type="dxa"/>
            <w:tcBorders>
              <w:top w:val="single" w:sz="12" w:space="0" w:color="auto"/>
            </w:tcBorders>
            <w:vAlign w:val="center"/>
          </w:tcPr>
          <w:p w14:paraId="6470F60B" w14:textId="77777777" w:rsidR="006169BE" w:rsidRPr="00BC67AE" w:rsidRDefault="003328F3" w:rsidP="00BC67AE">
            <w:pPr>
              <w:pStyle w:val="BodyText"/>
              <w:ind w:right="177"/>
              <w:jc w:val="right"/>
              <w:rPr>
                <w:szCs w:val="22"/>
              </w:rPr>
            </w:pPr>
            <w:r w:rsidRPr="00BC67AE">
              <w:rPr>
                <w:szCs w:val="22"/>
              </w:rPr>
              <w:fldChar w:fldCharType="begin"/>
            </w:r>
            <w:r w:rsidR="006169BE" w:rsidRPr="00BC67AE">
              <w:rPr>
                <w:szCs w:val="22"/>
              </w:rPr>
              <w:instrText xml:space="preserve"> =SUM(ABOVE) </w:instrText>
            </w:r>
            <w:r w:rsidRPr="00BC67AE">
              <w:rPr>
                <w:szCs w:val="22"/>
              </w:rPr>
              <w:fldChar w:fldCharType="separate"/>
            </w:r>
            <w:r w:rsidR="006169BE" w:rsidRPr="00BC67AE">
              <w:rPr>
                <w:szCs w:val="22"/>
              </w:rPr>
              <w:t>127</w:t>
            </w:r>
            <w:r w:rsidRPr="00BC67AE">
              <w:rPr>
                <w:szCs w:val="22"/>
              </w:rPr>
              <w:fldChar w:fldCharType="end"/>
            </w:r>
          </w:p>
        </w:tc>
        <w:tc>
          <w:tcPr>
            <w:tcW w:w="1260" w:type="dxa"/>
            <w:tcBorders>
              <w:top w:val="single" w:sz="12" w:space="0" w:color="auto"/>
            </w:tcBorders>
            <w:vAlign w:val="center"/>
          </w:tcPr>
          <w:p w14:paraId="5C9BEF97" w14:textId="77777777" w:rsidR="006169BE" w:rsidRPr="00BC67AE" w:rsidRDefault="003328F3" w:rsidP="00BC67AE">
            <w:pPr>
              <w:pStyle w:val="BodyText"/>
              <w:ind w:right="177"/>
              <w:jc w:val="right"/>
              <w:rPr>
                <w:szCs w:val="22"/>
              </w:rPr>
            </w:pPr>
            <w:r w:rsidRPr="00BC67AE">
              <w:rPr>
                <w:szCs w:val="22"/>
              </w:rPr>
              <w:fldChar w:fldCharType="begin"/>
            </w:r>
            <w:r w:rsidR="006169BE" w:rsidRPr="00BC67AE">
              <w:rPr>
                <w:szCs w:val="22"/>
              </w:rPr>
              <w:instrText xml:space="preserve"> =SUM(ABOVE) </w:instrText>
            </w:r>
            <w:r w:rsidRPr="00BC67AE">
              <w:rPr>
                <w:szCs w:val="22"/>
              </w:rPr>
              <w:fldChar w:fldCharType="separate"/>
            </w:r>
            <w:r w:rsidR="006169BE" w:rsidRPr="00BC67AE">
              <w:rPr>
                <w:szCs w:val="22"/>
              </w:rPr>
              <w:t>969,250</w:t>
            </w:r>
            <w:r w:rsidRPr="00BC67AE">
              <w:rPr>
                <w:szCs w:val="22"/>
              </w:rPr>
              <w:fldChar w:fldCharType="end"/>
            </w:r>
          </w:p>
        </w:tc>
      </w:tr>
    </w:tbl>
    <w:p w14:paraId="66D6BFFB" w14:textId="77777777" w:rsidR="006169BE" w:rsidRPr="00F913D8" w:rsidRDefault="006169BE" w:rsidP="00E240DC">
      <w:pPr>
        <w:pStyle w:val="BodyText"/>
      </w:pPr>
    </w:p>
    <w:p w14:paraId="579000D6" w14:textId="77777777" w:rsidR="006169BE" w:rsidRPr="00E240DC" w:rsidRDefault="006169BE" w:rsidP="00E240DC">
      <w:pPr>
        <w:pStyle w:val="BodyText"/>
      </w:pPr>
      <w:r w:rsidRPr="00F913D8">
        <w:t>*</w:t>
      </w:r>
      <w:r w:rsidRPr="00F913D8">
        <w:rPr>
          <w:sz w:val="19"/>
          <w:szCs w:val="19"/>
        </w:rPr>
        <w:t>Yearly costs over five years have been applied here</w:t>
      </w:r>
    </w:p>
    <w:p w14:paraId="4A7CE6DC" w14:textId="77777777" w:rsidR="006169BE" w:rsidRPr="00F913D8" w:rsidRDefault="00891FA1" w:rsidP="006B7E32">
      <w:pPr>
        <w:pStyle w:val="Heading2"/>
      </w:pPr>
      <w:bookmarkStart w:id="101" w:name="_Ref212087686"/>
      <w:bookmarkStart w:id="102" w:name="_Toc212097637"/>
      <w:r w:rsidRPr="00F913D8">
        <w:t xml:space="preserve">Step 4 </w:t>
      </w:r>
      <w:r w:rsidR="006169BE" w:rsidRPr="00F913D8">
        <w:t>Make a Decision</w:t>
      </w:r>
      <w:bookmarkEnd w:id="101"/>
      <w:bookmarkEnd w:id="102"/>
    </w:p>
    <w:p w14:paraId="34B16CF3" w14:textId="77777777" w:rsidR="006169BE" w:rsidRPr="00F913D8" w:rsidRDefault="006169BE" w:rsidP="009A2F72">
      <w:pPr>
        <w:pStyle w:val="Heading3"/>
      </w:pPr>
      <w:bookmarkStart w:id="103" w:name="_Toc212097638"/>
      <w:r w:rsidRPr="00F913D8">
        <w:t>Option Benefits</w:t>
      </w:r>
      <w:bookmarkEnd w:id="103"/>
    </w:p>
    <w:p w14:paraId="15AD76C1" w14:textId="77777777" w:rsidR="006169BE" w:rsidRPr="009A2F72" w:rsidRDefault="006169BE" w:rsidP="009A2F72">
      <w:pPr>
        <w:pStyle w:val="BodyText"/>
      </w:pPr>
      <w:r w:rsidRPr="009A2F72">
        <w:t xml:space="preserve">As already stated, it is very difficult to estimate the risk-reduction benefit of spending $1 million to reduce “down” time for 127 aids to navigation by approximately one-half.  While no groundings appear to have been caused by a non-functioning aid to navigation over the last 25 years, </w:t>
      </w:r>
      <w:proofErr w:type="gramStart"/>
      <w:r w:rsidRPr="009A2F72">
        <w:t>a grounding</w:t>
      </w:r>
      <w:proofErr w:type="gramEnd"/>
      <w:r w:rsidRPr="009A2F72">
        <w:t xml:space="preserve"> could be caused by such an occurrence in the future.  A grounded tanker would likely produce impacts exceeding $1 million, especially if loss of cargo or bunker fuel were involved; and even the loss of one life would exceed the estimated improvement cost given the value normally placed on a statistical life in these types of analysis.  However, the probability of such unwanted events caused by a non-functioning aid to navigation must be very small–no such impacts even resulted from the 45 non-aid related groundings that did occur over the last 25 years in the LOS Area.</w:t>
      </w:r>
    </w:p>
    <w:p w14:paraId="3AB180BD" w14:textId="77777777" w:rsidR="006169BE" w:rsidRPr="00F913D8" w:rsidRDefault="006169BE" w:rsidP="009A2F72">
      <w:pPr>
        <w:pStyle w:val="BodyText"/>
      </w:pPr>
      <w:r w:rsidRPr="009A2F72">
        <w:t xml:space="preserve">Most marine stakeholders would likely conclude that the safety benefits of this option would not exceed its $1 million cost; and perhaps there is a good reason for such a conclusion.  When an aid to navigation is “down”, a NOTSHIP is issued and mariners then take special care and operate at a heightened degree of awareness for the duration of the outage period.  This reaction likely explains why we did not observe </w:t>
      </w:r>
      <w:r w:rsidRPr="00F913D8">
        <w:lastRenderedPageBreak/>
        <w:t>any groundings that were caused by “down’ aids to navigation over the last 25 years in this LOS area.</w:t>
      </w:r>
    </w:p>
    <w:p w14:paraId="46A49618" w14:textId="77777777" w:rsidR="006169BE" w:rsidRPr="00F913D8" w:rsidRDefault="006169BE" w:rsidP="009A2F72">
      <w:pPr>
        <w:pStyle w:val="Heading3"/>
      </w:pPr>
      <w:bookmarkStart w:id="104" w:name="_Toc212097639"/>
      <w:r w:rsidRPr="00F913D8">
        <w:t>Comparing Costs and Benefits</w:t>
      </w:r>
      <w:bookmarkEnd w:id="104"/>
    </w:p>
    <w:p w14:paraId="331F02D7" w14:textId="77777777" w:rsidR="006169BE" w:rsidRPr="009A2F72" w:rsidRDefault="006169BE" w:rsidP="009A2F72">
      <w:pPr>
        <w:pStyle w:val="BodyText"/>
      </w:pPr>
      <w:r w:rsidRPr="009A2F72">
        <w:t>As discussed above, we do not need to further compare an estimated $1 million cost for service improvements to an estimated safety benefit which would likely be significantly less than this amount.</w:t>
      </w:r>
    </w:p>
    <w:p w14:paraId="47BCD011" w14:textId="77777777" w:rsidR="006169BE" w:rsidRPr="00F913D8" w:rsidRDefault="006169BE" w:rsidP="009A2F72">
      <w:pPr>
        <w:pStyle w:val="Heading3"/>
      </w:pPr>
      <w:bookmarkStart w:id="105" w:name="_Toc212097640"/>
      <w:r w:rsidRPr="00F913D8">
        <w:t>Making a Decision</w:t>
      </w:r>
      <w:bookmarkEnd w:id="105"/>
    </w:p>
    <w:p w14:paraId="3186ED79" w14:textId="77777777" w:rsidR="006169BE" w:rsidRPr="00F913D8" w:rsidRDefault="006169BE" w:rsidP="00E240DC">
      <w:pPr>
        <w:pStyle w:val="BodyText"/>
      </w:pPr>
      <w:r w:rsidRPr="00F913D8">
        <w:t>While the direct safety benefits of reducing aid to navigation outages do not appear cost-beneficial, there are two other issues that could be pursued:</w:t>
      </w:r>
    </w:p>
    <w:p w14:paraId="205117DF" w14:textId="77777777" w:rsidR="006169BE" w:rsidRPr="006724FD" w:rsidRDefault="006169BE" w:rsidP="008F75BF">
      <w:pPr>
        <w:pStyle w:val="List1"/>
        <w:numPr>
          <w:ilvl w:val="0"/>
          <w:numId w:val="47"/>
        </w:numPr>
      </w:pPr>
      <w:r w:rsidRPr="006724FD">
        <w:t>Would the long-term reduced maintenance costs resulting from an estimated 50% reduction in aid to navigation outages compensate for the one-time capital investment of $1 million?</w:t>
      </w:r>
    </w:p>
    <w:p w14:paraId="620D827A" w14:textId="77777777" w:rsidR="006169BE" w:rsidRPr="006724FD" w:rsidRDefault="006169BE" w:rsidP="009A2F72">
      <w:pPr>
        <w:pStyle w:val="List1"/>
      </w:pPr>
      <w:r w:rsidRPr="006724FD">
        <w:t>Should the current level of service goals be revised to conform more to the actual service being delivered in light of the apparent absence of groundings caused by “down” aids to navigation in this LOS area?  Perhaps a lower level of service can be tolerated without increased risk as long as only a “reasonable’ number of NOTSHIPS are issued at any one time for a given area?  If one cries wolf too many times, all warnings tend to be ignored.  Of course, a review of service level standards would require the involvement of all stakeholders from the very beginning.</w:t>
      </w:r>
    </w:p>
    <w:p w14:paraId="3B537290" w14:textId="77777777" w:rsidR="006169BE" w:rsidRPr="00F913D8" w:rsidRDefault="009A2F72" w:rsidP="006B7E32">
      <w:pPr>
        <w:pStyle w:val="Heading2"/>
      </w:pPr>
      <w:bookmarkStart w:id="106" w:name="_Toc212097641"/>
      <w:r>
        <w:t>Step</w:t>
      </w:r>
      <w:r w:rsidR="00891FA1" w:rsidRPr="00F913D8">
        <w:t xml:space="preserve"> 5 </w:t>
      </w:r>
      <w:r w:rsidR="006169BE" w:rsidRPr="00F913D8">
        <w:t>Take Action</w:t>
      </w:r>
      <w:bookmarkEnd w:id="106"/>
    </w:p>
    <w:p w14:paraId="0B5EDBE7" w14:textId="77777777" w:rsidR="006169BE" w:rsidRPr="00F913D8" w:rsidRDefault="006169BE" w:rsidP="00E240DC">
      <w:pPr>
        <w:pStyle w:val="BodyText"/>
      </w:pPr>
      <w:r w:rsidRPr="00F913D8">
        <w:t>No implementation of the proposed option for risk-reduction purposes is recommended.  However, it is recommended that two additional reviews be conducted as outlined in step 4 above</w:t>
      </w:r>
      <w:r w:rsidR="009A2F72">
        <w:t xml:space="preserve"> (see section </w:t>
      </w:r>
      <w:r w:rsidR="003328F3">
        <w:fldChar w:fldCharType="begin"/>
      </w:r>
      <w:r w:rsidR="009A2F72">
        <w:instrText xml:space="preserve"> REF _Ref212087686 \r \h </w:instrText>
      </w:r>
      <w:r w:rsidR="003328F3">
        <w:fldChar w:fldCharType="separate"/>
      </w:r>
      <w:r w:rsidR="005C6DD2">
        <w:t>2.5</w:t>
      </w:r>
      <w:r w:rsidR="003328F3">
        <w:fldChar w:fldCharType="end"/>
      </w:r>
      <w:r w:rsidR="009A2F72">
        <w:t>)</w:t>
      </w:r>
      <w:r w:rsidRPr="00F913D8">
        <w:t>.</w:t>
      </w:r>
    </w:p>
    <w:p w14:paraId="5126DB5F" w14:textId="77777777" w:rsidR="00A858C0" w:rsidRPr="001F5363" w:rsidRDefault="00A858C0" w:rsidP="007F4371">
      <w:pPr>
        <w:pStyle w:val="Annex"/>
      </w:pPr>
      <w:r w:rsidRPr="001F5363">
        <w:br w:type="page"/>
      </w:r>
      <w:bookmarkStart w:id="107" w:name="_Toc212097642"/>
      <w:r w:rsidR="00420F30" w:rsidRPr="001F5363">
        <w:lastRenderedPageBreak/>
        <w:t xml:space="preserve">CONTEXT AND </w:t>
      </w:r>
      <w:r w:rsidR="005B58C6" w:rsidRPr="001F5363">
        <w:t>E</w:t>
      </w:r>
      <w:r w:rsidR="00420F30" w:rsidRPr="001F5363">
        <w:t xml:space="preserve">XPANSION OF </w:t>
      </w:r>
      <w:r w:rsidR="005B58C6" w:rsidRPr="001F5363">
        <w:t>THE RISK MANAGEMENT PROCESS</w:t>
      </w:r>
      <w:bookmarkEnd w:id="107"/>
    </w:p>
    <w:p w14:paraId="5ABABD07" w14:textId="77777777" w:rsidR="00A858C0" w:rsidRPr="00F913D8" w:rsidRDefault="00A858C0" w:rsidP="008F75BF">
      <w:pPr>
        <w:pStyle w:val="Heading1"/>
        <w:numPr>
          <w:ilvl w:val="0"/>
          <w:numId w:val="48"/>
        </w:numPr>
      </w:pPr>
      <w:bookmarkStart w:id="108" w:name="_Toc212097643"/>
      <w:r w:rsidRPr="00F913D8">
        <w:t>The Importance of using a Risk Management Process</w:t>
      </w:r>
      <w:bookmarkEnd w:id="108"/>
    </w:p>
    <w:p w14:paraId="48F29680" w14:textId="77777777" w:rsidR="00A858C0" w:rsidRPr="009A2F72" w:rsidRDefault="00A858C0" w:rsidP="009A2F72">
      <w:pPr>
        <w:pStyle w:val="BodyText"/>
      </w:pPr>
      <w:r w:rsidRPr="009A2F72">
        <w:t xml:space="preserve">Organizations should evolve on an </w:t>
      </w:r>
      <w:proofErr w:type="spellStart"/>
      <w:r w:rsidRPr="009A2F72">
        <w:t>ongoing</w:t>
      </w:r>
      <w:proofErr w:type="spellEnd"/>
      <w:r w:rsidRPr="009A2F72">
        <w:t xml:space="preserve"> basis in order to remain relevant and to meet their mandate and objective as changes occur.  </w:t>
      </w:r>
      <w:r w:rsidR="00D22270" w:rsidRPr="009A2F72">
        <w:t>Managing</w:t>
      </w:r>
      <w:r w:rsidRPr="009A2F72">
        <w:t xml:space="preserve"> risk is becoming essential as part of the current evolutionary context.</w:t>
      </w:r>
    </w:p>
    <w:p w14:paraId="1D8487FD" w14:textId="77777777" w:rsidR="00A858C0" w:rsidRPr="009A2F72" w:rsidRDefault="00A858C0" w:rsidP="009A2F72">
      <w:pPr>
        <w:pStyle w:val="BodyText"/>
      </w:pPr>
      <w:r w:rsidRPr="009A2F72">
        <w:t>Risk is about something that may happen in the future.  Factors such as technological innovation and complexity and growing social and cultural awareness are making it increasingly difficult to anticipate what may occur in the future.  Risk management involves the analysis of scenarios about future events, their likelihood, impact and acceptability to stakeholders.  This information is critical to issues such as the balancing of “program integrity” and “limited resources.”  Simply put, limitations on resources can adversely affect program integrity that involves the ability of organizations to ensure the continued achievement of results consistent with priorities.  Organizations need modern management approaches including risk management to make judgments about maintaining program integrity.  Competency in conducting intuitive and systematic analyses of the level of risk involved in organizational transition and new opportunities will support timely decision making and demonstrate due diligence across and down the organization.</w:t>
      </w:r>
    </w:p>
    <w:p w14:paraId="0061C670" w14:textId="77777777" w:rsidR="00A858C0" w:rsidRPr="009A2F72" w:rsidRDefault="00A858C0" w:rsidP="009A2F72">
      <w:pPr>
        <w:pStyle w:val="BodyText"/>
      </w:pPr>
      <w:r w:rsidRPr="009A2F72">
        <w:t>Individuals and organizations manage risk every day consciously and unconsciously.  The need to do so more systematically and explicitly is also a matter of transparency, accountability and credibility.  Transparency gains are occurring as a matter of public sector reform and technology advances.  Transparency leads to accountability and potential effects on credibility.  Integrating risk management into management and operational practices provides a basis for anticipating transparency issues, managing accountability expectations and maintaining credibility.  Credibility is maintained when stakeholders gain assurance that the organization is “in control.”  Such assurance is gained in part when it is transparent in plans, reports and stakeholder interfaces that the organization systematically and continually identifies, assesses and manages its risks.  In effect, an organization must incorporate risk management into its own management system.</w:t>
      </w:r>
    </w:p>
    <w:p w14:paraId="42065BC7" w14:textId="77777777" w:rsidR="00A858C0" w:rsidRPr="00F913D8" w:rsidRDefault="00A858C0" w:rsidP="00A3313B">
      <w:pPr>
        <w:pStyle w:val="Heading1"/>
      </w:pPr>
      <w:bookmarkStart w:id="109" w:name="_Toc212097644"/>
      <w:r w:rsidRPr="00F913D8">
        <w:t>Temporal Nature of Risk Management</w:t>
      </w:r>
      <w:bookmarkEnd w:id="109"/>
    </w:p>
    <w:p w14:paraId="08FBB7C4" w14:textId="77777777" w:rsidR="00A858C0" w:rsidRPr="00F913D8" w:rsidRDefault="00A858C0" w:rsidP="00E240DC">
      <w:pPr>
        <w:pStyle w:val="BodyText"/>
      </w:pPr>
      <w:r w:rsidRPr="00F913D8">
        <w:t>Risk also has a temporal nature and it should be recognized that the process is iterative, and that a return to a previous step can be made at any time.</w:t>
      </w:r>
    </w:p>
    <w:p w14:paraId="3BC58D3B" w14:textId="77777777" w:rsidR="00A858C0" w:rsidRPr="00F913D8" w:rsidRDefault="00A858C0" w:rsidP="00A3313B">
      <w:pPr>
        <w:pStyle w:val="Heading1"/>
      </w:pPr>
      <w:bookmarkStart w:id="110" w:name="_Toc212097645"/>
      <w:r w:rsidRPr="00F913D8">
        <w:t>Flexibility in a Risk Management Process</w:t>
      </w:r>
      <w:bookmarkEnd w:id="110"/>
    </w:p>
    <w:p w14:paraId="24C7DEA9" w14:textId="77777777" w:rsidR="00A858C0" w:rsidRPr="00F913D8" w:rsidRDefault="00A858C0" w:rsidP="00E240DC">
      <w:pPr>
        <w:pStyle w:val="BodyText"/>
      </w:pPr>
      <w:r w:rsidRPr="00F913D8">
        <w:t>Risk management involves estimation, assumptions and implementation of strategies and procedures carried out by people.  In many cases it is necessary to take a decision where all these elements have degrees of uncertainty.  Most risk management approaches will examine these uncertainties and devise strategies to monitor events in order to be timely in adjusting a decision as a result of an uncertainty unfolding in a manner other than expected.</w:t>
      </w:r>
    </w:p>
    <w:p w14:paraId="22B5C526" w14:textId="77777777" w:rsidR="00A858C0" w:rsidRPr="00F913D8" w:rsidRDefault="00A858C0" w:rsidP="00E240DC">
      <w:pPr>
        <w:pStyle w:val="BodyText"/>
      </w:pPr>
      <w:r w:rsidRPr="00F913D8">
        <w:t xml:space="preserve">Risk management includes the objectives of sensible risk taking in order to support the achievement of results.  Because zero risk situations are by and large not affordable in today’s resource environment, some level of risk taking will always be a part of decisions.  However, the climate for promoting timely decisions involving risk </w:t>
      </w:r>
      <w:r w:rsidRPr="00F913D8">
        <w:lastRenderedPageBreak/>
        <w:t>will be undermined if there is not an attitude of allowing for adjustments after a decision has been made.  Allowing for adjustment should be built into the risk management process.  Allowing for adjustment should involve learning from the adjustment so that it will be avoided in the future.  Managers can be taken to task for not avoiding a known problem but they need to feel supported in terms of there being an allowance for adjustment on areas of new uncertainty.</w:t>
      </w:r>
    </w:p>
    <w:p w14:paraId="32590EC8" w14:textId="77777777" w:rsidR="00A858C0" w:rsidRPr="00F913D8" w:rsidRDefault="00A858C0" w:rsidP="00E240DC">
      <w:pPr>
        <w:pStyle w:val="BodyText"/>
      </w:pPr>
      <w:r w:rsidRPr="00F913D8">
        <w:t>Monitoring the estimations, assumptions and actions by the people implementing strategies and procedures will ensure adjustments are identified and implemented in a timely manner.</w:t>
      </w:r>
    </w:p>
    <w:p w14:paraId="1D98EF8A" w14:textId="77777777" w:rsidR="00A858C0" w:rsidRPr="00F913D8" w:rsidRDefault="00A858C0" w:rsidP="00A3313B">
      <w:pPr>
        <w:pStyle w:val="Heading1"/>
      </w:pPr>
      <w:bookmarkStart w:id="111" w:name="_Toc212097646"/>
      <w:r w:rsidRPr="00F913D8">
        <w:t>Consultation and Communication</w:t>
      </w:r>
      <w:bookmarkEnd w:id="111"/>
    </w:p>
    <w:p w14:paraId="0F2A55A8" w14:textId="77777777" w:rsidR="00A858C0" w:rsidRPr="00F913D8" w:rsidRDefault="00A858C0" w:rsidP="00E240DC">
      <w:pPr>
        <w:pStyle w:val="BodyText"/>
      </w:pPr>
      <w:r w:rsidRPr="00F913D8">
        <w:t>Reforms aimed at becoming more fiscally sound have increased the need for trade-offs in the options and services provided by most organizations.  Risk is generally a factor in these trade-offs.  Over and above trade-offs, however, there are three compelling rationales for continued consultation and communication among stakeholders in the development of policies for managing risk.</w:t>
      </w:r>
    </w:p>
    <w:p w14:paraId="6624BD4F" w14:textId="77777777" w:rsidR="00A858C0" w:rsidRPr="00F913D8" w:rsidRDefault="00A858C0" w:rsidP="00E240DC">
      <w:pPr>
        <w:pStyle w:val="BodyText"/>
      </w:pPr>
      <w:r w:rsidRPr="00F913D8">
        <w:t>First is the principle that program managers should consult with stakeholders, with a related agreement that stakeholders have the right to participate meaningfully in decision-making and be informed about the basis of decisions.  It should be acknowledged that, notwithstanding the benefits of broad consultations, the program manager usually has the final decision.  Virtually all public involvement processes have to address the question of the stakeholders role in the decision process regardless of whether participants are empowered to set policy or not.</w:t>
      </w:r>
    </w:p>
    <w:p w14:paraId="2A7F7124" w14:textId="77777777" w:rsidR="00A858C0" w:rsidRPr="00F913D8" w:rsidRDefault="00A858C0" w:rsidP="00E240DC">
      <w:pPr>
        <w:pStyle w:val="BodyText"/>
      </w:pPr>
      <w:r w:rsidRPr="00F913D8">
        <w:t>Second is the belief that relevant wisdom is not limited to scientific specialists and officials of the organization and stakeholders often contribute relevant information that might otherwise not be available to decision-makers.</w:t>
      </w:r>
    </w:p>
    <w:p w14:paraId="76244C10" w14:textId="77777777" w:rsidR="00A858C0" w:rsidRPr="00F913D8" w:rsidRDefault="00A858C0" w:rsidP="00E240DC">
      <w:pPr>
        <w:pStyle w:val="BodyText"/>
      </w:pPr>
      <w:r w:rsidRPr="00F913D8">
        <w:t>Third is the rationale that broad consultations may decrease the conflict and increase the acceptance of, or trust in decisions by marine aids to navigation authorities.  Related to this is the growing recognition of the importance of trust as a factor affecting how all stakeholders perceive risk.</w:t>
      </w:r>
    </w:p>
    <w:p w14:paraId="698707C8" w14:textId="77777777" w:rsidR="00A858C0" w:rsidRPr="00F913D8" w:rsidRDefault="00A858C0" w:rsidP="00E240DC">
      <w:pPr>
        <w:pStyle w:val="BodyText"/>
      </w:pPr>
      <w:r w:rsidRPr="00F913D8">
        <w:t>Effective communications and consultations with stakeholders can provide the decision-makers with improved insight into risk problems since stakeholders often have a unique perspective or relevant information not otherwise available to decision-makers.  This leads to better, more informed decisions.  Just as important effective communications provide a unique opportunity for decision-makers to improve their credibility with stakeholders.  Improved credibility increases safety as a result of increased acceptance of and compliance with a safety program.  Conversely, inappropriate or poorly conducted communications can reduce credibility and seriously inhibit the achievement of objectives.</w:t>
      </w:r>
    </w:p>
    <w:p w14:paraId="7C427B2A" w14:textId="77777777" w:rsidR="00A858C0" w:rsidRPr="00F913D8" w:rsidRDefault="00A858C0" w:rsidP="00A3313B">
      <w:pPr>
        <w:pStyle w:val="Heading1"/>
      </w:pPr>
      <w:bookmarkStart w:id="112" w:name="_Toc212097647"/>
      <w:r w:rsidRPr="00F913D8">
        <w:t>Information and Data</w:t>
      </w:r>
      <w:bookmarkEnd w:id="112"/>
    </w:p>
    <w:p w14:paraId="36A38571" w14:textId="656022CC" w:rsidR="006D5B46" w:rsidRDefault="00A858C0" w:rsidP="006D5B46">
      <w:pPr>
        <w:pStyle w:val="BodyText"/>
      </w:pPr>
      <w:r w:rsidRPr="00F913D8">
        <w:t>Suitable data is necessary for each step of the risk management process. When data is not available, expert judgment, physical models, simulations and analytical models may be used to achieve valuable results.</w:t>
      </w:r>
      <w:r w:rsidR="007D6D2A">
        <w:t xml:space="preserve">  </w:t>
      </w:r>
      <w:r w:rsidRPr="00F913D8">
        <w:t>Data concerning incident reports, near misses and operational failures may be very important for the purposes of making more balanced, proactive and cost-effective decision. A judgment on the value of data that are to be used should be carried out in order to identify uncertainties and limitations, and to assess the degree of reliance that should be placed on the available data.</w:t>
      </w:r>
    </w:p>
    <w:p w14:paraId="3ADAB649" w14:textId="27EA5F8B" w:rsidR="006D5B46" w:rsidRPr="00F913D8" w:rsidRDefault="006D5B46" w:rsidP="006D5B46">
      <w:pPr>
        <w:pStyle w:val="BodyTextFirstIndent"/>
        <w:ind w:left="0"/>
        <w:rPr>
          <w:lang w:eastAsia="de-DE"/>
        </w:rPr>
      </w:pPr>
      <w:r w:rsidRPr="007D6D2A">
        <w:rPr>
          <w:highlight w:val="yellow"/>
          <w:lang w:eastAsia="de-DE"/>
        </w:rPr>
        <w:lastRenderedPageBreak/>
        <w:t xml:space="preserve">The collection of data over time is </w:t>
      </w:r>
      <w:r w:rsidR="007D6D2A" w:rsidRPr="007D6D2A">
        <w:rPr>
          <w:highlight w:val="yellow"/>
          <w:lang w:eastAsia="de-DE"/>
        </w:rPr>
        <w:t>crucial</w:t>
      </w:r>
      <w:r w:rsidRPr="007D6D2A">
        <w:rPr>
          <w:highlight w:val="yellow"/>
          <w:lang w:eastAsia="de-DE"/>
        </w:rPr>
        <w:t xml:space="preserve"> to the accuracy of the risk management and evaluation process. Components that supply e-Navigation systems with data can be used to capture usable information over time for risk management assessments. This may require additional investment and the collection resources.</w:t>
      </w:r>
    </w:p>
    <w:p w14:paraId="729B458C" w14:textId="590C02B4" w:rsidR="00A858C0" w:rsidRPr="00F913D8" w:rsidRDefault="00A858C0" w:rsidP="00A3313B">
      <w:pPr>
        <w:pStyle w:val="Heading1"/>
      </w:pPr>
      <w:r w:rsidRPr="00F913D8">
        <w:t>A more detailed list of data and information that should be considered in evaluating risk specific to marine aids to navigation is attached in Annex II.</w:t>
      </w:r>
      <w:bookmarkStart w:id="113" w:name="_Toc212097648"/>
      <w:r w:rsidRPr="00F913D8">
        <w:t>Documentation Requirements</w:t>
      </w:r>
      <w:bookmarkEnd w:id="113"/>
    </w:p>
    <w:p w14:paraId="49C80D43" w14:textId="77777777" w:rsidR="00A858C0" w:rsidRPr="00F913D8" w:rsidRDefault="00A858C0" w:rsidP="00C22543">
      <w:pPr>
        <w:pStyle w:val="BodyText"/>
      </w:pPr>
      <w:r w:rsidRPr="00F913D8">
        <w:t>There is a requirement for extensive documentation throughout the risk management process, especially if risk to life, property or the environment is being evaluated. If the issues under review are relatively inconsequential, documentation requirements may be modest, but still necessary.</w:t>
      </w:r>
    </w:p>
    <w:p w14:paraId="1AB1917E" w14:textId="77777777" w:rsidR="00A858C0" w:rsidRPr="00F913D8" w:rsidRDefault="00A858C0" w:rsidP="00C22543">
      <w:pPr>
        <w:pStyle w:val="Heading3"/>
      </w:pPr>
      <w:bookmarkStart w:id="114" w:name="_Toc212097649"/>
      <w:r w:rsidRPr="00F913D8">
        <w:t>Documentation</w:t>
      </w:r>
      <w:r w:rsidR="00A3313B">
        <w:t xml:space="preserve"> provides</w:t>
      </w:r>
      <w:r w:rsidRPr="00F913D8">
        <w:t>:</w:t>
      </w:r>
      <w:bookmarkEnd w:id="114"/>
    </w:p>
    <w:p w14:paraId="2927538F" w14:textId="77777777" w:rsidR="00A858C0" w:rsidRPr="00F913D8" w:rsidRDefault="00A3313B" w:rsidP="008F75BF">
      <w:pPr>
        <w:pStyle w:val="List1"/>
        <w:numPr>
          <w:ilvl w:val="0"/>
          <w:numId w:val="49"/>
        </w:numPr>
      </w:pPr>
      <w:r>
        <w:t>Help</w:t>
      </w:r>
      <w:r w:rsidR="00A858C0" w:rsidRPr="00F913D8">
        <w:t xml:space="preserve"> in explaining decisions;</w:t>
      </w:r>
    </w:p>
    <w:p w14:paraId="64BD650C" w14:textId="77777777" w:rsidR="00A858C0" w:rsidRPr="00F913D8" w:rsidRDefault="00A3313B" w:rsidP="00C22543">
      <w:pPr>
        <w:pStyle w:val="List1"/>
      </w:pPr>
      <w:r>
        <w:t>Help</w:t>
      </w:r>
      <w:r w:rsidR="00A858C0" w:rsidRPr="00F913D8">
        <w:t xml:space="preserve"> in defending decisions after they have been made;</w:t>
      </w:r>
    </w:p>
    <w:p w14:paraId="50DA5DDE" w14:textId="77777777" w:rsidR="00A858C0" w:rsidRPr="00F913D8" w:rsidRDefault="00A3313B" w:rsidP="00C22543">
      <w:pPr>
        <w:pStyle w:val="List1"/>
      </w:pPr>
      <w:r>
        <w:t>A</w:t>
      </w:r>
      <w:r w:rsidR="00A858C0" w:rsidRPr="00F913D8">
        <w:t xml:space="preserve"> reference for future risk management processes, so as to facilitate continuous improvement;</w:t>
      </w:r>
    </w:p>
    <w:p w14:paraId="644FE5B0" w14:textId="77777777" w:rsidR="00A858C0" w:rsidRPr="00F913D8" w:rsidRDefault="00A3313B" w:rsidP="00C22543">
      <w:pPr>
        <w:pStyle w:val="List1"/>
      </w:pPr>
      <w:r>
        <w:t>F</w:t>
      </w:r>
      <w:r w:rsidR="00A858C0" w:rsidRPr="00F913D8">
        <w:t>or the monitoring function;</w:t>
      </w:r>
    </w:p>
    <w:p w14:paraId="682B7B2F" w14:textId="77777777" w:rsidR="00A858C0" w:rsidRPr="00F913D8" w:rsidRDefault="00A3313B" w:rsidP="00C22543">
      <w:pPr>
        <w:pStyle w:val="List1"/>
      </w:pPr>
      <w:r>
        <w:t>T</w:t>
      </w:r>
      <w:r w:rsidR="00A858C0" w:rsidRPr="00F913D8">
        <w:t>he basis of all decisions, in that all decisions are based on information;</w:t>
      </w:r>
    </w:p>
    <w:p w14:paraId="6721A9A4" w14:textId="77777777" w:rsidR="00A858C0" w:rsidRPr="00F913D8" w:rsidRDefault="00A3313B" w:rsidP="00C22543">
      <w:pPr>
        <w:pStyle w:val="List1"/>
      </w:pPr>
      <w:r>
        <w:t>A</w:t>
      </w:r>
      <w:r w:rsidR="00A858C0" w:rsidRPr="00F913D8">
        <w:t xml:space="preserve"> record of proceedings; and</w:t>
      </w:r>
    </w:p>
    <w:p w14:paraId="1175E42E" w14:textId="77777777" w:rsidR="00A858C0" w:rsidRPr="00F913D8" w:rsidRDefault="00A3313B" w:rsidP="00C22543">
      <w:pPr>
        <w:pStyle w:val="List1"/>
      </w:pPr>
      <w:r>
        <w:t>A means of</w:t>
      </w:r>
      <w:r w:rsidR="00A858C0" w:rsidRPr="00F913D8">
        <w:t xml:space="preserve"> communicating reasons for decisions to stakeholders.</w:t>
      </w:r>
    </w:p>
    <w:p w14:paraId="72BF65E4" w14:textId="77777777" w:rsidR="00A858C0" w:rsidRPr="00F913D8" w:rsidRDefault="00A858C0" w:rsidP="00E240DC">
      <w:pPr>
        <w:pStyle w:val="BodyText"/>
      </w:pPr>
      <w:r w:rsidRPr="00F913D8">
        <w:t xml:space="preserve">It may be critical that documentation is detailed and comprehensive, as in cases of possible litigation. </w:t>
      </w:r>
      <w:r w:rsidR="00C22543">
        <w:t xml:space="preserve"> </w:t>
      </w:r>
      <w:r w:rsidRPr="00F913D8">
        <w:t>However, the need for documentation should reflect the importance to stakeholders of the risk decisions to be taken, the level of concern regarding these issues and/or the resources available to the decision-maker. Reasonable efforts should be made to document the process without generating excessive paperwork.</w:t>
      </w:r>
    </w:p>
    <w:p w14:paraId="33B4C9F9" w14:textId="77777777" w:rsidR="00A858C0" w:rsidRPr="00F913D8" w:rsidRDefault="00A858C0" w:rsidP="00E240DC">
      <w:pPr>
        <w:pStyle w:val="BodyText"/>
      </w:pPr>
      <w:r w:rsidRPr="00F913D8">
        <w:t xml:space="preserve">Documentation may be an important resource for future decisions, just as a lack of documentation may generate serious problems. </w:t>
      </w:r>
      <w:r w:rsidR="00C22543">
        <w:t xml:space="preserve"> </w:t>
      </w:r>
      <w:r w:rsidRPr="00F913D8">
        <w:t xml:space="preserve">The amount of documentation to be provided should be a matter of serious consideration. </w:t>
      </w:r>
      <w:r w:rsidR="00C22543">
        <w:t xml:space="preserve"> </w:t>
      </w:r>
      <w:r w:rsidRPr="00F913D8">
        <w:t>While it is cautioned against being secretive, some information may need to remain confidential.</w:t>
      </w:r>
    </w:p>
    <w:p w14:paraId="39B52FE5" w14:textId="77777777" w:rsidR="008751A2" w:rsidRPr="001F5363" w:rsidRDefault="008751A2" w:rsidP="007F4371">
      <w:pPr>
        <w:pStyle w:val="Annex"/>
      </w:pPr>
      <w:r w:rsidRPr="001F5363">
        <w:br w:type="page"/>
      </w:r>
      <w:bookmarkStart w:id="115" w:name="_Toc212097650"/>
      <w:r w:rsidRPr="001F5363">
        <w:lastRenderedPageBreak/>
        <w:t>BIBLIOGRAPHY</w:t>
      </w:r>
      <w:bookmarkEnd w:id="115"/>
    </w:p>
    <w:p w14:paraId="76FB473E" w14:textId="77777777" w:rsidR="008751A2" w:rsidRPr="00F913D8" w:rsidRDefault="008751A2" w:rsidP="008F75BF">
      <w:pPr>
        <w:pStyle w:val="List1"/>
        <w:numPr>
          <w:ilvl w:val="0"/>
          <w:numId w:val="50"/>
        </w:numPr>
      </w:pPr>
      <w:r w:rsidRPr="00F913D8">
        <w:t>Bea, R.: “The Role of Human Error in Design, Construction, and Reliability of Marine Structures”. Technical report, Ship Structure Committee, 1994. SSC-378.</w:t>
      </w:r>
    </w:p>
    <w:p w14:paraId="20E91AAC" w14:textId="77777777" w:rsidR="008751A2" w:rsidRPr="00F913D8" w:rsidRDefault="008751A2" w:rsidP="00C22543">
      <w:pPr>
        <w:pStyle w:val="List1"/>
      </w:pPr>
      <w:r w:rsidRPr="00F913D8">
        <w:t>Comstock, J.P. and Robertson, J.B.: "Survival of Collision Damage Versus the 1960 Convention of Safety of Life at Sea", SNAME, pp. 461-522. 1961.</w:t>
      </w:r>
    </w:p>
    <w:p w14:paraId="29B109C9" w14:textId="77777777" w:rsidR="008751A2" w:rsidRPr="00F913D8" w:rsidRDefault="008751A2" w:rsidP="00C22543">
      <w:pPr>
        <w:pStyle w:val="List1"/>
      </w:pPr>
      <w:proofErr w:type="spellStart"/>
      <w:r w:rsidRPr="00F913D8">
        <w:t>Froese</w:t>
      </w:r>
      <w:proofErr w:type="spellEnd"/>
      <w:r w:rsidRPr="00F913D8">
        <w:t xml:space="preserve">, J, </w:t>
      </w:r>
      <w:proofErr w:type="spellStart"/>
      <w:r w:rsidRPr="00F913D8">
        <w:t>Hartung</w:t>
      </w:r>
      <w:proofErr w:type="spellEnd"/>
      <w:r w:rsidRPr="00F913D8">
        <w:t xml:space="preserve">, R. and </w:t>
      </w:r>
      <w:proofErr w:type="spellStart"/>
      <w:r w:rsidRPr="00F913D8">
        <w:t>Schack</w:t>
      </w:r>
      <w:proofErr w:type="spellEnd"/>
      <w:r w:rsidRPr="00F913D8">
        <w:t xml:space="preserve">, C.: “Risk Assessment for Solo </w:t>
      </w:r>
      <w:proofErr w:type="spellStart"/>
      <w:r w:rsidRPr="00F913D8">
        <w:t>Watchkeeping</w:t>
      </w:r>
      <w:proofErr w:type="spellEnd"/>
      <w:r w:rsidRPr="00F913D8">
        <w:t xml:space="preserve"> at Night under Defined Conditions”. ISSUS, Germany. </w:t>
      </w:r>
      <w:r w:rsidR="00C22543">
        <w:t xml:space="preserve"> </w:t>
      </w:r>
      <w:r w:rsidRPr="00F913D8">
        <w:t>March, 1996.</w:t>
      </w:r>
    </w:p>
    <w:p w14:paraId="07D11A92" w14:textId="77777777" w:rsidR="008751A2" w:rsidRPr="00F913D8" w:rsidRDefault="008751A2" w:rsidP="00C22543">
      <w:pPr>
        <w:pStyle w:val="List1"/>
      </w:pPr>
      <w:proofErr w:type="spellStart"/>
      <w:r w:rsidRPr="00F913D8">
        <w:t>Fujii</w:t>
      </w:r>
      <w:proofErr w:type="spellEnd"/>
      <w:r w:rsidRPr="00F913D8">
        <w:t xml:space="preserve">, Y. Yamanouchi, H and </w:t>
      </w:r>
      <w:proofErr w:type="spellStart"/>
      <w:r w:rsidRPr="00F913D8">
        <w:t>Mizuki</w:t>
      </w:r>
      <w:proofErr w:type="spellEnd"/>
      <w:r w:rsidRPr="00F913D8">
        <w:t xml:space="preserve">, N.: “Some Factors Affecting the Frequency of Accidents in Marine Traffic.  II: The probability of Stranding, III: The Effect of Darkness on the Probability of Stranding”.  Journal of Navigation, Vol. 27, 1974. </w:t>
      </w:r>
      <w:bookmarkStart w:id="116" w:name="Fujii_Yam_1974"/>
    </w:p>
    <w:bookmarkEnd w:id="116"/>
    <w:p w14:paraId="7BF50F81" w14:textId="77777777" w:rsidR="008751A2" w:rsidRPr="00F913D8" w:rsidRDefault="008751A2" w:rsidP="00C22543">
      <w:pPr>
        <w:pStyle w:val="List1"/>
      </w:pPr>
      <w:proofErr w:type="spellStart"/>
      <w:r w:rsidRPr="00F913D8">
        <w:t>Fujii</w:t>
      </w:r>
      <w:proofErr w:type="spellEnd"/>
      <w:r w:rsidRPr="00F913D8">
        <w:t xml:space="preserve">, Y. and Yamanouchi, H.: “Visual range and the Degree of Risk”, Journal Of Navigation Vol. 27, No. 2, </w:t>
      </w:r>
      <w:proofErr w:type="spellStart"/>
      <w:r w:rsidRPr="00F913D8">
        <w:t>pp</w:t>
      </w:r>
      <w:proofErr w:type="spellEnd"/>
      <w:r w:rsidRPr="00F913D8">
        <w:t xml:space="preserve"> 248- 252, 1974.</w:t>
      </w:r>
    </w:p>
    <w:p w14:paraId="0360B81C" w14:textId="77777777" w:rsidR="008751A2" w:rsidRPr="00F913D8" w:rsidRDefault="008751A2" w:rsidP="00C22543">
      <w:pPr>
        <w:pStyle w:val="List1"/>
      </w:pPr>
      <w:proofErr w:type="spellStart"/>
      <w:r w:rsidRPr="00F913D8">
        <w:t>Fujii</w:t>
      </w:r>
      <w:proofErr w:type="spellEnd"/>
      <w:r w:rsidRPr="00F913D8">
        <w:t>, Y.: "Integrated Study on Marine Traffic Accidents", IABSE Colloquium on Ship Colli</w:t>
      </w:r>
      <w:r w:rsidRPr="00F913D8">
        <w:softHyphen/>
        <w:t>sion with Bridges and Offshore Structures, Copenhagen, Vol. 42, pp. 91-98. 1983.</w:t>
      </w:r>
    </w:p>
    <w:p w14:paraId="3083C18C" w14:textId="77777777" w:rsidR="008751A2" w:rsidRPr="00F913D8" w:rsidRDefault="008751A2" w:rsidP="00C22543">
      <w:pPr>
        <w:pStyle w:val="List1"/>
      </w:pPr>
      <w:proofErr w:type="spellStart"/>
      <w:r w:rsidRPr="00F913D8">
        <w:t>Fujii</w:t>
      </w:r>
      <w:proofErr w:type="spellEnd"/>
      <w:r w:rsidRPr="00F913D8">
        <w:t xml:space="preserve">, Y., Yamanouchi, H. &amp; </w:t>
      </w:r>
      <w:proofErr w:type="spellStart"/>
      <w:r w:rsidRPr="00F913D8">
        <w:t>Matui</w:t>
      </w:r>
      <w:proofErr w:type="spellEnd"/>
      <w:r w:rsidRPr="00F913D8">
        <w:t>, T.: "Survey on Vessel Traffic Management Systems and Brief Introduction to Marine Traffic Studies", Electronic Navigation Research Institute Papers No. 45. 1984.</w:t>
      </w:r>
    </w:p>
    <w:p w14:paraId="49A4D440" w14:textId="77777777" w:rsidR="008751A2" w:rsidRPr="00F913D8" w:rsidRDefault="008751A2" w:rsidP="00C22543">
      <w:pPr>
        <w:pStyle w:val="List1"/>
      </w:pPr>
      <w:proofErr w:type="spellStart"/>
      <w:r w:rsidRPr="00F913D8">
        <w:t>Fujii</w:t>
      </w:r>
      <w:proofErr w:type="spellEnd"/>
      <w:r w:rsidRPr="00F913D8">
        <w:t xml:space="preserve">, Y. and </w:t>
      </w:r>
      <w:proofErr w:type="spellStart"/>
      <w:r w:rsidRPr="00F913D8">
        <w:t>Mizuki</w:t>
      </w:r>
      <w:proofErr w:type="spellEnd"/>
      <w:r w:rsidRPr="00F913D8">
        <w:t xml:space="preserve">, N.: “Design of VTS systems for water with bridges”. Proc. of the International Symposium on Advances in Ship Collision Analysis. </w:t>
      </w:r>
      <w:proofErr w:type="spellStart"/>
      <w:r w:rsidRPr="00F913D8">
        <w:t>Gluver</w:t>
      </w:r>
      <w:proofErr w:type="spellEnd"/>
      <w:r w:rsidRPr="00F913D8">
        <w:t xml:space="preserve"> &amp; Olsen eds. Copenhagen, Denmark, 10-13 May, 1998. pp. 177-190.</w:t>
      </w:r>
    </w:p>
    <w:p w14:paraId="536F8486" w14:textId="77777777" w:rsidR="008751A2" w:rsidRPr="00F913D8" w:rsidRDefault="008751A2" w:rsidP="00C22543">
      <w:pPr>
        <w:pStyle w:val="List1"/>
      </w:pPr>
      <w:proofErr w:type="spellStart"/>
      <w:r w:rsidRPr="00F913D8">
        <w:t>Friis</w:t>
      </w:r>
      <w:proofErr w:type="spellEnd"/>
      <w:r w:rsidRPr="00F913D8">
        <w:t xml:space="preserve"> Hansen, P and Pedersen, P.T.: "Risk Analysis of Conventional and Solo Watch Keeping” Submitted to Int. Maritime Organisation (IMO) Maritime Safety Committee by </w:t>
      </w:r>
      <w:proofErr w:type="gramStart"/>
      <w:r w:rsidRPr="00F913D8">
        <w:t>Denmark  at</w:t>
      </w:r>
      <w:proofErr w:type="gramEnd"/>
      <w:r w:rsidRPr="00F913D8">
        <w:t xml:space="preserve"> the 69</w:t>
      </w:r>
      <w:r w:rsidRPr="00F913D8">
        <w:rPr>
          <w:vertAlign w:val="superscript"/>
        </w:rPr>
        <w:t>th</w:t>
      </w:r>
      <w:r w:rsidRPr="00F913D8">
        <w:t xml:space="preserve"> Session. 1998.</w:t>
      </w:r>
    </w:p>
    <w:p w14:paraId="783BEA62" w14:textId="77777777" w:rsidR="008751A2" w:rsidRPr="00F913D8" w:rsidRDefault="008751A2" w:rsidP="00C22543">
      <w:pPr>
        <w:pStyle w:val="List1"/>
      </w:pPr>
      <w:proofErr w:type="spellStart"/>
      <w:r w:rsidRPr="00F913D8">
        <w:t>Friis</w:t>
      </w:r>
      <w:proofErr w:type="spellEnd"/>
      <w:r w:rsidRPr="00F913D8">
        <w:t xml:space="preserve">-Hansen, P and </w:t>
      </w:r>
      <w:proofErr w:type="spellStart"/>
      <w:r w:rsidRPr="00F913D8">
        <w:t>Cerup</w:t>
      </w:r>
      <w:proofErr w:type="spellEnd"/>
      <w:r w:rsidRPr="00F913D8">
        <w:t xml:space="preserve"> </w:t>
      </w:r>
      <w:proofErr w:type="spellStart"/>
      <w:r w:rsidRPr="00F913D8">
        <w:t>Simonsen</w:t>
      </w:r>
      <w:proofErr w:type="spellEnd"/>
      <w:r w:rsidRPr="00F913D8">
        <w:t>, B.: "</w:t>
      </w:r>
      <w:proofErr w:type="spellStart"/>
      <w:r w:rsidRPr="00F913D8">
        <w:t>Dogden</w:t>
      </w:r>
      <w:proofErr w:type="spellEnd"/>
      <w:r w:rsidRPr="00F913D8">
        <w:t xml:space="preserve"> Feasibility </w:t>
      </w:r>
      <w:proofErr w:type="spellStart"/>
      <w:r w:rsidRPr="00F913D8">
        <w:t>Studie</w:t>
      </w:r>
      <w:proofErr w:type="spellEnd"/>
      <w:r w:rsidRPr="00F913D8">
        <w:t xml:space="preserve"> 2001, </w:t>
      </w:r>
      <w:proofErr w:type="spellStart"/>
      <w:r w:rsidRPr="00F913D8">
        <w:t>Aktivitet</w:t>
      </w:r>
      <w:proofErr w:type="spellEnd"/>
      <w:r w:rsidRPr="00F913D8">
        <w:t xml:space="preserve"> 3.9, </w:t>
      </w:r>
      <w:proofErr w:type="spellStart"/>
      <w:r w:rsidRPr="00F913D8">
        <w:t>Søuheld</w:t>
      </w:r>
      <w:proofErr w:type="spellEnd"/>
      <w:r w:rsidRPr="00F913D8">
        <w:t xml:space="preserve">”, December 2001, HLD Joint Venture” </w:t>
      </w:r>
    </w:p>
    <w:p w14:paraId="2D9BAC69" w14:textId="77777777" w:rsidR="008751A2" w:rsidRPr="00F913D8" w:rsidRDefault="008751A2" w:rsidP="00C22543">
      <w:pPr>
        <w:pStyle w:val="List1"/>
      </w:pPr>
      <w:proofErr w:type="spellStart"/>
      <w:r w:rsidRPr="00F913D8">
        <w:t>Gluver</w:t>
      </w:r>
      <w:proofErr w:type="spellEnd"/>
      <w:r w:rsidRPr="00F913D8">
        <w:t xml:space="preserve">, H. and Olsen, D.: “Current practice in risk analysis of ship collisions to bridges”.  Proc. of the International Symposium on Advances in Ship Collision Analysis. </w:t>
      </w:r>
      <w:proofErr w:type="spellStart"/>
      <w:r w:rsidRPr="00F913D8">
        <w:t>Gluver</w:t>
      </w:r>
      <w:proofErr w:type="spellEnd"/>
      <w:r w:rsidRPr="00F913D8">
        <w:t xml:space="preserve"> &amp; Olsen eds. Copenhagen, Denmark, 10-13 May, 1998. pp. 85-96. </w:t>
      </w:r>
    </w:p>
    <w:p w14:paraId="483206E5" w14:textId="77777777" w:rsidR="008751A2" w:rsidRPr="00F913D8" w:rsidRDefault="008751A2" w:rsidP="00C22543">
      <w:pPr>
        <w:pStyle w:val="List1"/>
      </w:pPr>
      <w:proofErr w:type="spellStart"/>
      <w:r w:rsidRPr="00F913D8">
        <w:t>Grech</w:t>
      </w:r>
      <w:proofErr w:type="spellEnd"/>
      <w:r w:rsidRPr="00F913D8">
        <w:t xml:space="preserve"> Michelle, </w:t>
      </w:r>
      <w:proofErr w:type="spellStart"/>
      <w:r w:rsidRPr="00F913D8">
        <w:t>Horberry</w:t>
      </w:r>
      <w:proofErr w:type="spellEnd"/>
      <w:r w:rsidRPr="00F913D8">
        <w:t xml:space="preserve"> Tim and Koester Thomas: “Human Factors in the Maritime Domain”. ISBN 9781420043419, CBS Press, 2008. </w:t>
      </w:r>
    </w:p>
    <w:p w14:paraId="423F555C" w14:textId="77777777" w:rsidR="008751A2" w:rsidRPr="00F913D8" w:rsidRDefault="008751A2" w:rsidP="00C22543">
      <w:pPr>
        <w:pStyle w:val="List1"/>
      </w:pPr>
      <w:r w:rsidRPr="00F913D8">
        <w:t>Haugen, S.: “Probabilistic Evaluation of Frequency of Collision Between Ships and Offshore Platforms”. Ph.D. thesis, Marine Structures, University of Trondheim. Aug. 1991.</w:t>
      </w:r>
    </w:p>
    <w:p w14:paraId="12BA7FEB" w14:textId="77777777" w:rsidR="008751A2" w:rsidRPr="00F913D8" w:rsidRDefault="008751A2" w:rsidP="00C22543">
      <w:pPr>
        <w:pStyle w:val="List1"/>
      </w:pPr>
      <w:proofErr w:type="spellStart"/>
      <w:r w:rsidRPr="00F913D8">
        <w:t>Hollnagel</w:t>
      </w:r>
      <w:proofErr w:type="spellEnd"/>
      <w:r w:rsidRPr="00F913D8">
        <w:t>, E.: “A Cognitive Task Analysis of the STGR Scenario”. Nordic nuclear safety research (NKS). NKS/RAK-</w:t>
      </w:r>
      <w:proofErr w:type="gramStart"/>
      <w:r w:rsidRPr="00F913D8">
        <w:t>1(</w:t>
      </w:r>
      <w:proofErr w:type="gramEnd"/>
      <w:r w:rsidRPr="00F913D8">
        <w:t xml:space="preserve">96)R3. April 1996. </w:t>
      </w:r>
    </w:p>
    <w:p w14:paraId="17CA1784" w14:textId="77777777" w:rsidR="008751A2" w:rsidRPr="00F913D8" w:rsidRDefault="008751A2" w:rsidP="00C22543">
      <w:pPr>
        <w:pStyle w:val="List1"/>
      </w:pPr>
      <w:r w:rsidRPr="00F913D8">
        <w:t>IMO: "Resolution and Other Decisions", Resolution 680-732, London. 1992.</w:t>
      </w:r>
    </w:p>
    <w:p w14:paraId="3EF4DED2" w14:textId="77777777" w:rsidR="008751A2" w:rsidRPr="00F913D8" w:rsidRDefault="008751A2" w:rsidP="00C22543">
      <w:pPr>
        <w:pStyle w:val="List1"/>
      </w:pPr>
      <w:r w:rsidRPr="00F913D8">
        <w:t>Inoue, K.: "On the Separation of Traffic at Straight Waterway by Distribution Model of Ship Paters", J. Nautical Society of Japan, No. 5. 1972.</w:t>
      </w:r>
    </w:p>
    <w:p w14:paraId="5314FD26" w14:textId="77777777" w:rsidR="008751A2" w:rsidRPr="00F913D8" w:rsidRDefault="008751A2" w:rsidP="00C22543">
      <w:pPr>
        <w:pStyle w:val="List1"/>
      </w:pPr>
      <w:r w:rsidRPr="00F913D8">
        <w:lastRenderedPageBreak/>
        <w:t xml:space="preserve">ISESO: "Information Technology for Enhanced Safety and Efficiency in Ship Design and Operation", Danish Maritime Authority.  </w:t>
      </w:r>
      <w:hyperlink r:id="rId21" w:history="1">
        <w:r w:rsidRPr="00F913D8">
          <w:rPr>
            <w:rStyle w:val="Hyperlink"/>
            <w:sz w:val="21"/>
            <w:szCs w:val="21"/>
          </w:rPr>
          <w:t>http://www.sofartsstyrelsen.dk/sw1161.asp</w:t>
        </w:r>
      </w:hyperlink>
    </w:p>
    <w:p w14:paraId="674072FE" w14:textId="77777777" w:rsidR="008751A2" w:rsidRPr="00F913D8" w:rsidRDefault="008751A2" w:rsidP="00C22543">
      <w:pPr>
        <w:pStyle w:val="List1"/>
      </w:pPr>
      <w:r w:rsidRPr="00F913D8">
        <w:t>Jensen, F.V.: “An Introduction to Bayesian Networks”. UCL Press. 1996.</w:t>
      </w:r>
    </w:p>
    <w:p w14:paraId="2E887276" w14:textId="77777777" w:rsidR="008751A2" w:rsidRPr="00F913D8" w:rsidRDefault="008751A2" w:rsidP="00C22543">
      <w:pPr>
        <w:pStyle w:val="List1"/>
      </w:pPr>
      <w:proofErr w:type="spellStart"/>
      <w:r w:rsidRPr="00F913D8">
        <w:t>Karlson</w:t>
      </w:r>
      <w:proofErr w:type="spellEnd"/>
      <w:r w:rsidRPr="00F913D8">
        <w:t xml:space="preserve">, M. Rasmussen, F. and Frisk, L: “Verification of ship collision frequency model”. Proc. of the International Symposium on Advances in Ship Collision Analysis. </w:t>
      </w:r>
      <w:proofErr w:type="spellStart"/>
      <w:r w:rsidRPr="00F913D8">
        <w:t>Gluver</w:t>
      </w:r>
      <w:proofErr w:type="spellEnd"/>
      <w:r w:rsidRPr="00F913D8">
        <w:t xml:space="preserve"> &amp; Olsen eds. Copenhagen, Denmark, 10-13 May, 1998. pp. 117-121.</w:t>
      </w:r>
    </w:p>
    <w:p w14:paraId="439BD9D5" w14:textId="77777777" w:rsidR="008751A2" w:rsidRPr="00F913D8" w:rsidRDefault="008751A2" w:rsidP="00C22543">
      <w:pPr>
        <w:pStyle w:val="List1"/>
      </w:pPr>
      <w:bookmarkStart w:id="117" w:name="_Ref448824359"/>
      <w:r w:rsidRPr="00F913D8">
        <w:t xml:space="preserve">Larsen, O. </w:t>
      </w:r>
      <w:proofErr w:type="spellStart"/>
      <w:r w:rsidRPr="00F913D8">
        <w:t>Damgaard</w:t>
      </w:r>
      <w:proofErr w:type="spellEnd"/>
      <w:r w:rsidRPr="00F913D8">
        <w:t xml:space="preserve">: “Ship Collisions with Bridges </w:t>
      </w:r>
      <w:r w:rsidRPr="00F913D8">
        <w:softHyphen/>
        <w:t>– The interaction between Vessel Traffic and Bridge Structures”.  Structural Engineering Documents 4. International Association for Bridge and Structural Engineering. 1993.</w:t>
      </w:r>
      <w:bookmarkEnd w:id="117"/>
    </w:p>
    <w:p w14:paraId="4D00865D" w14:textId="77777777" w:rsidR="008751A2" w:rsidRPr="00F913D8" w:rsidRDefault="008751A2" w:rsidP="00C22543">
      <w:pPr>
        <w:pStyle w:val="List1"/>
      </w:pPr>
      <w:proofErr w:type="spellStart"/>
      <w:r w:rsidRPr="00F913D8">
        <w:t>MacDuff</w:t>
      </w:r>
      <w:proofErr w:type="spellEnd"/>
      <w:r w:rsidRPr="00F913D8">
        <w:t>, T.: “The Probability of Vessel Collisions”.  Ocean Industry, September 1974. pp. 144-148.</w:t>
      </w:r>
    </w:p>
    <w:p w14:paraId="282F6A4A" w14:textId="77777777" w:rsidR="008751A2" w:rsidRPr="00F913D8" w:rsidRDefault="008751A2" w:rsidP="00C22543">
      <w:pPr>
        <w:pStyle w:val="List1"/>
      </w:pPr>
      <w:r w:rsidRPr="00F913D8">
        <w:t xml:space="preserve">Olsen, D. </w:t>
      </w:r>
      <w:proofErr w:type="spellStart"/>
      <w:r w:rsidRPr="00F913D8">
        <w:t>Gotfredsen</w:t>
      </w:r>
      <w:proofErr w:type="spellEnd"/>
      <w:r w:rsidRPr="00F913D8">
        <w:t xml:space="preserve">, H.H. and </w:t>
      </w:r>
      <w:proofErr w:type="spellStart"/>
      <w:r w:rsidRPr="00F913D8">
        <w:t>Fujii</w:t>
      </w:r>
      <w:proofErr w:type="spellEnd"/>
      <w:r w:rsidRPr="00F913D8">
        <w:t>, Y.: “Risk Reducing Effects of the Great Belt VTS System”.  7</w:t>
      </w:r>
      <w:r w:rsidRPr="00F913D8">
        <w:rPr>
          <w:vertAlign w:val="superscript"/>
        </w:rPr>
        <w:t>th</w:t>
      </w:r>
      <w:r w:rsidRPr="00F913D8">
        <w:t xml:space="preserve"> International VTS Symposium, Vancouver, Canada, June 1992.</w:t>
      </w:r>
    </w:p>
    <w:p w14:paraId="3E0D5DD1" w14:textId="77777777" w:rsidR="008751A2" w:rsidRPr="00F913D8" w:rsidRDefault="008751A2" w:rsidP="00C22543">
      <w:pPr>
        <w:pStyle w:val="List1"/>
      </w:pPr>
      <w:r w:rsidRPr="00F913D8">
        <w:t>Pearl, J.: “Probabilistic Reasoning in Intelligent Systems: Networks of Plausible Inference”. Morgan Kaufmann Publishers, Inc. 1988.</w:t>
      </w:r>
    </w:p>
    <w:p w14:paraId="21D4F8F7" w14:textId="77777777" w:rsidR="008751A2" w:rsidRPr="00F913D8" w:rsidRDefault="008751A2" w:rsidP="00C22543">
      <w:pPr>
        <w:pStyle w:val="List1"/>
      </w:pPr>
      <w:r w:rsidRPr="00F913D8">
        <w:t xml:space="preserve">Pedersen, P. </w:t>
      </w:r>
      <w:proofErr w:type="spellStart"/>
      <w:r w:rsidRPr="00F913D8">
        <w:t>Terndrup</w:t>
      </w:r>
      <w:proofErr w:type="spellEnd"/>
      <w:r w:rsidRPr="00F913D8">
        <w:t xml:space="preserve">, Hansen, P. </w:t>
      </w:r>
      <w:proofErr w:type="spellStart"/>
      <w:r w:rsidRPr="00F913D8">
        <w:t>Friis</w:t>
      </w:r>
      <w:proofErr w:type="spellEnd"/>
      <w:r w:rsidRPr="00F913D8">
        <w:t xml:space="preserve">, and Nielsen, L.: “Probabilistic Analysis of Collision Damages With Application to Passenger Ro-Ro Vessels”. Safety of Passenger Ro-Ro Vessels. Dept. of Naval Architecture and Ocean Eng. Doc. pac-001. 1995. </w:t>
      </w:r>
    </w:p>
    <w:p w14:paraId="025FCDA3" w14:textId="77777777" w:rsidR="008751A2" w:rsidRPr="00F913D8" w:rsidRDefault="008751A2" w:rsidP="00C22543">
      <w:pPr>
        <w:pStyle w:val="List1"/>
      </w:pPr>
      <w:r w:rsidRPr="00F913D8">
        <w:t xml:space="preserve">Pedersen, P. </w:t>
      </w:r>
      <w:proofErr w:type="spellStart"/>
      <w:r w:rsidRPr="00F913D8">
        <w:t>Terndrup</w:t>
      </w:r>
      <w:proofErr w:type="spellEnd"/>
      <w:r w:rsidRPr="00F913D8">
        <w:t>: "Collision and Grounding Mechanics". Proc. WEMT 1995, Copenhagen, Volume 1, pp.125-157. 1995.</w:t>
      </w:r>
    </w:p>
    <w:p w14:paraId="306098A5" w14:textId="77777777" w:rsidR="008751A2" w:rsidRPr="00F913D8" w:rsidRDefault="008751A2" w:rsidP="00C22543">
      <w:pPr>
        <w:pStyle w:val="List1"/>
      </w:pPr>
      <w:r w:rsidRPr="00F913D8">
        <w:t xml:space="preserve">Rasmussen, B. and </w:t>
      </w:r>
      <w:proofErr w:type="spellStart"/>
      <w:r w:rsidRPr="00F913D8">
        <w:t>Whetton</w:t>
      </w:r>
      <w:proofErr w:type="spellEnd"/>
      <w:r w:rsidRPr="00F913D8">
        <w:t xml:space="preserve">, C.: “Hazard Identification Based on Plant Functional Modelling”. </w:t>
      </w:r>
      <w:proofErr w:type="spellStart"/>
      <w:r w:rsidRPr="00F913D8">
        <w:t>Risø</w:t>
      </w:r>
      <w:proofErr w:type="spellEnd"/>
      <w:r w:rsidRPr="00F913D8">
        <w:t xml:space="preserve"> National Laboratory, Roskilde, Denmark. October 1993.</w:t>
      </w:r>
    </w:p>
    <w:p w14:paraId="04CCAECA" w14:textId="77777777" w:rsidR="008751A2" w:rsidRPr="00F913D8" w:rsidRDefault="008751A2" w:rsidP="00C22543">
      <w:pPr>
        <w:pStyle w:val="List1"/>
      </w:pPr>
      <w:proofErr w:type="spellStart"/>
      <w:r w:rsidRPr="00F913D8">
        <w:t>Rothblum</w:t>
      </w:r>
      <w:proofErr w:type="spellEnd"/>
      <w:r w:rsidRPr="00F913D8">
        <w:t xml:space="preserve">, A. M. and </w:t>
      </w:r>
      <w:proofErr w:type="spellStart"/>
      <w:r w:rsidRPr="00F913D8">
        <w:t>Carvalhais</w:t>
      </w:r>
      <w:proofErr w:type="spellEnd"/>
      <w:r w:rsidRPr="00F913D8">
        <w:t xml:space="preserve">, A.B.: “Maritime Applications of Human Factors Test and Evaluation”. Chapter 15 in the book, </w:t>
      </w:r>
      <w:r w:rsidRPr="00F913D8">
        <w:rPr>
          <w:i/>
        </w:rPr>
        <w:t>Handbook of Human Factors Testing and Evaluation</w:t>
      </w:r>
      <w:r w:rsidRPr="00F913D8">
        <w:t>, edited by T. G. O'Brien and S. G. Charlton, Mahwah, NJ: Lawrence Erlbaum Assoc., 1996.</w:t>
      </w:r>
    </w:p>
    <w:p w14:paraId="3B5A3261" w14:textId="77777777" w:rsidR="008751A2" w:rsidRPr="00F913D8" w:rsidRDefault="008751A2" w:rsidP="00C22543">
      <w:pPr>
        <w:pStyle w:val="List1"/>
      </w:pPr>
      <w:proofErr w:type="spellStart"/>
      <w:r w:rsidRPr="00F913D8">
        <w:t>Schraagen</w:t>
      </w:r>
      <w:proofErr w:type="spellEnd"/>
      <w:r w:rsidRPr="00F913D8">
        <w:t xml:space="preserve">, J.M.C, van Breda, L., and </w:t>
      </w:r>
      <w:proofErr w:type="spellStart"/>
      <w:r w:rsidRPr="00F913D8">
        <w:t>Rasker</w:t>
      </w:r>
      <w:proofErr w:type="spellEnd"/>
      <w:r w:rsidRPr="00F913D8">
        <w:t xml:space="preserve">, P.C.: “Sole look-out during periods of darkness”. TNO Human Factors </w:t>
      </w:r>
      <w:proofErr w:type="spellStart"/>
      <w:r w:rsidRPr="00F913D8">
        <w:t>Rresearch</w:t>
      </w:r>
      <w:proofErr w:type="spellEnd"/>
      <w:r w:rsidRPr="00F913D8">
        <w:t xml:space="preserve"> Institute. August 22, 1997.</w:t>
      </w:r>
    </w:p>
    <w:p w14:paraId="0E4B9985" w14:textId="77777777" w:rsidR="008751A2" w:rsidRPr="00F913D8" w:rsidRDefault="008751A2" w:rsidP="00C22543">
      <w:pPr>
        <w:pStyle w:val="List1"/>
      </w:pPr>
      <w:proofErr w:type="spellStart"/>
      <w:r w:rsidRPr="00F913D8">
        <w:t>Thau</w:t>
      </w:r>
      <w:proofErr w:type="spellEnd"/>
      <w:r w:rsidRPr="00F913D8">
        <w:t>, J. Personal communication. Danish Maritime Institute, Denmark. 1999.</w:t>
      </w:r>
    </w:p>
    <w:p w14:paraId="054D3479" w14:textId="77777777" w:rsidR="008751A2" w:rsidRPr="00F913D8" w:rsidRDefault="008751A2" w:rsidP="00C22543">
      <w:pPr>
        <w:pStyle w:val="List1"/>
      </w:pPr>
      <w:r w:rsidRPr="00F913D8">
        <w:t xml:space="preserve">U.S. Coast Guard: Homepage of Research and Development </w:t>
      </w:r>
      <w:proofErr w:type="spellStart"/>
      <w:r w:rsidRPr="00F913D8">
        <w:t>Center</w:t>
      </w:r>
      <w:proofErr w:type="spellEnd"/>
      <w:r w:rsidRPr="00F913D8">
        <w:t xml:space="preserve">. </w:t>
      </w:r>
      <w:hyperlink r:id="rId22" w:history="1">
        <w:r w:rsidRPr="00F913D8">
          <w:rPr>
            <w:rStyle w:val="Hyperlink"/>
            <w:sz w:val="21"/>
            <w:szCs w:val="21"/>
          </w:rPr>
          <w:t>http://www.rdc.uscg.</w:t>
        </w:r>
        <w:bookmarkStart w:id="118" w:name="_Hlt449864400"/>
        <w:r w:rsidRPr="00F913D8">
          <w:rPr>
            <w:rStyle w:val="Hyperlink"/>
            <w:sz w:val="21"/>
            <w:szCs w:val="21"/>
          </w:rPr>
          <w:t>m</w:t>
        </w:r>
        <w:bookmarkEnd w:id="118"/>
        <w:r w:rsidRPr="00F913D8">
          <w:rPr>
            <w:rStyle w:val="Hyperlink"/>
            <w:sz w:val="21"/>
            <w:szCs w:val="21"/>
          </w:rPr>
          <w:t>il</w:t>
        </w:r>
      </w:hyperlink>
    </w:p>
    <w:p w14:paraId="7DE2BF6C" w14:textId="77777777" w:rsidR="009D5839" w:rsidRPr="002C0E50" w:rsidRDefault="009D5839">
      <w:pPr>
        <w:rPr>
          <w:szCs w:val="22"/>
        </w:rPr>
      </w:pPr>
    </w:p>
    <w:sectPr w:rsidR="009D5839" w:rsidRPr="002C0E50" w:rsidSect="00B502CA">
      <w:headerReference w:type="default" r:id="rId23"/>
      <w:footerReference w:type="default" r:id="rId24"/>
      <w:pgSz w:w="11907" w:h="16839" w:code="9"/>
      <w:pgMar w:top="1258" w:right="1800" w:bottom="1440" w:left="180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endnote w:type="separator" w:id="-1">
    <w:p w14:paraId="5A03DBF4" w14:textId="77777777" w:rsidR="006935EE" w:rsidRPr="00F17A82" w:rsidRDefault="006935EE">
      <w:pPr>
        <w:rPr>
          <w:sz w:val="23"/>
          <w:szCs w:val="23"/>
        </w:rPr>
      </w:pPr>
      <w:r w:rsidRPr="00F17A82">
        <w:rPr>
          <w:sz w:val="23"/>
          <w:szCs w:val="23"/>
        </w:rPr>
        <w:separator/>
      </w:r>
    </w:p>
  </w:endnote>
  <w:endnote w:type="continuationSeparator" w:id="0">
    <w:p w14:paraId="3B9BDFD5" w14:textId="77777777" w:rsidR="006935EE" w:rsidRPr="00F17A82" w:rsidRDefault="006935EE">
      <w:pPr>
        <w:rPr>
          <w:sz w:val="23"/>
          <w:szCs w:val="23"/>
        </w:rPr>
      </w:pPr>
      <w:r w:rsidRPr="00F17A82">
        <w:rPr>
          <w:sz w:val="23"/>
          <w:szCs w:val="23"/>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E1002AFF" w:usb1="C000605B" w:usb2="00000029" w:usb3="00000000" w:csb0="000101FF"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Batang">
    <w:altName w:val="바탕"/>
    <w:charset w:val="81"/>
    <w:family w:val="roman"/>
    <w:pitch w:val="variable"/>
    <w:sig w:usb0="B00002AF" w:usb1="69D77CFB" w:usb2="00000030" w:usb3="00000000" w:csb0="0008009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299FAD" w14:textId="77777777" w:rsidR="006935EE" w:rsidRPr="00F17A82" w:rsidRDefault="006935EE" w:rsidP="005A3E9A">
    <w:pPr>
      <w:pStyle w:val="Footer"/>
      <w:tabs>
        <w:tab w:val="clear" w:pos="4153"/>
        <w:tab w:val="clear" w:pos="8306"/>
        <w:tab w:val="center" w:pos="4678"/>
        <w:tab w:val="right" w:pos="9072"/>
      </w:tabs>
      <w:rPr>
        <w:rFonts w:cs="Arial"/>
        <w:sz w:val="23"/>
        <w:szCs w:val="23"/>
      </w:rPr>
    </w:pPr>
    <w:r w:rsidRPr="00F17A82">
      <w:rPr>
        <w:rFonts w:cs="Arial"/>
        <w:sz w:val="23"/>
        <w:szCs w:val="23"/>
      </w:rPr>
      <w:tab/>
    </w:r>
    <w:r w:rsidRPr="00F17A82">
      <w:rPr>
        <w:rFonts w:cs="Arial"/>
        <w:sz w:val="23"/>
        <w:szCs w:val="23"/>
        <w:lang w:val="en-US"/>
      </w:rPr>
      <w:t xml:space="preserve">Page </w:t>
    </w:r>
    <w:r w:rsidRPr="00F17A82">
      <w:rPr>
        <w:rFonts w:cs="Arial"/>
        <w:sz w:val="23"/>
        <w:szCs w:val="23"/>
        <w:lang w:val="en-US"/>
      </w:rPr>
      <w:fldChar w:fldCharType="begin"/>
    </w:r>
    <w:r w:rsidRPr="00F17A82">
      <w:rPr>
        <w:rFonts w:cs="Arial"/>
        <w:sz w:val="23"/>
        <w:szCs w:val="23"/>
        <w:lang w:val="en-US"/>
      </w:rPr>
      <w:instrText xml:space="preserve"> PAGE </w:instrText>
    </w:r>
    <w:r w:rsidRPr="00F17A82">
      <w:rPr>
        <w:rFonts w:cs="Arial"/>
        <w:sz w:val="23"/>
        <w:szCs w:val="23"/>
        <w:lang w:val="en-US"/>
      </w:rPr>
      <w:fldChar w:fldCharType="separate"/>
    </w:r>
    <w:r w:rsidR="00560089">
      <w:rPr>
        <w:rFonts w:cs="Arial"/>
        <w:noProof/>
        <w:sz w:val="23"/>
        <w:szCs w:val="23"/>
        <w:lang w:val="en-US"/>
      </w:rPr>
      <w:t>4</w:t>
    </w:r>
    <w:r w:rsidRPr="00F17A82">
      <w:rPr>
        <w:rFonts w:cs="Arial"/>
        <w:sz w:val="23"/>
        <w:szCs w:val="23"/>
        <w:lang w:val="en-US"/>
      </w:rPr>
      <w:fldChar w:fldCharType="end"/>
    </w:r>
    <w:r w:rsidRPr="00F17A82">
      <w:rPr>
        <w:rFonts w:cs="Arial"/>
        <w:sz w:val="23"/>
        <w:szCs w:val="23"/>
        <w:lang w:val="en-US"/>
      </w:rPr>
      <w:t xml:space="preserve"> of </w:t>
    </w:r>
    <w:r w:rsidRPr="00F17A82">
      <w:rPr>
        <w:rFonts w:cs="Arial"/>
        <w:sz w:val="23"/>
        <w:szCs w:val="23"/>
        <w:lang w:val="en-US"/>
      </w:rPr>
      <w:fldChar w:fldCharType="begin"/>
    </w:r>
    <w:r w:rsidRPr="00F17A82">
      <w:rPr>
        <w:rFonts w:cs="Arial"/>
        <w:sz w:val="23"/>
        <w:szCs w:val="23"/>
        <w:lang w:val="en-US"/>
      </w:rPr>
      <w:instrText xml:space="preserve"> NUMPAGES </w:instrText>
    </w:r>
    <w:r w:rsidRPr="00F17A82">
      <w:rPr>
        <w:rFonts w:cs="Arial"/>
        <w:sz w:val="23"/>
        <w:szCs w:val="23"/>
        <w:lang w:val="en-US"/>
      </w:rPr>
      <w:fldChar w:fldCharType="separate"/>
    </w:r>
    <w:r w:rsidR="00560089">
      <w:rPr>
        <w:rFonts w:cs="Arial"/>
        <w:noProof/>
        <w:sz w:val="23"/>
        <w:szCs w:val="23"/>
        <w:lang w:val="en-US"/>
      </w:rPr>
      <w:t>45</w:t>
    </w:r>
    <w:r w:rsidRPr="00F17A82">
      <w:rPr>
        <w:rFonts w:cs="Arial"/>
        <w:sz w:val="23"/>
        <w:szCs w:val="23"/>
        <w:lang w:val="en-US"/>
      </w:rPr>
      <w:fldChar w:fldCharType="end"/>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3D9CE3" w14:textId="77777777" w:rsidR="006935EE" w:rsidRPr="00F17A82" w:rsidRDefault="006935EE">
    <w:pPr>
      <w:pStyle w:val="Footer"/>
      <w:rPr>
        <w:rFonts w:cs="Arial"/>
        <w:sz w:val="23"/>
        <w:szCs w:val="23"/>
      </w:rPr>
    </w:pPr>
    <w:r w:rsidRPr="00F17A82">
      <w:rPr>
        <w:rFonts w:cs="Arial"/>
        <w:sz w:val="23"/>
        <w:szCs w:val="23"/>
      </w:rPr>
      <w:tab/>
    </w:r>
    <w:r w:rsidRPr="00F17A82">
      <w:rPr>
        <w:rFonts w:cs="Arial"/>
        <w:sz w:val="23"/>
        <w:szCs w:val="23"/>
        <w:lang w:val="en-US"/>
      </w:rPr>
      <w:t xml:space="preserve">Page </w:t>
    </w:r>
    <w:r w:rsidRPr="00F17A82">
      <w:rPr>
        <w:rFonts w:cs="Arial"/>
        <w:sz w:val="23"/>
        <w:szCs w:val="23"/>
        <w:lang w:val="en-US"/>
      </w:rPr>
      <w:fldChar w:fldCharType="begin"/>
    </w:r>
    <w:r w:rsidRPr="00F17A82">
      <w:rPr>
        <w:rFonts w:cs="Arial"/>
        <w:sz w:val="23"/>
        <w:szCs w:val="23"/>
        <w:lang w:val="en-US"/>
      </w:rPr>
      <w:instrText xml:space="preserve"> PAGE </w:instrText>
    </w:r>
    <w:r w:rsidRPr="00F17A82">
      <w:rPr>
        <w:rFonts w:cs="Arial"/>
        <w:sz w:val="23"/>
        <w:szCs w:val="23"/>
        <w:lang w:val="en-US"/>
      </w:rPr>
      <w:fldChar w:fldCharType="separate"/>
    </w:r>
    <w:r w:rsidR="00560089">
      <w:rPr>
        <w:rFonts w:cs="Arial"/>
        <w:noProof/>
        <w:sz w:val="23"/>
        <w:szCs w:val="23"/>
        <w:lang w:val="en-US"/>
      </w:rPr>
      <w:t>45</w:t>
    </w:r>
    <w:r w:rsidRPr="00F17A82">
      <w:rPr>
        <w:rFonts w:cs="Arial"/>
        <w:sz w:val="23"/>
        <w:szCs w:val="23"/>
        <w:lang w:val="en-US"/>
      </w:rPr>
      <w:fldChar w:fldCharType="end"/>
    </w:r>
    <w:r w:rsidRPr="00F17A82">
      <w:rPr>
        <w:rFonts w:cs="Arial"/>
        <w:sz w:val="23"/>
        <w:szCs w:val="23"/>
        <w:lang w:val="en-US"/>
      </w:rPr>
      <w:t xml:space="preserve"> of </w:t>
    </w:r>
    <w:r w:rsidRPr="00F17A82">
      <w:rPr>
        <w:rFonts w:cs="Arial"/>
        <w:sz w:val="23"/>
        <w:szCs w:val="23"/>
        <w:lang w:val="en-US"/>
      </w:rPr>
      <w:fldChar w:fldCharType="begin"/>
    </w:r>
    <w:r w:rsidRPr="00F17A82">
      <w:rPr>
        <w:rFonts w:cs="Arial"/>
        <w:sz w:val="23"/>
        <w:szCs w:val="23"/>
        <w:lang w:val="en-US"/>
      </w:rPr>
      <w:instrText xml:space="preserve"> NUMPAGES </w:instrText>
    </w:r>
    <w:r w:rsidRPr="00F17A82">
      <w:rPr>
        <w:rFonts w:cs="Arial"/>
        <w:sz w:val="23"/>
        <w:szCs w:val="23"/>
        <w:lang w:val="en-US"/>
      </w:rPr>
      <w:fldChar w:fldCharType="separate"/>
    </w:r>
    <w:r w:rsidR="00560089">
      <w:rPr>
        <w:rFonts w:cs="Arial"/>
        <w:noProof/>
        <w:sz w:val="23"/>
        <w:szCs w:val="23"/>
        <w:lang w:val="en-US"/>
      </w:rPr>
      <w:t>45</w:t>
    </w:r>
    <w:r w:rsidRPr="00F17A82">
      <w:rPr>
        <w:rFonts w:cs="Arial"/>
        <w:sz w:val="23"/>
        <w:szCs w:val="23"/>
        <w:lang w:val="en-US"/>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footnote w:type="separator" w:id="-1">
    <w:p w14:paraId="134346F0" w14:textId="77777777" w:rsidR="006935EE" w:rsidRPr="00F17A82" w:rsidRDefault="006935EE">
      <w:pPr>
        <w:rPr>
          <w:sz w:val="23"/>
          <w:szCs w:val="23"/>
        </w:rPr>
      </w:pPr>
      <w:r w:rsidRPr="00F17A82">
        <w:rPr>
          <w:sz w:val="23"/>
          <w:szCs w:val="23"/>
        </w:rPr>
        <w:separator/>
      </w:r>
    </w:p>
  </w:footnote>
  <w:footnote w:type="continuationSeparator" w:id="0">
    <w:p w14:paraId="3811B4A1" w14:textId="77777777" w:rsidR="006935EE" w:rsidRPr="00F17A82" w:rsidRDefault="006935EE">
      <w:pPr>
        <w:rPr>
          <w:sz w:val="23"/>
          <w:szCs w:val="23"/>
        </w:rPr>
      </w:pPr>
      <w:r w:rsidRPr="00F17A82">
        <w:rPr>
          <w:sz w:val="23"/>
          <w:szCs w:val="23"/>
        </w:rPr>
        <w:continuationSeparator/>
      </w:r>
    </w:p>
  </w:footnote>
  <w:footnote w:id="1">
    <w:p w14:paraId="13790440" w14:textId="77777777" w:rsidR="006935EE" w:rsidRDefault="006935EE" w:rsidP="00837CFD">
      <w:pPr>
        <w:pStyle w:val="Footnote"/>
      </w:pPr>
      <w:r>
        <w:rPr>
          <w:rStyle w:val="FootnoteReference"/>
        </w:rPr>
        <w:footnoteRef/>
      </w:r>
      <w:r>
        <w:tab/>
        <w:t>IALA is currently developing the quantitative IWRAP MKII model and has adopted the qualitative PAWSA model.</w:t>
      </w:r>
    </w:p>
  </w:footnote>
  <w:footnote w:id="2">
    <w:p w14:paraId="24A4C8EB" w14:textId="77777777" w:rsidR="006935EE" w:rsidRDefault="006935EE" w:rsidP="00837CFD">
      <w:pPr>
        <w:pStyle w:val="Footnote"/>
      </w:pPr>
      <w:r>
        <w:rPr>
          <w:rStyle w:val="FootnoteReference"/>
        </w:rPr>
        <w:footnoteRef/>
      </w:r>
      <w:r>
        <w:tab/>
      </w:r>
      <w:r w:rsidRPr="00F56473">
        <w:rPr>
          <w:snapToGrid/>
        </w:rPr>
        <w:t>While, technically, risk is defined as probability x impact, the term risk is also commonly used to refer to the unwanted event itself, which is defined formally as a hazard.</w:t>
      </w:r>
      <w:r>
        <w:tab/>
      </w:r>
    </w:p>
  </w:footnote>
  <w:footnote w:id="3">
    <w:p w14:paraId="60BCA5A7" w14:textId="77777777" w:rsidR="006935EE" w:rsidRDefault="006935EE" w:rsidP="00C04AFD">
      <w:pPr>
        <w:pStyle w:val="FootnoteText"/>
        <w:tabs>
          <w:tab w:val="left" w:pos="284"/>
        </w:tabs>
      </w:pPr>
      <w:r>
        <w:rPr>
          <w:rStyle w:val="FootnoteReference"/>
        </w:rPr>
        <w:footnoteRef/>
      </w:r>
      <w:r>
        <w:tab/>
      </w:r>
      <w:r w:rsidRPr="00F17A82">
        <w:rPr>
          <w:sz w:val="19"/>
          <w:szCs w:val="19"/>
          <w:lang w:val="en-US"/>
        </w:rPr>
        <w:t>All dollar values mentioned in this example refer to Canadian currency unless otherwise noted.</w:t>
      </w:r>
    </w:p>
  </w:footnote>
  <w:footnote w:id="4">
    <w:p w14:paraId="402BE00B" w14:textId="77777777" w:rsidR="006935EE" w:rsidRPr="00F17A82" w:rsidRDefault="006935EE" w:rsidP="006169BE">
      <w:pPr>
        <w:pStyle w:val="FootnoteText"/>
        <w:ind w:left="270" w:hanging="270"/>
        <w:rPr>
          <w:sz w:val="19"/>
          <w:szCs w:val="19"/>
          <w:lang w:val="en-US"/>
        </w:rPr>
      </w:pPr>
      <w:r w:rsidRPr="00F17A82">
        <w:rPr>
          <w:rStyle w:val="FootnoteReference"/>
          <w:sz w:val="19"/>
          <w:szCs w:val="19"/>
          <w:lang w:val="en-US"/>
        </w:rPr>
        <w:footnoteRef/>
      </w:r>
      <w:r w:rsidRPr="00F17A82">
        <w:rPr>
          <w:sz w:val="19"/>
          <w:szCs w:val="19"/>
          <w:lang w:val="en-US"/>
        </w:rPr>
        <w:tab/>
        <w:t xml:space="preserve">For an example application, see </w:t>
      </w:r>
      <w:r w:rsidRPr="00F17A82">
        <w:rPr>
          <w:i/>
          <w:sz w:val="19"/>
          <w:szCs w:val="19"/>
          <w:lang w:val="en-US"/>
        </w:rPr>
        <w:t>Confederation Bridge VTS Benefit-Cost Analysis</w:t>
      </w:r>
      <w:r w:rsidRPr="00F17A82">
        <w:rPr>
          <w:sz w:val="19"/>
          <w:szCs w:val="19"/>
          <w:lang w:val="en-US"/>
        </w:rPr>
        <w:t>, Prepared by Consulting &amp; Audit Canada for the Canadian Coast Guard, Project 570-1224, May, 1997.</w:t>
      </w:r>
    </w:p>
    <w:p w14:paraId="6E3EE0CF" w14:textId="77777777" w:rsidR="006935EE" w:rsidRPr="00F17A82" w:rsidRDefault="006935EE" w:rsidP="006169BE">
      <w:pPr>
        <w:pStyle w:val="FootnoteText"/>
        <w:ind w:left="270" w:hanging="270"/>
        <w:rPr>
          <w:sz w:val="19"/>
          <w:szCs w:val="19"/>
          <w:lang w:val="en-US"/>
        </w:rPr>
      </w:pP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DD1474" w14:textId="77777777" w:rsidR="006935EE" w:rsidRDefault="006935EE" w:rsidP="002C03E8">
    <w:pPr>
      <w:pStyle w:val="Header"/>
      <w:jc w:val="center"/>
      <w:rPr>
        <w:rFonts w:cs="Arial"/>
        <w:sz w:val="19"/>
        <w:szCs w:val="19"/>
      </w:rPr>
    </w:pPr>
    <w:r>
      <w:rPr>
        <w:rFonts w:cs="Arial"/>
        <w:sz w:val="19"/>
        <w:szCs w:val="19"/>
      </w:rPr>
      <w:t>IALA Guideline 1018 - Risk management</w:t>
    </w:r>
  </w:p>
  <w:p w14:paraId="716688BE" w14:textId="484E4791" w:rsidR="006935EE" w:rsidRPr="00DA55C0" w:rsidRDefault="006935EE" w:rsidP="002C03E8">
    <w:pPr>
      <w:pStyle w:val="Header"/>
      <w:jc w:val="center"/>
      <w:rPr>
        <w:rFonts w:cs="Arial"/>
        <w:sz w:val="19"/>
        <w:szCs w:val="19"/>
      </w:rPr>
    </w:pPr>
    <w:r>
      <w:rPr>
        <w:rFonts w:cs="Arial"/>
        <w:noProof/>
        <w:sz w:val="19"/>
        <w:szCs w:val="19"/>
        <w:lang w:val="en-US"/>
      </w:rPr>
      <mc:AlternateContent>
        <mc:Choice Requires="wps">
          <w:drawing>
            <wp:anchor distT="0" distB="0" distL="114300" distR="114300" simplePos="0" relativeHeight="251657728" behindDoc="0" locked="0" layoutInCell="1" allowOverlap="1" wp14:anchorId="7E58105F" wp14:editId="399D3EAB">
              <wp:simplePos x="0" y="0"/>
              <wp:positionH relativeFrom="column">
                <wp:posOffset>299720</wp:posOffset>
              </wp:positionH>
              <wp:positionV relativeFrom="paragraph">
                <wp:posOffset>168275</wp:posOffset>
              </wp:positionV>
              <wp:extent cx="5442585" cy="0"/>
              <wp:effectExtent l="13970" t="6350" r="10795" b="12700"/>
              <wp:wrapNone/>
              <wp:docPr id="1"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44258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 o:spid="_x0000_s1026" type="#_x0000_t32" style="position:absolute;margin-left:23.6pt;margin-top:13.25pt;width:428.55pt;height:0;flip:y;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"/>
          </w:pict>
        </mc:Fallback>
      </mc:AlternateContent>
    </w:r>
    <w:r>
      <w:rPr>
        <w:rFonts w:cs="Arial"/>
        <w:sz w:val="19"/>
        <w:szCs w:val="19"/>
      </w:rPr>
      <w:t>December 2005 [Revised November 2012]</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42D6FC" w14:textId="023E49DB" w:rsidR="00560089" w:rsidRDefault="00560089" w:rsidP="000A6246">
    <w:pPr>
      <w:pStyle w:val="Header"/>
      <w:jc w:val="right"/>
      <w:rPr>
        <w:sz w:val="24"/>
        <w:lang w:val="en-US"/>
      </w:rPr>
    </w:pPr>
    <w:r>
      <w:rPr>
        <w:sz w:val="24"/>
        <w:lang w:val="en-US"/>
      </w:rPr>
      <w:t>VTS35/14</w:t>
    </w:r>
  </w:p>
  <w:p w14:paraId="0FE76CFC" w14:textId="71149FC9" w:rsidR="006935EE" w:rsidRPr="000A6246" w:rsidRDefault="00560089" w:rsidP="000A6246">
    <w:pPr>
      <w:pStyle w:val="Header"/>
      <w:jc w:val="right"/>
      <w:rPr>
        <w:sz w:val="24"/>
        <w:lang w:val="en-US"/>
      </w:rPr>
    </w:pPr>
    <w:r>
      <w:rPr>
        <w:sz w:val="24"/>
        <w:lang w:val="en-US"/>
      </w:rPr>
      <w:t xml:space="preserve">Formerly </w:t>
    </w:r>
    <w:r w:rsidR="006935EE">
      <w:rPr>
        <w:sz w:val="24"/>
        <w:lang w:val="en-US"/>
      </w:rPr>
      <w:t>ANM18/</w:t>
    </w:r>
    <w:r w:rsidR="000A6246">
      <w:rPr>
        <w:sz w:val="24"/>
        <w:lang w:val="en-US"/>
      </w:rPr>
      <w:t>output</w:t>
    </w:r>
    <w:r w:rsidR="006935EE">
      <w:rPr>
        <w:sz w:val="24"/>
        <w:lang w:val="en-US"/>
      </w:rPr>
      <w:t>/</w:t>
    </w:r>
    <w:r w:rsidR="000A6246">
      <w:rPr>
        <w:sz w:val="24"/>
        <w:lang w:val="en-US"/>
      </w:rPr>
      <w:t>5A</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115198" w14:textId="77777777" w:rsidR="006935EE" w:rsidRPr="00F17A82" w:rsidRDefault="006935EE" w:rsidP="00DD23BA">
    <w:pPr>
      <w:pStyle w:val="Header"/>
      <w:jc w:val="center"/>
      <w:rPr>
        <w:rFonts w:cs="Arial"/>
        <w:sz w:val="19"/>
        <w:szCs w:val="19"/>
      </w:rPr>
    </w:pPr>
    <w:r w:rsidRPr="00F17A82">
      <w:rPr>
        <w:rFonts w:cs="Arial"/>
        <w:sz w:val="19"/>
        <w:szCs w:val="19"/>
      </w:rPr>
      <w:t>Guideline 1018 – Risk management</w:t>
    </w:r>
  </w:p>
  <w:p w14:paraId="007404FF" w14:textId="77777777" w:rsidR="006935EE" w:rsidRPr="00F17A82" w:rsidRDefault="006935EE" w:rsidP="00DD23BA">
    <w:pPr>
      <w:pBdr>
        <w:bottom w:val="single" w:sz="4" w:space="1" w:color="auto"/>
      </w:pBdr>
      <w:jc w:val="center"/>
      <w:rPr>
        <w:sz w:val="23"/>
        <w:szCs w:val="23"/>
      </w:rPr>
    </w:pPr>
    <w:r w:rsidRPr="00F17A82">
      <w:rPr>
        <w:rFonts w:cs="Arial"/>
        <w:sz w:val="19"/>
        <w:szCs w:val="19"/>
      </w:rPr>
      <w:t>December 2000</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abstractNum w:abstractNumId="0">
    <w:nsid w:val="FFFFFF7F"/>
    <w:multiLevelType w:val="singleLevel"/>
    <w:tmpl w:val="6B700072"/>
    <w:lvl w:ilvl="0">
      <w:start w:val="1"/>
      <w:numFmt w:val="lowerRoman"/>
      <w:pStyle w:val="ListNumber2"/>
      <w:lvlText w:val="%1)"/>
      <w:lvlJc w:val="left"/>
      <w:pPr>
        <w:tabs>
          <w:tab w:val="num" w:pos="720"/>
        </w:tabs>
        <w:ind w:left="720" w:hanging="360"/>
      </w:pPr>
      <w:rPr>
        <w:rFonts w:hint="default"/>
      </w:rPr>
    </w:lvl>
  </w:abstractNum>
  <w:abstractNum w:abstractNumId="1">
    <w:nsid w:val="FFFFFF88"/>
    <w:multiLevelType w:val="singleLevel"/>
    <w:tmpl w:val="D4CAF136"/>
    <w:lvl w:ilvl="0">
      <w:start w:val="1"/>
      <w:numFmt w:val="lowerLetter"/>
      <w:pStyle w:val="ListNumber"/>
      <w:lvlText w:val="%1)"/>
      <w:lvlJc w:val="left"/>
      <w:pPr>
        <w:tabs>
          <w:tab w:val="num" w:pos="360"/>
        </w:tabs>
        <w:ind w:left="360" w:hanging="360"/>
      </w:pPr>
    </w:lvl>
  </w:abstractNum>
  <w:abstractNum w:abstractNumId="2">
    <w:nsid w:val="07BC66F4"/>
    <w:multiLevelType w:val="hybridMultilevel"/>
    <w:tmpl w:val="2CCE418A"/>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3">
    <w:nsid w:val="083D32AB"/>
    <w:multiLevelType w:val="multilevel"/>
    <w:tmpl w:val="0CB270B4"/>
    <w:lvl w:ilvl="0">
      <w:start w:val="1"/>
      <w:numFmt w:val="decimal"/>
      <w:lvlText w:val="%1"/>
      <w:lvlJc w:val="left"/>
      <w:pPr>
        <w:tabs>
          <w:tab w:val="num" w:pos="1134"/>
        </w:tabs>
        <w:ind w:left="1134" w:hanging="567"/>
      </w:pPr>
      <w:rPr>
        <w:rFonts w:ascii="Arial" w:hAnsi="Arial" w:hint="default"/>
        <w:b w:val="0"/>
        <w:i w:val="0"/>
        <w:sz w:val="22"/>
        <w:szCs w:val="22"/>
      </w:rPr>
    </w:lvl>
    <w:lvl w:ilvl="1">
      <w:start w:val="1"/>
      <w:numFmt w:val="lowerLetter"/>
      <w:lvlText w:val="%2."/>
      <w:lvlJc w:val="left"/>
      <w:pPr>
        <w:tabs>
          <w:tab w:val="num" w:pos="1560"/>
        </w:tabs>
        <w:ind w:left="1560" w:hanging="567"/>
      </w:pPr>
      <w:rPr>
        <w:rFonts w:hint="default"/>
        <w:b w:val="0"/>
        <w:i w:val="0"/>
        <w:sz w:val="22"/>
        <w:szCs w:val="22"/>
      </w:rPr>
    </w:lvl>
    <w:lvl w:ilvl="2">
      <w:start w:val="1"/>
      <w:numFmt w:val="lowerRoman"/>
      <w:lvlText w:val="%3)"/>
      <w:lvlJc w:val="left"/>
      <w:pPr>
        <w:tabs>
          <w:tab w:val="num" w:pos="2214"/>
        </w:tabs>
        <w:ind w:left="2214" w:hanging="360"/>
      </w:pPr>
      <w:rPr>
        <w:rFonts w:hint="default"/>
      </w:rPr>
    </w:lvl>
    <w:lvl w:ilvl="3">
      <w:start w:val="1"/>
      <w:numFmt w:val="decimal"/>
      <w:lvlText w:val="(%4)"/>
      <w:lvlJc w:val="left"/>
      <w:pPr>
        <w:tabs>
          <w:tab w:val="num" w:pos="2574"/>
        </w:tabs>
        <w:ind w:left="2574" w:hanging="360"/>
      </w:pPr>
      <w:rPr>
        <w:rFonts w:hint="default"/>
      </w:rPr>
    </w:lvl>
    <w:lvl w:ilvl="4">
      <w:start w:val="1"/>
      <w:numFmt w:val="lowerLetter"/>
      <w:lvlText w:val="(%5)"/>
      <w:lvlJc w:val="left"/>
      <w:pPr>
        <w:tabs>
          <w:tab w:val="num" w:pos="2934"/>
        </w:tabs>
        <w:ind w:left="2934" w:hanging="360"/>
      </w:pPr>
      <w:rPr>
        <w:rFonts w:hint="default"/>
      </w:rPr>
    </w:lvl>
    <w:lvl w:ilvl="5">
      <w:start w:val="1"/>
      <w:numFmt w:val="lowerRoman"/>
      <w:lvlText w:val="(%6)"/>
      <w:lvlJc w:val="left"/>
      <w:pPr>
        <w:tabs>
          <w:tab w:val="num" w:pos="3294"/>
        </w:tabs>
        <w:ind w:left="3294" w:hanging="360"/>
      </w:pPr>
      <w:rPr>
        <w:rFonts w:hint="default"/>
      </w:rPr>
    </w:lvl>
    <w:lvl w:ilvl="6">
      <w:start w:val="1"/>
      <w:numFmt w:val="decimal"/>
      <w:lvlText w:val="%7."/>
      <w:lvlJc w:val="left"/>
      <w:pPr>
        <w:tabs>
          <w:tab w:val="num" w:pos="3654"/>
        </w:tabs>
        <w:ind w:left="3654" w:hanging="360"/>
      </w:pPr>
      <w:rPr>
        <w:rFonts w:hint="default"/>
      </w:rPr>
    </w:lvl>
    <w:lvl w:ilvl="7">
      <w:start w:val="1"/>
      <w:numFmt w:val="lowerLetter"/>
      <w:lvlText w:val="%8."/>
      <w:lvlJc w:val="left"/>
      <w:pPr>
        <w:tabs>
          <w:tab w:val="num" w:pos="4014"/>
        </w:tabs>
        <w:ind w:left="4014" w:hanging="360"/>
      </w:pPr>
      <w:rPr>
        <w:rFonts w:hint="default"/>
      </w:rPr>
    </w:lvl>
    <w:lvl w:ilvl="8">
      <w:start w:val="1"/>
      <w:numFmt w:val="lowerRoman"/>
      <w:lvlText w:val="%9."/>
      <w:lvlJc w:val="left"/>
      <w:pPr>
        <w:tabs>
          <w:tab w:val="num" w:pos="4374"/>
        </w:tabs>
        <w:ind w:left="4374" w:hanging="360"/>
      </w:pPr>
      <w:rPr>
        <w:rFonts w:hint="default"/>
      </w:rPr>
    </w:lvl>
  </w:abstractNum>
  <w:abstractNum w:abstractNumId="4">
    <w:nsid w:val="15C143B6"/>
    <w:multiLevelType w:val="hybridMultilevel"/>
    <w:tmpl w:val="AF1E9CE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19C37E91"/>
    <w:multiLevelType w:val="multilevel"/>
    <w:tmpl w:val="DAA44094"/>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1800"/>
        </w:tabs>
        <w:ind w:left="180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7">
    <w:nsid w:val="427D6C8F"/>
    <w:multiLevelType w:val="multilevel"/>
    <w:tmpl w:val="04090027"/>
    <w:lvl w:ilvl="0">
      <w:start w:val="1"/>
      <w:numFmt w:val="upperRoman"/>
      <w:lvlText w:val="%1."/>
      <w:lvlJc w:val="left"/>
      <w:pPr>
        <w:ind w:left="0" w:firstLine="0"/>
      </w:p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8">
    <w:nsid w:val="4BC63137"/>
    <w:multiLevelType w:val="hybridMultilevel"/>
    <w:tmpl w:val="687A68B4"/>
    <w:lvl w:ilvl="0" w:tplc="268A06C4">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nsid w:val="4C355220"/>
    <w:multiLevelType w:val="singleLevel"/>
    <w:tmpl w:val="8F3EA026"/>
    <w:lvl w:ilvl="0">
      <w:start w:val="1"/>
      <w:numFmt w:val="bullet"/>
      <w:pStyle w:val="List2"/>
      <w:lvlText w:val=""/>
      <w:lvlJc w:val="left"/>
      <w:pPr>
        <w:tabs>
          <w:tab w:val="num" w:pos="360"/>
        </w:tabs>
        <w:ind w:left="360" w:hanging="360"/>
      </w:pPr>
      <w:rPr>
        <w:rFonts w:ascii="Symbol" w:hAnsi="Symbol" w:hint="default"/>
      </w:rPr>
    </w:lvl>
  </w:abstractNum>
  <w:abstractNum w:abstractNumId="10">
    <w:nsid w:val="4D75495F"/>
    <w:multiLevelType w:val="hybridMultilevel"/>
    <w:tmpl w:val="1A1C074C"/>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2">
    <w:nsid w:val="573E2B89"/>
    <w:multiLevelType w:val="multilevel"/>
    <w:tmpl w:val="058AE1F2"/>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pStyle w:val="List1indent2"/>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13">
    <w:nsid w:val="60585238"/>
    <w:multiLevelType w:val="multilevel"/>
    <w:tmpl w:val="198EE08A"/>
    <w:lvl w:ilvl="0">
      <w:start w:val="1"/>
      <w:numFmt w:val="upperRoman"/>
      <w:pStyle w:val="Annex"/>
      <w:lvlText w:val="ANNEX %1"/>
      <w:lvlJc w:val="left"/>
      <w:pPr>
        <w:ind w:left="360" w:hanging="360"/>
      </w:pPr>
      <w:rPr>
        <w:rFonts w:ascii="Arial" w:hAnsi="Arial" w:cs="Times New Roman" w:hint="default"/>
        <w:b/>
        <w:bCs w:val="0"/>
        <w:i w:val="0"/>
        <w:iCs w:val="0"/>
        <w:caps w:val="0"/>
        <w:smallCaps w:val="0"/>
        <w:strike w:val="0"/>
        <w:dstrike w:val="0"/>
        <w:noProof w:val="0"/>
        <w:vanish w:val="0"/>
        <w:color w:val="000000"/>
        <w:spacing w:val="0"/>
        <w:kern w:val="0"/>
        <w:position w:val="0"/>
        <w:sz w:val="28"/>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5">
    <w:nsid w:val="72713483"/>
    <w:multiLevelType w:val="multilevel"/>
    <w:tmpl w:val="897027C2"/>
    <w:lvl w:ilvl="0">
      <w:start w:val="1"/>
      <w:numFmt w:val="decimal"/>
      <w:lvlText w:val="%1"/>
      <w:lvlJc w:val="left"/>
      <w:pPr>
        <w:tabs>
          <w:tab w:val="num" w:pos="1134"/>
        </w:tabs>
        <w:ind w:left="1134" w:hanging="567"/>
      </w:pPr>
      <w:rPr>
        <w:rFonts w:ascii="Arial" w:hAnsi="Arial" w:hint="default"/>
        <w:b w:val="0"/>
        <w:i w:val="0"/>
        <w:sz w:val="22"/>
        <w:szCs w:val="22"/>
      </w:rPr>
    </w:lvl>
    <w:lvl w:ilvl="1">
      <w:start w:val="1"/>
      <w:numFmt w:val="decimal"/>
      <w:lvlText w:val="%2."/>
      <w:lvlJc w:val="left"/>
      <w:pPr>
        <w:tabs>
          <w:tab w:val="num" w:pos="1560"/>
        </w:tabs>
        <w:ind w:left="1560" w:hanging="567"/>
      </w:pPr>
      <w:rPr>
        <w:rFonts w:hint="default"/>
        <w:b w:val="0"/>
        <w:i w:val="0"/>
        <w:sz w:val="22"/>
        <w:szCs w:val="22"/>
      </w:rPr>
    </w:lvl>
    <w:lvl w:ilvl="2">
      <w:start w:val="1"/>
      <w:numFmt w:val="lowerRoman"/>
      <w:lvlText w:val="%3)"/>
      <w:lvlJc w:val="left"/>
      <w:pPr>
        <w:tabs>
          <w:tab w:val="num" w:pos="2214"/>
        </w:tabs>
        <w:ind w:left="2214" w:hanging="360"/>
      </w:pPr>
      <w:rPr>
        <w:rFonts w:hint="default"/>
      </w:rPr>
    </w:lvl>
    <w:lvl w:ilvl="3">
      <w:start w:val="1"/>
      <w:numFmt w:val="decimal"/>
      <w:lvlText w:val="(%4)"/>
      <w:lvlJc w:val="left"/>
      <w:pPr>
        <w:tabs>
          <w:tab w:val="num" w:pos="2574"/>
        </w:tabs>
        <w:ind w:left="2574" w:hanging="360"/>
      </w:pPr>
      <w:rPr>
        <w:rFonts w:hint="default"/>
      </w:rPr>
    </w:lvl>
    <w:lvl w:ilvl="4">
      <w:start w:val="1"/>
      <w:numFmt w:val="lowerLetter"/>
      <w:lvlText w:val="(%5)"/>
      <w:lvlJc w:val="left"/>
      <w:pPr>
        <w:tabs>
          <w:tab w:val="num" w:pos="2934"/>
        </w:tabs>
        <w:ind w:left="2934" w:hanging="360"/>
      </w:pPr>
      <w:rPr>
        <w:rFonts w:hint="default"/>
      </w:rPr>
    </w:lvl>
    <w:lvl w:ilvl="5">
      <w:start w:val="1"/>
      <w:numFmt w:val="lowerRoman"/>
      <w:lvlText w:val="(%6)"/>
      <w:lvlJc w:val="left"/>
      <w:pPr>
        <w:tabs>
          <w:tab w:val="num" w:pos="3294"/>
        </w:tabs>
        <w:ind w:left="3294" w:hanging="360"/>
      </w:pPr>
      <w:rPr>
        <w:rFonts w:hint="default"/>
      </w:rPr>
    </w:lvl>
    <w:lvl w:ilvl="6">
      <w:start w:val="1"/>
      <w:numFmt w:val="decimal"/>
      <w:lvlText w:val="%7."/>
      <w:lvlJc w:val="left"/>
      <w:pPr>
        <w:tabs>
          <w:tab w:val="num" w:pos="3654"/>
        </w:tabs>
        <w:ind w:left="3654" w:hanging="360"/>
      </w:pPr>
      <w:rPr>
        <w:rFonts w:hint="default"/>
      </w:rPr>
    </w:lvl>
    <w:lvl w:ilvl="7">
      <w:start w:val="1"/>
      <w:numFmt w:val="lowerLetter"/>
      <w:lvlText w:val="%8."/>
      <w:lvlJc w:val="left"/>
      <w:pPr>
        <w:tabs>
          <w:tab w:val="num" w:pos="4014"/>
        </w:tabs>
        <w:ind w:left="4014" w:hanging="360"/>
      </w:pPr>
      <w:rPr>
        <w:rFonts w:hint="default"/>
      </w:rPr>
    </w:lvl>
    <w:lvl w:ilvl="8">
      <w:start w:val="1"/>
      <w:numFmt w:val="lowerRoman"/>
      <w:lvlText w:val="%9."/>
      <w:lvlJc w:val="left"/>
      <w:pPr>
        <w:tabs>
          <w:tab w:val="num" w:pos="4374"/>
        </w:tabs>
        <w:ind w:left="4374" w:hanging="360"/>
      </w:pPr>
      <w:rPr>
        <w:rFonts w:hint="default"/>
      </w:rPr>
    </w:lvl>
  </w:abstractNum>
  <w:abstractNum w:abstractNumId="16">
    <w:nsid w:val="76D64DA6"/>
    <w:multiLevelType w:val="hybridMultilevel"/>
    <w:tmpl w:val="954C2D5E"/>
    <w:lvl w:ilvl="0" w:tplc="943C6D5A">
      <w:start w:val="1"/>
      <w:numFmt w:val="bullet"/>
      <w:pStyle w:val="Bullet3"/>
      <w:lvlText w:val=""/>
      <w:lvlJc w:val="left"/>
      <w:pPr>
        <w:tabs>
          <w:tab w:val="num" w:pos="1560"/>
        </w:tabs>
        <w:ind w:left="156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nsid w:val="78BA4B1E"/>
    <w:multiLevelType w:val="multilevel"/>
    <w:tmpl w:val="CC427BA6"/>
    <w:lvl w:ilvl="0">
      <w:start w:val="1"/>
      <w:numFmt w:val="decimal"/>
      <w:pStyle w:val="List1"/>
      <w:lvlText w:val="%1"/>
      <w:lvlJc w:val="left"/>
      <w:pPr>
        <w:tabs>
          <w:tab w:val="num" w:pos="1134"/>
        </w:tabs>
        <w:ind w:left="1134" w:hanging="567"/>
      </w:pPr>
      <w:rPr>
        <w:rFonts w:ascii="Arial" w:hAnsi="Arial" w:hint="default"/>
        <w:b w:val="0"/>
        <w:i w:val="0"/>
        <w:sz w:val="22"/>
        <w:szCs w:val="22"/>
      </w:rPr>
    </w:lvl>
    <w:lvl w:ilvl="1">
      <w:start w:val="1"/>
      <w:numFmt w:val="lowerLetter"/>
      <w:pStyle w:val="List1indent"/>
      <w:lvlText w:val="%2"/>
      <w:lvlJc w:val="left"/>
      <w:pPr>
        <w:tabs>
          <w:tab w:val="num" w:pos="1560"/>
        </w:tabs>
        <w:ind w:left="1560" w:hanging="567"/>
      </w:pPr>
      <w:rPr>
        <w:rFonts w:ascii="Arial" w:hAnsi="Arial" w:hint="default"/>
        <w:b w:val="0"/>
        <w:i w:val="0"/>
        <w:sz w:val="22"/>
        <w:szCs w:val="22"/>
      </w:rPr>
    </w:lvl>
    <w:lvl w:ilvl="2">
      <w:start w:val="1"/>
      <w:numFmt w:val="lowerRoman"/>
      <w:lvlText w:val="%3)"/>
      <w:lvlJc w:val="left"/>
      <w:pPr>
        <w:tabs>
          <w:tab w:val="num" w:pos="2214"/>
        </w:tabs>
        <w:ind w:left="2214" w:hanging="360"/>
      </w:pPr>
      <w:rPr>
        <w:rFonts w:hint="default"/>
      </w:rPr>
    </w:lvl>
    <w:lvl w:ilvl="3">
      <w:start w:val="1"/>
      <w:numFmt w:val="decimal"/>
      <w:lvlText w:val="(%4)"/>
      <w:lvlJc w:val="left"/>
      <w:pPr>
        <w:tabs>
          <w:tab w:val="num" w:pos="2574"/>
        </w:tabs>
        <w:ind w:left="2574" w:hanging="360"/>
      </w:pPr>
      <w:rPr>
        <w:rFonts w:hint="default"/>
      </w:rPr>
    </w:lvl>
    <w:lvl w:ilvl="4">
      <w:start w:val="1"/>
      <w:numFmt w:val="lowerLetter"/>
      <w:lvlText w:val="(%5)"/>
      <w:lvlJc w:val="left"/>
      <w:pPr>
        <w:tabs>
          <w:tab w:val="num" w:pos="2934"/>
        </w:tabs>
        <w:ind w:left="2934" w:hanging="360"/>
      </w:pPr>
      <w:rPr>
        <w:rFonts w:hint="default"/>
      </w:rPr>
    </w:lvl>
    <w:lvl w:ilvl="5">
      <w:start w:val="1"/>
      <w:numFmt w:val="lowerRoman"/>
      <w:lvlText w:val="(%6)"/>
      <w:lvlJc w:val="left"/>
      <w:pPr>
        <w:tabs>
          <w:tab w:val="num" w:pos="3294"/>
        </w:tabs>
        <w:ind w:left="3294" w:hanging="360"/>
      </w:pPr>
      <w:rPr>
        <w:rFonts w:hint="default"/>
      </w:rPr>
    </w:lvl>
    <w:lvl w:ilvl="6">
      <w:start w:val="1"/>
      <w:numFmt w:val="decimal"/>
      <w:lvlText w:val="%7."/>
      <w:lvlJc w:val="left"/>
      <w:pPr>
        <w:tabs>
          <w:tab w:val="num" w:pos="3654"/>
        </w:tabs>
        <w:ind w:left="3654" w:hanging="360"/>
      </w:pPr>
      <w:rPr>
        <w:rFonts w:hint="default"/>
      </w:rPr>
    </w:lvl>
    <w:lvl w:ilvl="7">
      <w:start w:val="1"/>
      <w:numFmt w:val="lowerLetter"/>
      <w:lvlText w:val="%8."/>
      <w:lvlJc w:val="left"/>
      <w:pPr>
        <w:tabs>
          <w:tab w:val="num" w:pos="4014"/>
        </w:tabs>
        <w:ind w:left="4014" w:hanging="360"/>
      </w:pPr>
      <w:rPr>
        <w:rFonts w:hint="default"/>
      </w:rPr>
    </w:lvl>
    <w:lvl w:ilvl="8">
      <w:start w:val="1"/>
      <w:numFmt w:val="lowerRoman"/>
      <w:lvlText w:val="%9."/>
      <w:lvlJc w:val="left"/>
      <w:pPr>
        <w:tabs>
          <w:tab w:val="num" w:pos="4374"/>
        </w:tabs>
        <w:ind w:left="4374" w:hanging="360"/>
      </w:pPr>
      <w:rPr>
        <w:rFonts w:hint="default"/>
      </w:rPr>
    </w:lvl>
  </w:abstractNum>
  <w:num w:numId="1">
    <w:abstractNumId w:val="9"/>
  </w:num>
  <w:num w:numId="2">
    <w:abstractNumId w:val="6"/>
  </w:num>
  <w:num w:numId="3">
    <w:abstractNumId w:val="5"/>
  </w:num>
  <w:num w:numId="4">
    <w:abstractNumId w:val="1"/>
  </w:num>
  <w:num w:numId="5">
    <w:abstractNumId w:val="0"/>
  </w:num>
  <w:num w:numId="6">
    <w:abstractNumId w:val="8"/>
  </w:num>
  <w:num w:numId="7">
    <w:abstractNumId w:val="2"/>
  </w:num>
  <w:num w:numId="8">
    <w:abstractNumId w:val="16"/>
  </w:num>
  <w:num w:numId="9">
    <w:abstractNumId w:val="17"/>
  </w:num>
  <w:num w:numId="10">
    <w:abstractNumId w:val="12"/>
  </w:num>
  <w:num w:numId="11">
    <w:abstractNumId w:val="14"/>
  </w:num>
  <w:num w:numId="12">
    <w:abstractNumId w:val="11"/>
  </w:num>
  <w:num w:numId="1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3"/>
  </w:num>
  <w:num w:numId="3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7"/>
  </w:num>
  <w:num w:numId="54">
    <w:abstractNumId w:val="4"/>
  </w:num>
  <w:num w:numId="55">
    <w:abstractNumId w:val="15"/>
  </w:num>
  <w:num w:numId="56">
    <w:abstractNumId w:val="3"/>
  </w:num>
  <w:num w:numId="57">
    <w:abstractNumId w:val="10"/>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ocumentSaved" w:val="True"/>
  </w:docVars>
  <w:rsids>
    <w:rsidRoot w:val="006169BE"/>
    <w:rsid w:val="00005487"/>
    <w:rsid w:val="00006774"/>
    <w:rsid w:val="000213CA"/>
    <w:rsid w:val="000357FA"/>
    <w:rsid w:val="00037D88"/>
    <w:rsid w:val="00044115"/>
    <w:rsid w:val="0004461F"/>
    <w:rsid w:val="00045A65"/>
    <w:rsid w:val="00050347"/>
    <w:rsid w:val="00052419"/>
    <w:rsid w:val="0005782A"/>
    <w:rsid w:val="00057DE2"/>
    <w:rsid w:val="00057F6D"/>
    <w:rsid w:val="000642C1"/>
    <w:rsid w:val="00070544"/>
    <w:rsid w:val="000707BC"/>
    <w:rsid w:val="0007532C"/>
    <w:rsid w:val="000757B0"/>
    <w:rsid w:val="00075A9F"/>
    <w:rsid w:val="00083FFC"/>
    <w:rsid w:val="00085E4D"/>
    <w:rsid w:val="00090D31"/>
    <w:rsid w:val="00092ED7"/>
    <w:rsid w:val="000940E5"/>
    <w:rsid w:val="00094690"/>
    <w:rsid w:val="000A0D67"/>
    <w:rsid w:val="000A3835"/>
    <w:rsid w:val="000A5BE5"/>
    <w:rsid w:val="000A6246"/>
    <w:rsid w:val="000A6EB5"/>
    <w:rsid w:val="000B6BFC"/>
    <w:rsid w:val="000C1723"/>
    <w:rsid w:val="000C1798"/>
    <w:rsid w:val="000C1A72"/>
    <w:rsid w:val="000C1CE8"/>
    <w:rsid w:val="000C269B"/>
    <w:rsid w:val="000D2125"/>
    <w:rsid w:val="000D2A02"/>
    <w:rsid w:val="000D37B4"/>
    <w:rsid w:val="000E6413"/>
    <w:rsid w:val="000F3637"/>
    <w:rsid w:val="000F48E0"/>
    <w:rsid w:val="000F50C4"/>
    <w:rsid w:val="001009E5"/>
    <w:rsid w:val="00101B05"/>
    <w:rsid w:val="00104168"/>
    <w:rsid w:val="001041A3"/>
    <w:rsid w:val="00104485"/>
    <w:rsid w:val="0011195C"/>
    <w:rsid w:val="001160F4"/>
    <w:rsid w:val="00123B2F"/>
    <w:rsid w:val="00131949"/>
    <w:rsid w:val="00142DCA"/>
    <w:rsid w:val="00146DC0"/>
    <w:rsid w:val="0015068C"/>
    <w:rsid w:val="001545F0"/>
    <w:rsid w:val="0015537E"/>
    <w:rsid w:val="00173FE3"/>
    <w:rsid w:val="00193750"/>
    <w:rsid w:val="00195899"/>
    <w:rsid w:val="001A0079"/>
    <w:rsid w:val="001A0ADB"/>
    <w:rsid w:val="001A0BEE"/>
    <w:rsid w:val="001A394A"/>
    <w:rsid w:val="001A47A6"/>
    <w:rsid w:val="001B0BE9"/>
    <w:rsid w:val="001C0DA6"/>
    <w:rsid w:val="001C2760"/>
    <w:rsid w:val="001C55DA"/>
    <w:rsid w:val="001C617F"/>
    <w:rsid w:val="001C7DAA"/>
    <w:rsid w:val="001D515C"/>
    <w:rsid w:val="001E07D0"/>
    <w:rsid w:val="001E4A1C"/>
    <w:rsid w:val="001E4AB8"/>
    <w:rsid w:val="001F1422"/>
    <w:rsid w:val="001F199B"/>
    <w:rsid w:val="001F222F"/>
    <w:rsid w:val="001F5363"/>
    <w:rsid w:val="001F5629"/>
    <w:rsid w:val="00204F0F"/>
    <w:rsid w:val="00210B12"/>
    <w:rsid w:val="002178F0"/>
    <w:rsid w:val="00221835"/>
    <w:rsid w:val="00227A7D"/>
    <w:rsid w:val="00230047"/>
    <w:rsid w:val="002354D3"/>
    <w:rsid w:val="0024089B"/>
    <w:rsid w:val="00245055"/>
    <w:rsid w:val="002532CD"/>
    <w:rsid w:val="002536DB"/>
    <w:rsid w:val="002640D9"/>
    <w:rsid w:val="0026582B"/>
    <w:rsid w:val="0026602E"/>
    <w:rsid w:val="002665EE"/>
    <w:rsid w:val="0026771A"/>
    <w:rsid w:val="00290B9B"/>
    <w:rsid w:val="00292615"/>
    <w:rsid w:val="00295D5C"/>
    <w:rsid w:val="002963D9"/>
    <w:rsid w:val="0029658A"/>
    <w:rsid w:val="002A1A71"/>
    <w:rsid w:val="002A1AB9"/>
    <w:rsid w:val="002A23C0"/>
    <w:rsid w:val="002A2F3F"/>
    <w:rsid w:val="002A52A7"/>
    <w:rsid w:val="002B3F95"/>
    <w:rsid w:val="002B42D5"/>
    <w:rsid w:val="002B5D79"/>
    <w:rsid w:val="002B6A7B"/>
    <w:rsid w:val="002C03E8"/>
    <w:rsid w:val="002C0E50"/>
    <w:rsid w:val="002C1F05"/>
    <w:rsid w:val="002C6310"/>
    <w:rsid w:val="002D2EE8"/>
    <w:rsid w:val="002D35CC"/>
    <w:rsid w:val="002D465E"/>
    <w:rsid w:val="002D60C2"/>
    <w:rsid w:val="002E3E1A"/>
    <w:rsid w:val="002E3F2F"/>
    <w:rsid w:val="002F02C2"/>
    <w:rsid w:val="002F12AE"/>
    <w:rsid w:val="002F1318"/>
    <w:rsid w:val="002F4673"/>
    <w:rsid w:val="002F7A68"/>
    <w:rsid w:val="003022D3"/>
    <w:rsid w:val="00304705"/>
    <w:rsid w:val="003237A6"/>
    <w:rsid w:val="003269B5"/>
    <w:rsid w:val="00327578"/>
    <w:rsid w:val="003328F3"/>
    <w:rsid w:val="00335A4D"/>
    <w:rsid w:val="00342B0E"/>
    <w:rsid w:val="00345080"/>
    <w:rsid w:val="00345634"/>
    <w:rsid w:val="00346D40"/>
    <w:rsid w:val="00347253"/>
    <w:rsid w:val="003511CB"/>
    <w:rsid w:val="00352DA5"/>
    <w:rsid w:val="00353AD1"/>
    <w:rsid w:val="003546DE"/>
    <w:rsid w:val="00360C64"/>
    <w:rsid w:val="0036520F"/>
    <w:rsid w:val="00365362"/>
    <w:rsid w:val="00370E8C"/>
    <w:rsid w:val="00372C8F"/>
    <w:rsid w:val="00374377"/>
    <w:rsid w:val="00374863"/>
    <w:rsid w:val="0039464E"/>
    <w:rsid w:val="003A0064"/>
    <w:rsid w:val="003A00F6"/>
    <w:rsid w:val="003B256E"/>
    <w:rsid w:val="003B43C2"/>
    <w:rsid w:val="003C10A1"/>
    <w:rsid w:val="003C4769"/>
    <w:rsid w:val="003C56C5"/>
    <w:rsid w:val="003D010A"/>
    <w:rsid w:val="003D0844"/>
    <w:rsid w:val="003D24F4"/>
    <w:rsid w:val="003D372A"/>
    <w:rsid w:val="003D4726"/>
    <w:rsid w:val="003F114E"/>
    <w:rsid w:val="003F3BFC"/>
    <w:rsid w:val="004048BB"/>
    <w:rsid w:val="00404A58"/>
    <w:rsid w:val="00411E6E"/>
    <w:rsid w:val="0041484A"/>
    <w:rsid w:val="004203CD"/>
    <w:rsid w:val="00420F30"/>
    <w:rsid w:val="004235FA"/>
    <w:rsid w:val="00437177"/>
    <w:rsid w:val="004410E6"/>
    <w:rsid w:val="00441EF8"/>
    <w:rsid w:val="00442E8C"/>
    <w:rsid w:val="00447A13"/>
    <w:rsid w:val="00483B17"/>
    <w:rsid w:val="0048452E"/>
    <w:rsid w:val="00486AE6"/>
    <w:rsid w:val="00490E9F"/>
    <w:rsid w:val="00495529"/>
    <w:rsid w:val="00496E20"/>
    <w:rsid w:val="0049776A"/>
    <w:rsid w:val="004B236C"/>
    <w:rsid w:val="004B665E"/>
    <w:rsid w:val="004C0289"/>
    <w:rsid w:val="004C494E"/>
    <w:rsid w:val="004C6D20"/>
    <w:rsid w:val="004C6F31"/>
    <w:rsid w:val="004D3EEC"/>
    <w:rsid w:val="004D49CE"/>
    <w:rsid w:val="004D4B9F"/>
    <w:rsid w:val="004D66A8"/>
    <w:rsid w:val="004E0828"/>
    <w:rsid w:val="004E5F32"/>
    <w:rsid w:val="004E6429"/>
    <w:rsid w:val="004E66CF"/>
    <w:rsid w:val="005042F7"/>
    <w:rsid w:val="0050526A"/>
    <w:rsid w:val="00506704"/>
    <w:rsid w:val="00506BB5"/>
    <w:rsid w:val="00511708"/>
    <w:rsid w:val="0051441D"/>
    <w:rsid w:val="005200B6"/>
    <w:rsid w:val="00520E4B"/>
    <w:rsid w:val="00522CCA"/>
    <w:rsid w:val="0052371C"/>
    <w:rsid w:val="00530AFF"/>
    <w:rsid w:val="005335CA"/>
    <w:rsid w:val="005339C0"/>
    <w:rsid w:val="00537F63"/>
    <w:rsid w:val="00547B29"/>
    <w:rsid w:val="005544C7"/>
    <w:rsid w:val="00560089"/>
    <w:rsid w:val="005611B2"/>
    <w:rsid w:val="005637DF"/>
    <w:rsid w:val="0057789F"/>
    <w:rsid w:val="00584569"/>
    <w:rsid w:val="00584B61"/>
    <w:rsid w:val="005915A6"/>
    <w:rsid w:val="00593CCA"/>
    <w:rsid w:val="005968E0"/>
    <w:rsid w:val="005A1C35"/>
    <w:rsid w:val="005A1FCC"/>
    <w:rsid w:val="005A3E9A"/>
    <w:rsid w:val="005B1070"/>
    <w:rsid w:val="005B21C2"/>
    <w:rsid w:val="005B58C6"/>
    <w:rsid w:val="005B62BC"/>
    <w:rsid w:val="005C1A8B"/>
    <w:rsid w:val="005C6D9E"/>
    <w:rsid w:val="005C6DD2"/>
    <w:rsid w:val="005E6102"/>
    <w:rsid w:val="005F62A4"/>
    <w:rsid w:val="00603AED"/>
    <w:rsid w:val="00604C05"/>
    <w:rsid w:val="006117C5"/>
    <w:rsid w:val="0061388C"/>
    <w:rsid w:val="0061431E"/>
    <w:rsid w:val="006169BE"/>
    <w:rsid w:val="0061711C"/>
    <w:rsid w:val="006220CF"/>
    <w:rsid w:val="00635A91"/>
    <w:rsid w:val="0064174E"/>
    <w:rsid w:val="006418CC"/>
    <w:rsid w:val="00645167"/>
    <w:rsid w:val="00647510"/>
    <w:rsid w:val="006514AC"/>
    <w:rsid w:val="00652DBF"/>
    <w:rsid w:val="0065574F"/>
    <w:rsid w:val="006637BF"/>
    <w:rsid w:val="00663876"/>
    <w:rsid w:val="00664926"/>
    <w:rsid w:val="00670B5B"/>
    <w:rsid w:val="006724FD"/>
    <w:rsid w:val="00672835"/>
    <w:rsid w:val="0067483B"/>
    <w:rsid w:val="0068048C"/>
    <w:rsid w:val="00682C70"/>
    <w:rsid w:val="00685480"/>
    <w:rsid w:val="00687D85"/>
    <w:rsid w:val="00691A6F"/>
    <w:rsid w:val="006935EE"/>
    <w:rsid w:val="00694720"/>
    <w:rsid w:val="00696C93"/>
    <w:rsid w:val="006A58C9"/>
    <w:rsid w:val="006A5B22"/>
    <w:rsid w:val="006B7E32"/>
    <w:rsid w:val="006C1348"/>
    <w:rsid w:val="006C2511"/>
    <w:rsid w:val="006C276C"/>
    <w:rsid w:val="006C2E2E"/>
    <w:rsid w:val="006C566D"/>
    <w:rsid w:val="006C6D11"/>
    <w:rsid w:val="006D1123"/>
    <w:rsid w:val="006D2B88"/>
    <w:rsid w:val="006D5B46"/>
    <w:rsid w:val="006D6897"/>
    <w:rsid w:val="006E06D7"/>
    <w:rsid w:val="006E1931"/>
    <w:rsid w:val="006E3B46"/>
    <w:rsid w:val="006E4251"/>
    <w:rsid w:val="006E4950"/>
    <w:rsid w:val="006E65DD"/>
    <w:rsid w:val="006F2593"/>
    <w:rsid w:val="006F33A0"/>
    <w:rsid w:val="006F36B9"/>
    <w:rsid w:val="006F684B"/>
    <w:rsid w:val="006F6A5B"/>
    <w:rsid w:val="00707839"/>
    <w:rsid w:val="00710BDC"/>
    <w:rsid w:val="00715DF3"/>
    <w:rsid w:val="007325D9"/>
    <w:rsid w:val="0073362B"/>
    <w:rsid w:val="00734E8E"/>
    <w:rsid w:val="00737DF2"/>
    <w:rsid w:val="007553C3"/>
    <w:rsid w:val="00777EEE"/>
    <w:rsid w:val="00782B55"/>
    <w:rsid w:val="0078502B"/>
    <w:rsid w:val="00790AEF"/>
    <w:rsid w:val="00792E35"/>
    <w:rsid w:val="00796971"/>
    <w:rsid w:val="007A0ECF"/>
    <w:rsid w:val="007A2BD0"/>
    <w:rsid w:val="007A3397"/>
    <w:rsid w:val="007B1D68"/>
    <w:rsid w:val="007B24B7"/>
    <w:rsid w:val="007B5132"/>
    <w:rsid w:val="007C3EFC"/>
    <w:rsid w:val="007D1DC5"/>
    <w:rsid w:val="007D61C4"/>
    <w:rsid w:val="007D6D2A"/>
    <w:rsid w:val="007E1A78"/>
    <w:rsid w:val="007F1DFE"/>
    <w:rsid w:val="007F4371"/>
    <w:rsid w:val="00801409"/>
    <w:rsid w:val="00807A48"/>
    <w:rsid w:val="008113C1"/>
    <w:rsid w:val="008209BF"/>
    <w:rsid w:val="00822752"/>
    <w:rsid w:val="00837CFD"/>
    <w:rsid w:val="00860B7F"/>
    <w:rsid w:val="0086779A"/>
    <w:rsid w:val="008751A2"/>
    <w:rsid w:val="00875633"/>
    <w:rsid w:val="0088142F"/>
    <w:rsid w:val="00881BCD"/>
    <w:rsid w:val="00881C22"/>
    <w:rsid w:val="008869D3"/>
    <w:rsid w:val="00887AC2"/>
    <w:rsid w:val="00891FA1"/>
    <w:rsid w:val="00895F3D"/>
    <w:rsid w:val="00897C0F"/>
    <w:rsid w:val="008A1DF2"/>
    <w:rsid w:val="008A1F77"/>
    <w:rsid w:val="008B2BB7"/>
    <w:rsid w:val="008B3DE3"/>
    <w:rsid w:val="008B4AC2"/>
    <w:rsid w:val="008C0541"/>
    <w:rsid w:val="008C11D6"/>
    <w:rsid w:val="008C6D44"/>
    <w:rsid w:val="008C79A0"/>
    <w:rsid w:val="008E07EA"/>
    <w:rsid w:val="008E1DAE"/>
    <w:rsid w:val="008E773D"/>
    <w:rsid w:val="008E79E1"/>
    <w:rsid w:val="008F016E"/>
    <w:rsid w:val="008F3B41"/>
    <w:rsid w:val="008F3D6F"/>
    <w:rsid w:val="008F43F4"/>
    <w:rsid w:val="008F75BF"/>
    <w:rsid w:val="00906DAD"/>
    <w:rsid w:val="009102D1"/>
    <w:rsid w:val="009105BD"/>
    <w:rsid w:val="00914883"/>
    <w:rsid w:val="00917580"/>
    <w:rsid w:val="00917882"/>
    <w:rsid w:val="00922100"/>
    <w:rsid w:val="00923D0C"/>
    <w:rsid w:val="00926516"/>
    <w:rsid w:val="00932AAB"/>
    <w:rsid w:val="009364C8"/>
    <w:rsid w:val="0093678D"/>
    <w:rsid w:val="00936B30"/>
    <w:rsid w:val="0094228D"/>
    <w:rsid w:val="0094473B"/>
    <w:rsid w:val="009449AE"/>
    <w:rsid w:val="00944F15"/>
    <w:rsid w:val="00945590"/>
    <w:rsid w:val="0095068D"/>
    <w:rsid w:val="00955EC8"/>
    <w:rsid w:val="00955FFB"/>
    <w:rsid w:val="0095736C"/>
    <w:rsid w:val="00963390"/>
    <w:rsid w:val="00963CF6"/>
    <w:rsid w:val="00965671"/>
    <w:rsid w:val="009732C2"/>
    <w:rsid w:val="009808C0"/>
    <w:rsid w:val="00984AE1"/>
    <w:rsid w:val="0098510D"/>
    <w:rsid w:val="009A084A"/>
    <w:rsid w:val="009A24CB"/>
    <w:rsid w:val="009A2F72"/>
    <w:rsid w:val="009A42AB"/>
    <w:rsid w:val="009A531E"/>
    <w:rsid w:val="009A600F"/>
    <w:rsid w:val="009A68AC"/>
    <w:rsid w:val="009A7AA0"/>
    <w:rsid w:val="009B0091"/>
    <w:rsid w:val="009B1B20"/>
    <w:rsid w:val="009B45F1"/>
    <w:rsid w:val="009B7631"/>
    <w:rsid w:val="009C3AFA"/>
    <w:rsid w:val="009D5839"/>
    <w:rsid w:val="009D7134"/>
    <w:rsid w:val="009E5D25"/>
    <w:rsid w:val="009F10B9"/>
    <w:rsid w:val="009F1986"/>
    <w:rsid w:val="009F2555"/>
    <w:rsid w:val="009F26F8"/>
    <w:rsid w:val="00A007DE"/>
    <w:rsid w:val="00A03BF9"/>
    <w:rsid w:val="00A05660"/>
    <w:rsid w:val="00A11138"/>
    <w:rsid w:val="00A2349D"/>
    <w:rsid w:val="00A24F7B"/>
    <w:rsid w:val="00A26188"/>
    <w:rsid w:val="00A3313B"/>
    <w:rsid w:val="00A33526"/>
    <w:rsid w:val="00A37035"/>
    <w:rsid w:val="00A37268"/>
    <w:rsid w:val="00A40CA3"/>
    <w:rsid w:val="00A41082"/>
    <w:rsid w:val="00A43AB8"/>
    <w:rsid w:val="00A5242B"/>
    <w:rsid w:val="00A5497D"/>
    <w:rsid w:val="00A57B80"/>
    <w:rsid w:val="00A6504D"/>
    <w:rsid w:val="00A767CD"/>
    <w:rsid w:val="00A858C0"/>
    <w:rsid w:val="00A902D2"/>
    <w:rsid w:val="00A91284"/>
    <w:rsid w:val="00A930B3"/>
    <w:rsid w:val="00A96A8A"/>
    <w:rsid w:val="00AA32BA"/>
    <w:rsid w:val="00AA5F49"/>
    <w:rsid w:val="00AB2933"/>
    <w:rsid w:val="00AB2F4C"/>
    <w:rsid w:val="00AB3BE4"/>
    <w:rsid w:val="00AB4385"/>
    <w:rsid w:val="00AB48F9"/>
    <w:rsid w:val="00AB7C6A"/>
    <w:rsid w:val="00AD296C"/>
    <w:rsid w:val="00AD558A"/>
    <w:rsid w:val="00AE1B69"/>
    <w:rsid w:val="00AE3D8D"/>
    <w:rsid w:val="00AE715C"/>
    <w:rsid w:val="00AF1756"/>
    <w:rsid w:val="00AF1931"/>
    <w:rsid w:val="00AF6DBC"/>
    <w:rsid w:val="00B00A6C"/>
    <w:rsid w:val="00B00E7B"/>
    <w:rsid w:val="00B03260"/>
    <w:rsid w:val="00B037FE"/>
    <w:rsid w:val="00B04DE6"/>
    <w:rsid w:val="00B04FE3"/>
    <w:rsid w:val="00B0625E"/>
    <w:rsid w:val="00B06A8C"/>
    <w:rsid w:val="00B1184C"/>
    <w:rsid w:val="00B13655"/>
    <w:rsid w:val="00B1498D"/>
    <w:rsid w:val="00B154B8"/>
    <w:rsid w:val="00B169C2"/>
    <w:rsid w:val="00B23270"/>
    <w:rsid w:val="00B2370D"/>
    <w:rsid w:val="00B24706"/>
    <w:rsid w:val="00B2622F"/>
    <w:rsid w:val="00B27A75"/>
    <w:rsid w:val="00B27E11"/>
    <w:rsid w:val="00B32663"/>
    <w:rsid w:val="00B37EDB"/>
    <w:rsid w:val="00B40CDE"/>
    <w:rsid w:val="00B502CA"/>
    <w:rsid w:val="00B54010"/>
    <w:rsid w:val="00B5547E"/>
    <w:rsid w:val="00B56900"/>
    <w:rsid w:val="00B62F8C"/>
    <w:rsid w:val="00B66190"/>
    <w:rsid w:val="00B66985"/>
    <w:rsid w:val="00B6726D"/>
    <w:rsid w:val="00B72771"/>
    <w:rsid w:val="00B75B44"/>
    <w:rsid w:val="00B77068"/>
    <w:rsid w:val="00B83352"/>
    <w:rsid w:val="00B87C5E"/>
    <w:rsid w:val="00B911D8"/>
    <w:rsid w:val="00B944E0"/>
    <w:rsid w:val="00B97FDB"/>
    <w:rsid w:val="00BB0FDD"/>
    <w:rsid w:val="00BC0DA7"/>
    <w:rsid w:val="00BC4000"/>
    <w:rsid w:val="00BC528B"/>
    <w:rsid w:val="00BC67AE"/>
    <w:rsid w:val="00BD2C2F"/>
    <w:rsid w:val="00BD3B78"/>
    <w:rsid w:val="00BD44FF"/>
    <w:rsid w:val="00BD7E7E"/>
    <w:rsid w:val="00BE20EA"/>
    <w:rsid w:val="00BE31F5"/>
    <w:rsid w:val="00BE39C6"/>
    <w:rsid w:val="00BE3DB6"/>
    <w:rsid w:val="00BE4FDE"/>
    <w:rsid w:val="00BE5D71"/>
    <w:rsid w:val="00BF2879"/>
    <w:rsid w:val="00C01FBC"/>
    <w:rsid w:val="00C04AFD"/>
    <w:rsid w:val="00C04BCA"/>
    <w:rsid w:val="00C0594E"/>
    <w:rsid w:val="00C11E90"/>
    <w:rsid w:val="00C137BE"/>
    <w:rsid w:val="00C15227"/>
    <w:rsid w:val="00C160B6"/>
    <w:rsid w:val="00C16EA5"/>
    <w:rsid w:val="00C1744E"/>
    <w:rsid w:val="00C20E2C"/>
    <w:rsid w:val="00C22543"/>
    <w:rsid w:val="00C232BF"/>
    <w:rsid w:val="00C245E0"/>
    <w:rsid w:val="00C25B84"/>
    <w:rsid w:val="00C34C92"/>
    <w:rsid w:val="00C3748B"/>
    <w:rsid w:val="00C37945"/>
    <w:rsid w:val="00C46AC5"/>
    <w:rsid w:val="00C51E10"/>
    <w:rsid w:val="00C54232"/>
    <w:rsid w:val="00C54790"/>
    <w:rsid w:val="00C55F44"/>
    <w:rsid w:val="00C56B29"/>
    <w:rsid w:val="00C603DC"/>
    <w:rsid w:val="00C64DC4"/>
    <w:rsid w:val="00C6553C"/>
    <w:rsid w:val="00C6710B"/>
    <w:rsid w:val="00C777E6"/>
    <w:rsid w:val="00C83081"/>
    <w:rsid w:val="00C874D7"/>
    <w:rsid w:val="00C87E23"/>
    <w:rsid w:val="00C90FE7"/>
    <w:rsid w:val="00C94BE7"/>
    <w:rsid w:val="00C9726A"/>
    <w:rsid w:val="00CA114C"/>
    <w:rsid w:val="00CB0DE2"/>
    <w:rsid w:val="00CC1823"/>
    <w:rsid w:val="00CC4748"/>
    <w:rsid w:val="00CC5A11"/>
    <w:rsid w:val="00CC7A31"/>
    <w:rsid w:val="00CD049E"/>
    <w:rsid w:val="00CD124B"/>
    <w:rsid w:val="00CD4E7B"/>
    <w:rsid w:val="00CD51E1"/>
    <w:rsid w:val="00CE16FD"/>
    <w:rsid w:val="00CE56A8"/>
    <w:rsid w:val="00CE7729"/>
    <w:rsid w:val="00CE7752"/>
    <w:rsid w:val="00CF0E71"/>
    <w:rsid w:val="00CF2EF6"/>
    <w:rsid w:val="00D0122E"/>
    <w:rsid w:val="00D01A9D"/>
    <w:rsid w:val="00D039C2"/>
    <w:rsid w:val="00D1333D"/>
    <w:rsid w:val="00D15ACF"/>
    <w:rsid w:val="00D16300"/>
    <w:rsid w:val="00D17875"/>
    <w:rsid w:val="00D20A52"/>
    <w:rsid w:val="00D21392"/>
    <w:rsid w:val="00D22270"/>
    <w:rsid w:val="00D234FC"/>
    <w:rsid w:val="00D2482F"/>
    <w:rsid w:val="00D24FCF"/>
    <w:rsid w:val="00D27237"/>
    <w:rsid w:val="00D309AE"/>
    <w:rsid w:val="00D43018"/>
    <w:rsid w:val="00D4608D"/>
    <w:rsid w:val="00D469F4"/>
    <w:rsid w:val="00D47576"/>
    <w:rsid w:val="00D611D9"/>
    <w:rsid w:val="00D6209D"/>
    <w:rsid w:val="00D631A2"/>
    <w:rsid w:val="00D636E1"/>
    <w:rsid w:val="00D636E2"/>
    <w:rsid w:val="00D65F53"/>
    <w:rsid w:val="00D71FCB"/>
    <w:rsid w:val="00D730B7"/>
    <w:rsid w:val="00D84DBC"/>
    <w:rsid w:val="00D87157"/>
    <w:rsid w:val="00DA348D"/>
    <w:rsid w:val="00DA55C0"/>
    <w:rsid w:val="00DA5ED6"/>
    <w:rsid w:val="00DB2E8B"/>
    <w:rsid w:val="00DB35CE"/>
    <w:rsid w:val="00DB69CE"/>
    <w:rsid w:val="00DB7CD0"/>
    <w:rsid w:val="00DC09C6"/>
    <w:rsid w:val="00DC1116"/>
    <w:rsid w:val="00DC3887"/>
    <w:rsid w:val="00DD23BA"/>
    <w:rsid w:val="00DD3B6C"/>
    <w:rsid w:val="00DD4BAB"/>
    <w:rsid w:val="00DD72D7"/>
    <w:rsid w:val="00DD7869"/>
    <w:rsid w:val="00DE25AF"/>
    <w:rsid w:val="00DE328D"/>
    <w:rsid w:val="00DF37B5"/>
    <w:rsid w:val="00DF44A0"/>
    <w:rsid w:val="00DF715E"/>
    <w:rsid w:val="00E01E46"/>
    <w:rsid w:val="00E0527F"/>
    <w:rsid w:val="00E05624"/>
    <w:rsid w:val="00E06CCE"/>
    <w:rsid w:val="00E14DCB"/>
    <w:rsid w:val="00E15B0E"/>
    <w:rsid w:val="00E16077"/>
    <w:rsid w:val="00E20127"/>
    <w:rsid w:val="00E21FA2"/>
    <w:rsid w:val="00E240DC"/>
    <w:rsid w:val="00E249ED"/>
    <w:rsid w:val="00E24FA6"/>
    <w:rsid w:val="00E265DC"/>
    <w:rsid w:val="00E30D64"/>
    <w:rsid w:val="00E35E84"/>
    <w:rsid w:val="00E46969"/>
    <w:rsid w:val="00E47229"/>
    <w:rsid w:val="00E52A2D"/>
    <w:rsid w:val="00E57242"/>
    <w:rsid w:val="00E61773"/>
    <w:rsid w:val="00E63B7D"/>
    <w:rsid w:val="00E674D0"/>
    <w:rsid w:val="00E715D1"/>
    <w:rsid w:val="00E71ABE"/>
    <w:rsid w:val="00E92E30"/>
    <w:rsid w:val="00E970FD"/>
    <w:rsid w:val="00EA1A30"/>
    <w:rsid w:val="00EA2998"/>
    <w:rsid w:val="00EA6360"/>
    <w:rsid w:val="00EA73AB"/>
    <w:rsid w:val="00EB0CCB"/>
    <w:rsid w:val="00EB1D63"/>
    <w:rsid w:val="00EB49A2"/>
    <w:rsid w:val="00EB5CFF"/>
    <w:rsid w:val="00EB5F77"/>
    <w:rsid w:val="00EC05CA"/>
    <w:rsid w:val="00EC5DE9"/>
    <w:rsid w:val="00ED2144"/>
    <w:rsid w:val="00EE0EF3"/>
    <w:rsid w:val="00EE219D"/>
    <w:rsid w:val="00EE23CF"/>
    <w:rsid w:val="00EF060D"/>
    <w:rsid w:val="00F0030A"/>
    <w:rsid w:val="00F0645E"/>
    <w:rsid w:val="00F07F2C"/>
    <w:rsid w:val="00F13558"/>
    <w:rsid w:val="00F13AA1"/>
    <w:rsid w:val="00F14D41"/>
    <w:rsid w:val="00F16092"/>
    <w:rsid w:val="00F1654E"/>
    <w:rsid w:val="00F17A82"/>
    <w:rsid w:val="00F2078D"/>
    <w:rsid w:val="00F21896"/>
    <w:rsid w:val="00F22723"/>
    <w:rsid w:val="00F27BF0"/>
    <w:rsid w:val="00F30586"/>
    <w:rsid w:val="00F33FFD"/>
    <w:rsid w:val="00F34AE0"/>
    <w:rsid w:val="00F41248"/>
    <w:rsid w:val="00F413F9"/>
    <w:rsid w:val="00F46587"/>
    <w:rsid w:val="00F46FD3"/>
    <w:rsid w:val="00F47F92"/>
    <w:rsid w:val="00F560B2"/>
    <w:rsid w:val="00F56473"/>
    <w:rsid w:val="00F62446"/>
    <w:rsid w:val="00F63C12"/>
    <w:rsid w:val="00F661B0"/>
    <w:rsid w:val="00F6715F"/>
    <w:rsid w:val="00F72C2F"/>
    <w:rsid w:val="00F80529"/>
    <w:rsid w:val="00F80EA1"/>
    <w:rsid w:val="00F864DE"/>
    <w:rsid w:val="00F86AE0"/>
    <w:rsid w:val="00F9130A"/>
    <w:rsid w:val="00F913D8"/>
    <w:rsid w:val="00F9574A"/>
    <w:rsid w:val="00F96C67"/>
    <w:rsid w:val="00FA0901"/>
    <w:rsid w:val="00FA0921"/>
    <w:rsid w:val="00FA32B5"/>
    <w:rsid w:val="00FA3317"/>
    <w:rsid w:val="00FA51E2"/>
    <w:rsid w:val="00FA5DB8"/>
    <w:rsid w:val="00FB6CEE"/>
    <w:rsid w:val="00FC321C"/>
    <w:rsid w:val="00FC5BB3"/>
    <w:rsid w:val="00FC7609"/>
    <w:rsid w:val="00FD337F"/>
    <w:rsid w:val="00FD4F1C"/>
    <w:rsid w:val="00FD5679"/>
    <w:rsid w:val="00FD62A8"/>
    <w:rsid w:val="00FD78F0"/>
    <w:rsid w:val="00FE1BB4"/>
    <w:rsid w:val="00FF3E12"/>
    <w:rsid w:val="00FF3E40"/>
  </w:rsids>
  <m:mathPr>
    <m:mathFont m:val="Cambria Math"/>
    <m:brkBin m:val="before"/>
    <m:brkBinSub m:val="--"/>
    <m:smallFrac m:val="0"/>
    <m:dispDef/>
    <m:lMargin m:val="0"/>
    <m:rMargin m:val="0"/>
    <m:defJc m:val="centerGroup"/>
    <m:wrapIndent m:val="1440"/>
    <m:intLim m:val="subSup"/>
    <m:naryLim m:val="undOvr"/>
  </m:mathPr>
  <w:themeFontLang w:val="sv-S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78B9FB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v-SE" w:eastAsia="sv-SE"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semiHidden="1" w:unhideWhenUsed="1" w:qFormat="1"/>
    <w:lsdException w:name="Title" w:qFormat="1"/>
    <w:lsdException w:name="Body Text"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C67AE"/>
    <w:rPr>
      <w:rFonts w:ascii="Arial" w:hAnsi="Arial"/>
      <w:sz w:val="22"/>
      <w:szCs w:val="24"/>
      <w:lang w:val="en-GB" w:eastAsia="en-US"/>
    </w:rPr>
  </w:style>
  <w:style w:type="paragraph" w:styleId="Heading1">
    <w:name w:val="heading 1"/>
    <w:basedOn w:val="Normal"/>
    <w:next w:val="BodyText"/>
    <w:qFormat/>
    <w:rsid w:val="00F9574A"/>
    <w:pPr>
      <w:keepNext/>
      <w:numPr>
        <w:numId w:val="3"/>
      </w:numPr>
      <w:tabs>
        <w:tab w:val="left" w:pos="567"/>
      </w:tabs>
      <w:spacing w:before="240" w:after="240"/>
      <w:outlineLvl w:val="0"/>
    </w:pPr>
    <w:rPr>
      <w:b/>
      <w:caps/>
      <w:kern w:val="28"/>
      <w:sz w:val="28"/>
      <w:szCs w:val="20"/>
      <w:lang w:eastAsia="de-DE"/>
    </w:rPr>
  </w:style>
  <w:style w:type="paragraph" w:styleId="Heading2">
    <w:name w:val="heading 2"/>
    <w:basedOn w:val="Normal"/>
    <w:next w:val="BodyText"/>
    <w:qFormat/>
    <w:rsid w:val="006B7E32"/>
    <w:pPr>
      <w:numPr>
        <w:ilvl w:val="1"/>
        <w:numId w:val="3"/>
      </w:numPr>
      <w:tabs>
        <w:tab w:val="clear" w:pos="576"/>
        <w:tab w:val="left" w:pos="851"/>
      </w:tabs>
      <w:spacing w:before="120" w:after="120"/>
      <w:ind w:left="851" w:hanging="851"/>
      <w:outlineLvl w:val="1"/>
    </w:pPr>
    <w:rPr>
      <w:b/>
    </w:rPr>
  </w:style>
  <w:style w:type="paragraph" w:styleId="Heading3">
    <w:name w:val="heading 3"/>
    <w:basedOn w:val="Normal"/>
    <w:next w:val="BodyTextFirstIndent"/>
    <w:qFormat/>
    <w:rsid w:val="00B2370D"/>
    <w:pPr>
      <w:keepNext/>
      <w:numPr>
        <w:ilvl w:val="2"/>
        <w:numId w:val="3"/>
      </w:numPr>
      <w:tabs>
        <w:tab w:val="left" w:pos="851"/>
      </w:tabs>
      <w:spacing w:before="120" w:after="120"/>
      <w:ind w:left="851" w:hanging="851"/>
      <w:outlineLvl w:val="2"/>
    </w:pPr>
    <w:rPr>
      <w:szCs w:val="20"/>
      <w:lang w:eastAsia="de-DE"/>
    </w:rPr>
  </w:style>
  <w:style w:type="paragraph" w:styleId="Heading4">
    <w:name w:val="heading 4"/>
    <w:basedOn w:val="Normal"/>
    <w:next w:val="BodyTextIndent2"/>
    <w:qFormat/>
    <w:rsid w:val="002D35CC"/>
    <w:pPr>
      <w:keepNext/>
      <w:numPr>
        <w:ilvl w:val="3"/>
        <w:numId w:val="3"/>
      </w:numPr>
      <w:tabs>
        <w:tab w:val="left" w:pos="1134"/>
      </w:tabs>
      <w:spacing w:before="120" w:after="120"/>
      <w:outlineLvl w:val="3"/>
    </w:pPr>
    <w:rPr>
      <w:i/>
      <w:szCs w:val="20"/>
      <w:lang w:val="en-US" w:eastAsia="de-DE"/>
    </w:rPr>
  </w:style>
  <w:style w:type="paragraph" w:styleId="Heading5">
    <w:name w:val="heading 5"/>
    <w:basedOn w:val="Normal"/>
    <w:next w:val="Normal"/>
    <w:qFormat/>
    <w:rsid w:val="002D35CC"/>
    <w:pPr>
      <w:numPr>
        <w:ilvl w:val="4"/>
        <w:numId w:val="3"/>
      </w:numPr>
      <w:spacing w:before="240" w:after="60"/>
      <w:outlineLvl w:val="4"/>
    </w:pPr>
    <w:rPr>
      <w:szCs w:val="20"/>
      <w:lang w:val="de-DE" w:eastAsia="de-DE"/>
    </w:rPr>
  </w:style>
  <w:style w:type="paragraph" w:styleId="Heading6">
    <w:name w:val="heading 6"/>
    <w:basedOn w:val="Normal"/>
    <w:next w:val="Normal"/>
    <w:qFormat/>
    <w:rsid w:val="002D35CC"/>
    <w:pPr>
      <w:numPr>
        <w:ilvl w:val="5"/>
        <w:numId w:val="3"/>
      </w:numPr>
      <w:spacing w:before="240" w:after="60"/>
      <w:outlineLvl w:val="5"/>
    </w:pPr>
    <w:rPr>
      <w:i/>
      <w:szCs w:val="20"/>
      <w:lang w:val="de-DE" w:eastAsia="de-DE"/>
    </w:rPr>
  </w:style>
  <w:style w:type="paragraph" w:styleId="Heading7">
    <w:name w:val="heading 7"/>
    <w:basedOn w:val="Normal"/>
    <w:next w:val="Normal"/>
    <w:qFormat/>
    <w:rsid w:val="002D35CC"/>
    <w:pPr>
      <w:numPr>
        <w:ilvl w:val="6"/>
        <w:numId w:val="3"/>
      </w:numPr>
      <w:spacing w:before="240" w:after="60"/>
      <w:outlineLvl w:val="6"/>
    </w:pPr>
    <w:rPr>
      <w:szCs w:val="20"/>
      <w:lang w:val="de-DE" w:eastAsia="de-DE"/>
    </w:rPr>
  </w:style>
  <w:style w:type="paragraph" w:styleId="Heading8">
    <w:name w:val="heading 8"/>
    <w:basedOn w:val="Normal"/>
    <w:next w:val="Normal"/>
    <w:qFormat/>
    <w:rsid w:val="002D35CC"/>
    <w:pPr>
      <w:numPr>
        <w:ilvl w:val="7"/>
        <w:numId w:val="3"/>
      </w:numPr>
      <w:spacing w:before="240" w:after="60"/>
      <w:outlineLvl w:val="7"/>
    </w:pPr>
    <w:rPr>
      <w:i/>
      <w:szCs w:val="20"/>
      <w:lang w:val="de-DE" w:eastAsia="de-DE"/>
    </w:rPr>
  </w:style>
  <w:style w:type="paragraph" w:styleId="Heading9">
    <w:name w:val="heading 9"/>
    <w:basedOn w:val="Normal"/>
    <w:next w:val="Normal"/>
    <w:qFormat/>
    <w:rsid w:val="002D35CC"/>
    <w:pPr>
      <w:numPr>
        <w:ilvl w:val="8"/>
        <w:numId w:val="3"/>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2D35CC"/>
    <w:pPr>
      <w:spacing w:after="120"/>
      <w:jc w:val="both"/>
    </w:pPr>
  </w:style>
  <w:style w:type="paragraph" w:styleId="FootnoteText">
    <w:name w:val="footnote text"/>
    <w:basedOn w:val="Normal"/>
    <w:semiHidden/>
    <w:rsid w:val="002D35CC"/>
    <w:rPr>
      <w:sz w:val="20"/>
      <w:szCs w:val="20"/>
    </w:rPr>
  </w:style>
  <w:style w:type="character" w:styleId="FootnoteReference">
    <w:name w:val="footnote reference"/>
    <w:basedOn w:val="DefaultParagraphFont"/>
    <w:semiHidden/>
    <w:rsid w:val="002D35CC"/>
    <w:rPr>
      <w:vertAlign w:val="superscript"/>
    </w:rPr>
  </w:style>
  <w:style w:type="paragraph" w:styleId="Header">
    <w:name w:val="header"/>
    <w:basedOn w:val="Normal"/>
    <w:rsid w:val="002D35CC"/>
    <w:pPr>
      <w:tabs>
        <w:tab w:val="center" w:pos="4153"/>
        <w:tab w:val="right" w:pos="8306"/>
      </w:tabs>
    </w:pPr>
  </w:style>
  <w:style w:type="paragraph" w:styleId="Quote">
    <w:name w:val="Quote"/>
    <w:basedOn w:val="Normal"/>
    <w:qFormat/>
    <w:rsid w:val="002D35CC"/>
    <w:pPr>
      <w:spacing w:before="60" w:after="60"/>
      <w:ind w:left="567" w:right="935"/>
      <w:jc w:val="both"/>
    </w:pPr>
    <w:rPr>
      <w:i/>
    </w:rPr>
  </w:style>
  <w:style w:type="paragraph" w:styleId="ListBullet">
    <w:name w:val="List Bullet"/>
    <w:basedOn w:val="Normal"/>
    <w:autoRedefine/>
    <w:rsid w:val="002D35CC"/>
    <w:pPr>
      <w:spacing w:before="60" w:after="80"/>
      <w:ind w:left="354"/>
    </w:pPr>
  </w:style>
  <w:style w:type="paragraph" w:styleId="Title">
    <w:name w:val="Title"/>
    <w:basedOn w:val="Normal"/>
    <w:qFormat/>
    <w:rsid w:val="002D35CC"/>
    <w:pPr>
      <w:spacing w:before="180" w:after="60"/>
      <w:jc w:val="center"/>
      <w:outlineLvl w:val="0"/>
    </w:pPr>
    <w:rPr>
      <w:rFonts w:cs="Arial"/>
      <w:b/>
      <w:bCs/>
      <w:kern w:val="28"/>
      <w:sz w:val="32"/>
      <w:szCs w:val="32"/>
    </w:rPr>
  </w:style>
  <w:style w:type="paragraph" w:styleId="Footer">
    <w:name w:val="footer"/>
    <w:basedOn w:val="Normal"/>
    <w:rsid w:val="002D35CC"/>
    <w:pPr>
      <w:tabs>
        <w:tab w:val="center" w:pos="4153"/>
        <w:tab w:val="right" w:pos="8306"/>
      </w:tabs>
    </w:pPr>
  </w:style>
  <w:style w:type="character" w:styleId="PageNumber">
    <w:name w:val="page number"/>
    <w:basedOn w:val="DefaultParagraphFont"/>
    <w:rsid w:val="002D35CC"/>
  </w:style>
  <w:style w:type="paragraph" w:styleId="BodyText2">
    <w:name w:val="Body Text 2"/>
    <w:basedOn w:val="Normal"/>
    <w:rsid w:val="002D35CC"/>
    <w:pPr>
      <w:autoSpaceDE w:val="0"/>
      <w:autoSpaceDN w:val="0"/>
      <w:adjustRightInd w:val="0"/>
      <w:spacing w:before="180"/>
      <w:ind w:left="720"/>
    </w:pPr>
    <w:rPr>
      <w:color w:val="000000"/>
    </w:rPr>
  </w:style>
  <w:style w:type="numbering" w:styleId="ArticleSection">
    <w:name w:val="Outline List 3"/>
    <w:basedOn w:val="NoList"/>
    <w:rsid w:val="002D35CC"/>
    <w:pPr>
      <w:numPr>
        <w:numId w:val="2"/>
      </w:numPr>
    </w:pPr>
  </w:style>
  <w:style w:type="paragraph" w:styleId="BodyText3">
    <w:name w:val="Body Text 3"/>
    <w:basedOn w:val="Normal"/>
    <w:rsid w:val="002D35C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ind w:left="720"/>
    </w:pPr>
    <w:rPr>
      <w:bCs/>
      <w:i/>
      <w:iCs/>
    </w:rPr>
  </w:style>
  <w:style w:type="paragraph" w:styleId="Subtitle">
    <w:name w:val="Subtitle"/>
    <w:basedOn w:val="Normal"/>
    <w:qFormat/>
    <w:rsid w:val="002D35CC"/>
    <w:pPr>
      <w:spacing w:after="60"/>
      <w:jc w:val="center"/>
      <w:outlineLvl w:val="1"/>
    </w:pPr>
    <w:rPr>
      <w:rFonts w:cs="Arial"/>
    </w:rPr>
  </w:style>
  <w:style w:type="paragraph" w:styleId="TOC1">
    <w:name w:val="toc 1"/>
    <w:basedOn w:val="Normal"/>
    <w:next w:val="Normal"/>
    <w:autoRedefine/>
    <w:uiPriority w:val="39"/>
    <w:rsid w:val="002C0E50"/>
    <w:pPr>
      <w:tabs>
        <w:tab w:val="left" w:pos="567"/>
        <w:tab w:val="left" w:pos="1418"/>
        <w:tab w:val="right" w:pos="9639"/>
      </w:tabs>
      <w:spacing w:before="360"/>
      <w:ind w:left="1418" w:hanging="1418"/>
      <w:jc w:val="both"/>
    </w:pPr>
    <w:rPr>
      <w:rFonts w:cs="Arial"/>
      <w:b/>
      <w:bCs/>
      <w:caps/>
    </w:rPr>
  </w:style>
  <w:style w:type="paragraph" w:styleId="TOC2">
    <w:name w:val="toc 2"/>
    <w:basedOn w:val="Normal"/>
    <w:next w:val="Normal"/>
    <w:uiPriority w:val="39"/>
    <w:rsid w:val="00F9574A"/>
    <w:pPr>
      <w:tabs>
        <w:tab w:val="left" w:pos="851"/>
        <w:tab w:val="right" w:pos="9639"/>
      </w:tabs>
      <w:spacing w:before="240" w:after="120"/>
    </w:pPr>
    <w:rPr>
      <w:bCs/>
      <w:szCs w:val="20"/>
    </w:rPr>
  </w:style>
  <w:style w:type="paragraph" w:styleId="TOC3">
    <w:name w:val="toc 3"/>
    <w:basedOn w:val="Normal"/>
    <w:next w:val="Normal"/>
    <w:uiPriority w:val="39"/>
    <w:rsid w:val="002C0E50"/>
    <w:pPr>
      <w:tabs>
        <w:tab w:val="left" w:pos="1701"/>
        <w:tab w:val="right" w:pos="9639"/>
      </w:tabs>
      <w:ind w:left="851"/>
    </w:pPr>
    <w:rPr>
      <w:sz w:val="20"/>
      <w:szCs w:val="20"/>
    </w:rPr>
  </w:style>
  <w:style w:type="paragraph" w:styleId="TOC4">
    <w:name w:val="toc 4"/>
    <w:basedOn w:val="Normal"/>
    <w:next w:val="Normal"/>
    <w:autoRedefine/>
    <w:semiHidden/>
    <w:rsid w:val="002D35CC"/>
    <w:pPr>
      <w:ind w:left="480"/>
    </w:pPr>
    <w:rPr>
      <w:sz w:val="20"/>
      <w:szCs w:val="20"/>
    </w:rPr>
  </w:style>
  <w:style w:type="paragraph" w:styleId="TOC5">
    <w:name w:val="toc 5"/>
    <w:basedOn w:val="Normal"/>
    <w:next w:val="Normal"/>
    <w:autoRedefine/>
    <w:semiHidden/>
    <w:rsid w:val="002D35CC"/>
    <w:pPr>
      <w:ind w:left="720"/>
    </w:pPr>
    <w:rPr>
      <w:sz w:val="20"/>
      <w:szCs w:val="20"/>
    </w:rPr>
  </w:style>
  <w:style w:type="paragraph" w:styleId="TOC6">
    <w:name w:val="toc 6"/>
    <w:basedOn w:val="Normal"/>
    <w:next w:val="Normal"/>
    <w:autoRedefine/>
    <w:semiHidden/>
    <w:rsid w:val="002D35CC"/>
    <w:pPr>
      <w:ind w:left="960"/>
    </w:pPr>
    <w:rPr>
      <w:sz w:val="20"/>
      <w:szCs w:val="20"/>
    </w:rPr>
  </w:style>
  <w:style w:type="paragraph" w:styleId="TOC7">
    <w:name w:val="toc 7"/>
    <w:basedOn w:val="Normal"/>
    <w:next w:val="Normal"/>
    <w:autoRedefine/>
    <w:semiHidden/>
    <w:rsid w:val="002D35CC"/>
    <w:pPr>
      <w:ind w:left="1200"/>
    </w:pPr>
    <w:rPr>
      <w:sz w:val="20"/>
      <w:szCs w:val="20"/>
    </w:rPr>
  </w:style>
  <w:style w:type="paragraph" w:styleId="TOC8">
    <w:name w:val="toc 8"/>
    <w:basedOn w:val="Normal"/>
    <w:next w:val="Normal"/>
    <w:autoRedefine/>
    <w:semiHidden/>
    <w:rsid w:val="002D35CC"/>
    <w:pPr>
      <w:ind w:left="1440"/>
    </w:pPr>
    <w:rPr>
      <w:sz w:val="20"/>
      <w:szCs w:val="20"/>
    </w:rPr>
  </w:style>
  <w:style w:type="paragraph" w:styleId="TOC9">
    <w:name w:val="toc 9"/>
    <w:basedOn w:val="Normal"/>
    <w:next w:val="Normal"/>
    <w:autoRedefine/>
    <w:semiHidden/>
    <w:rsid w:val="002D35CC"/>
    <w:pPr>
      <w:ind w:left="1680"/>
    </w:pPr>
    <w:rPr>
      <w:sz w:val="20"/>
      <w:szCs w:val="20"/>
    </w:rPr>
  </w:style>
  <w:style w:type="character" w:styleId="Hyperlink">
    <w:name w:val="Hyperlink"/>
    <w:basedOn w:val="DefaultParagraphFont"/>
    <w:uiPriority w:val="99"/>
    <w:rsid w:val="002D35CC"/>
    <w:rPr>
      <w:color w:val="0000FF"/>
      <w:u w:val="single"/>
    </w:rPr>
  </w:style>
  <w:style w:type="paragraph" w:customStyle="1" w:styleId="THECOUNCIL">
    <w:name w:val="THE COUNCIL"/>
    <w:basedOn w:val="BodyText"/>
    <w:rsid w:val="002D35CC"/>
    <w:rPr>
      <w:b/>
      <w:sz w:val="28"/>
    </w:rPr>
  </w:style>
  <w:style w:type="paragraph" w:customStyle="1" w:styleId="Recallings">
    <w:name w:val="Recallings"/>
    <w:basedOn w:val="BodyText"/>
    <w:rsid w:val="002D35CC"/>
    <w:pPr>
      <w:spacing w:before="240"/>
      <w:ind w:left="425"/>
    </w:pPr>
    <w:rPr>
      <w:rFonts w:cs="Arial"/>
    </w:rPr>
  </w:style>
  <w:style w:type="paragraph" w:customStyle="1" w:styleId="RecommendsNo">
    <w:name w:val="Recommends No"/>
    <w:basedOn w:val="Normal"/>
    <w:rsid w:val="002D35CC"/>
    <w:pPr>
      <w:ind w:left="1145" w:right="-45" w:hanging="720"/>
      <w:jc w:val="both"/>
    </w:pPr>
  </w:style>
  <w:style w:type="paragraph" w:styleId="ListNumber">
    <w:name w:val="List Number"/>
    <w:basedOn w:val="Normal"/>
    <w:rsid w:val="002D35CC"/>
    <w:pPr>
      <w:numPr>
        <w:numId w:val="4"/>
      </w:numPr>
    </w:pPr>
  </w:style>
  <w:style w:type="paragraph" w:styleId="ListNumber2">
    <w:name w:val="List Number 2"/>
    <w:basedOn w:val="Normal"/>
    <w:rsid w:val="002D35CC"/>
    <w:pPr>
      <w:numPr>
        <w:numId w:val="5"/>
      </w:numPr>
    </w:pPr>
  </w:style>
  <w:style w:type="paragraph" w:styleId="BodyTextIndent">
    <w:name w:val="Body Text Indent"/>
    <w:basedOn w:val="Normal"/>
    <w:link w:val="BodyTextIndentChar"/>
    <w:rsid w:val="002D35CC"/>
    <w:pPr>
      <w:spacing w:after="120"/>
      <w:ind w:left="360"/>
    </w:pPr>
  </w:style>
  <w:style w:type="paragraph" w:styleId="BodyTextIndent2">
    <w:name w:val="Body Text Indent 2"/>
    <w:basedOn w:val="Normal"/>
    <w:rsid w:val="002D35CC"/>
    <w:pPr>
      <w:spacing w:after="120"/>
      <w:ind w:left="1134"/>
      <w:jc w:val="both"/>
    </w:pPr>
    <w:rPr>
      <w:lang w:eastAsia="de-DE"/>
    </w:rPr>
  </w:style>
  <w:style w:type="paragraph" w:styleId="List2">
    <w:name w:val="List 2"/>
    <w:basedOn w:val="Normal"/>
    <w:rsid w:val="006169BE"/>
    <w:pPr>
      <w:numPr>
        <w:numId w:val="1"/>
      </w:numPr>
    </w:pPr>
    <w:rPr>
      <w:sz w:val="28"/>
      <w:szCs w:val="20"/>
      <w:lang w:val="en-CA" w:eastAsia="ja-JP"/>
    </w:rPr>
  </w:style>
  <w:style w:type="paragraph" w:customStyle="1" w:styleId="DefaultText1">
    <w:name w:val="Default Text:1"/>
    <w:basedOn w:val="Normal"/>
    <w:rsid w:val="006169BE"/>
    <w:pPr>
      <w:widowControl w:val="0"/>
      <w:spacing w:after="240"/>
    </w:pPr>
    <w:rPr>
      <w:snapToGrid w:val="0"/>
      <w:szCs w:val="20"/>
      <w:lang w:val="en-US"/>
    </w:rPr>
  </w:style>
  <w:style w:type="paragraph" w:customStyle="1" w:styleId="Footnote">
    <w:name w:val="Footnote"/>
    <w:basedOn w:val="Normal"/>
    <w:rsid w:val="00837CFD"/>
    <w:pPr>
      <w:widowControl w:val="0"/>
      <w:tabs>
        <w:tab w:val="left" w:pos="284"/>
      </w:tabs>
      <w:ind w:left="284" w:hanging="284"/>
    </w:pPr>
    <w:rPr>
      <w:snapToGrid w:val="0"/>
      <w:szCs w:val="20"/>
      <w:vertAlign w:val="superscript"/>
      <w:lang w:val="en-US"/>
    </w:rPr>
  </w:style>
  <w:style w:type="paragraph" w:styleId="List">
    <w:name w:val="List"/>
    <w:basedOn w:val="Normal"/>
    <w:rsid w:val="006169BE"/>
    <w:pPr>
      <w:ind w:left="283" w:hanging="283"/>
    </w:pPr>
  </w:style>
  <w:style w:type="paragraph" w:styleId="BalloonText">
    <w:name w:val="Balloon Text"/>
    <w:basedOn w:val="Normal"/>
    <w:semiHidden/>
    <w:rsid w:val="006169BE"/>
    <w:rPr>
      <w:rFonts w:ascii="Tahoma" w:hAnsi="Tahoma" w:cs="Tahoma"/>
      <w:sz w:val="16"/>
      <w:szCs w:val="16"/>
    </w:rPr>
  </w:style>
  <w:style w:type="table" w:styleId="TableGrid">
    <w:name w:val="Table Grid"/>
    <w:basedOn w:val="TableNormal"/>
    <w:rsid w:val="006169B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semiHidden/>
    <w:rsid w:val="006169BE"/>
    <w:rPr>
      <w:sz w:val="16"/>
      <w:szCs w:val="16"/>
    </w:rPr>
  </w:style>
  <w:style w:type="paragraph" w:styleId="CommentText">
    <w:name w:val="annotation text"/>
    <w:basedOn w:val="Normal"/>
    <w:semiHidden/>
    <w:rsid w:val="006169BE"/>
    <w:rPr>
      <w:sz w:val="20"/>
      <w:szCs w:val="20"/>
    </w:rPr>
  </w:style>
  <w:style w:type="paragraph" w:styleId="CommentSubject">
    <w:name w:val="annotation subject"/>
    <w:basedOn w:val="CommentText"/>
    <w:next w:val="CommentText"/>
    <w:semiHidden/>
    <w:rsid w:val="006169BE"/>
    <w:rPr>
      <w:b/>
      <w:bCs/>
    </w:rPr>
  </w:style>
  <w:style w:type="paragraph" w:customStyle="1" w:styleId="Reference">
    <w:name w:val="Reference"/>
    <w:basedOn w:val="BodyTextIndent2"/>
    <w:rsid w:val="006169BE"/>
    <w:pPr>
      <w:tabs>
        <w:tab w:val="left" w:pos="540"/>
        <w:tab w:val="left" w:pos="709"/>
        <w:tab w:val="left" w:pos="7655"/>
        <w:tab w:val="right" w:pos="8505"/>
      </w:tabs>
      <w:suppressAutoHyphens/>
      <w:spacing w:after="0"/>
      <w:ind w:left="540" w:hanging="540"/>
    </w:pPr>
    <w:rPr>
      <w:spacing w:val="-2"/>
      <w:szCs w:val="20"/>
    </w:rPr>
  </w:style>
  <w:style w:type="character" w:styleId="FollowedHyperlink">
    <w:name w:val="FollowedHyperlink"/>
    <w:basedOn w:val="DefaultParagraphFont"/>
    <w:rsid w:val="006169BE"/>
    <w:rPr>
      <w:color w:val="800080"/>
      <w:u w:val="single"/>
    </w:rPr>
  </w:style>
  <w:style w:type="paragraph" w:customStyle="1" w:styleId="PARAGRAPH">
    <w:name w:val="PARAGRAPH"/>
    <w:rsid w:val="0048452E"/>
    <w:pPr>
      <w:snapToGrid w:val="0"/>
      <w:spacing w:before="60" w:after="120"/>
      <w:jc w:val="both"/>
    </w:pPr>
    <w:rPr>
      <w:spacing w:val="8"/>
      <w:sz w:val="24"/>
      <w:szCs w:val="24"/>
      <w:lang w:val="en-GB" w:eastAsia="zh-CN"/>
    </w:rPr>
  </w:style>
  <w:style w:type="paragraph" w:customStyle="1" w:styleId="TABLE-title">
    <w:name w:val="TABLE-title"/>
    <w:basedOn w:val="PARAGRAPH"/>
    <w:rsid w:val="0048452E"/>
    <w:pPr>
      <w:keepNext/>
      <w:jc w:val="center"/>
    </w:pPr>
    <w:rPr>
      <w:rFonts w:ascii="Arial" w:hAnsi="Arial" w:cs="Arial"/>
      <w:b/>
      <w:bCs/>
      <w:sz w:val="22"/>
      <w:szCs w:val="22"/>
    </w:rPr>
  </w:style>
  <w:style w:type="paragraph" w:customStyle="1" w:styleId="TABLE-col-heading">
    <w:name w:val="TABLE-col-heading"/>
    <w:basedOn w:val="PARAGRAPH"/>
    <w:rsid w:val="0048452E"/>
    <w:pPr>
      <w:spacing w:after="60"/>
      <w:jc w:val="center"/>
    </w:pPr>
    <w:rPr>
      <w:rFonts w:ascii="Arial" w:hAnsi="Arial" w:cs="Arial"/>
      <w:b/>
      <w:bCs/>
      <w:sz w:val="20"/>
      <w:szCs w:val="20"/>
    </w:rPr>
  </w:style>
  <w:style w:type="paragraph" w:customStyle="1" w:styleId="TABLE-cell">
    <w:name w:val="TABLE-cell"/>
    <w:basedOn w:val="TABLE-col-heading"/>
    <w:rsid w:val="0048452E"/>
    <w:pPr>
      <w:jc w:val="left"/>
    </w:pPr>
    <w:rPr>
      <w:b w:val="0"/>
      <w:bCs w:val="0"/>
      <w:sz w:val="18"/>
      <w:szCs w:val="18"/>
    </w:rPr>
  </w:style>
  <w:style w:type="paragraph" w:styleId="BodyTextFirstIndent">
    <w:name w:val="Body Text First Indent"/>
    <w:basedOn w:val="Normal"/>
    <w:link w:val="BodyTextFirstIndentChar"/>
    <w:rsid w:val="002D35CC"/>
    <w:pPr>
      <w:ind w:left="851"/>
      <w:jc w:val="both"/>
    </w:pPr>
  </w:style>
  <w:style w:type="character" w:customStyle="1" w:styleId="BodyTextChar">
    <w:name w:val="Body Text Char"/>
    <w:basedOn w:val="DefaultParagraphFont"/>
    <w:link w:val="BodyText"/>
    <w:rsid w:val="002D35CC"/>
    <w:rPr>
      <w:rFonts w:ascii="Arial" w:hAnsi="Arial"/>
      <w:sz w:val="22"/>
      <w:szCs w:val="24"/>
      <w:lang w:eastAsia="en-US"/>
    </w:rPr>
  </w:style>
  <w:style w:type="character" w:customStyle="1" w:styleId="BodyTextFirstIndentChar">
    <w:name w:val="Body Text First Indent Char"/>
    <w:basedOn w:val="BodyTextChar"/>
    <w:link w:val="BodyTextFirstIndent"/>
    <w:rsid w:val="002D35CC"/>
    <w:rPr>
      <w:rFonts w:ascii="Arial" w:hAnsi="Arial"/>
      <w:sz w:val="22"/>
      <w:szCs w:val="24"/>
      <w:lang w:eastAsia="en-US"/>
    </w:rPr>
  </w:style>
  <w:style w:type="paragraph" w:styleId="BodyTextFirstIndent2">
    <w:name w:val="Body Text First Indent 2"/>
    <w:aliases w:val="Body Text Second Indent"/>
    <w:basedOn w:val="BodyTextFirstIndent"/>
    <w:link w:val="BodyTextFirstIndent2Char"/>
    <w:rsid w:val="002D35CC"/>
    <w:pPr>
      <w:ind w:left="720"/>
    </w:pPr>
    <w:rPr>
      <w:lang w:val="en-US"/>
    </w:rPr>
  </w:style>
  <w:style w:type="character" w:customStyle="1" w:styleId="BodyTextIndentChar">
    <w:name w:val="Body Text Indent Char"/>
    <w:basedOn w:val="DefaultParagraphFont"/>
    <w:link w:val="BodyTextIndent"/>
    <w:rsid w:val="002D35CC"/>
    <w:rPr>
      <w:rFonts w:ascii="Arial" w:hAnsi="Arial"/>
      <w:sz w:val="22"/>
      <w:szCs w:val="24"/>
      <w:lang w:eastAsia="en-US"/>
    </w:rPr>
  </w:style>
  <w:style w:type="character" w:customStyle="1" w:styleId="BodyTextFirstIndent2Char">
    <w:name w:val="Body Text First Indent 2 Char"/>
    <w:aliases w:val="Body Text Second Indent Char"/>
    <w:basedOn w:val="BodyTextIndentChar"/>
    <w:link w:val="BodyTextFirstIndent2"/>
    <w:rsid w:val="002D35CC"/>
    <w:rPr>
      <w:rFonts w:ascii="Arial" w:hAnsi="Arial"/>
      <w:sz w:val="22"/>
      <w:szCs w:val="24"/>
      <w:lang w:eastAsia="en-US"/>
    </w:rPr>
  </w:style>
  <w:style w:type="character" w:styleId="IntenseEmphasis">
    <w:name w:val="Intense Emphasis"/>
    <w:basedOn w:val="DefaultParagraphFont"/>
    <w:uiPriority w:val="21"/>
    <w:qFormat/>
    <w:rsid w:val="006724FD"/>
    <w:rPr>
      <w:b/>
      <w:bCs/>
      <w:i/>
      <w:iCs/>
      <w:color w:val="4F81BD"/>
    </w:rPr>
  </w:style>
  <w:style w:type="character" w:customStyle="1" w:styleId="StyleFootnoteReference115ptBlack">
    <w:name w:val="Style Footnote Reference + 11.5 pt Black"/>
    <w:basedOn w:val="FootnoteReference"/>
    <w:rsid w:val="006724FD"/>
    <w:rPr>
      <w:rFonts w:ascii="Arial" w:hAnsi="Arial"/>
      <w:color w:val="000000"/>
      <w:sz w:val="23"/>
      <w:vertAlign w:val="superscript"/>
    </w:rPr>
  </w:style>
  <w:style w:type="paragraph" w:customStyle="1" w:styleId="Bullet1">
    <w:name w:val="Bullet 1"/>
    <w:basedOn w:val="Normal"/>
    <w:autoRedefine/>
    <w:rsid w:val="006B7E32"/>
    <w:pPr>
      <w:numPr>
        <w:numId w:val="6"/>
      </w:numPr>
      <w:tabs>
        <w:tab w:val="clear" w:pos="720"/>
        <w:tab w:val="num" w:pos="1134"/>
      </w:tabs>
      <w:spacing w:before="60" w:after="60"/>
      <w:ind w:left="1134" w:hanging="567"/>
      <w:jc w:val="both"/>
      <w:outlineLvl w:val="0"/>
    </w:pPr>
    <w:rPr>
      <w:rFonts w:eastAsia="Times"/>
      <w:szCs w:val="20"/>
      <w:lang w:eastAsia="en-GB"/>
    </w:rPr>
  </w:style>
  <w:style w:type="paragraph" w:customStyle="1" w:styleId="Bullet1text">
    <w:name w:val="Bullet 1 text"/>
    <w:basedOn w:val="Normal"/>
    <w:rsid w:val="006724FD"/>
    <w:pPr>
      <w:suppressAutoHyphens/>
      <w:spacing w:after="120"/>
      <w:ind w:left="851"/>
      <w:jc w:val="both"/>
    </w:pPr>
    <w:rPr>
      <w:szCs w:val="20"/>
      <w:lang w:eastAsia="en-GB"/>
    </w:rPr>
  </w:style>
  <w:style w:type="paragraph" w:customStyle="1" w:styleId="Bullet2">
    <w:name w:val="Bullet 2"/>
    <w:basedOn w:val="Normal"/>
    <w:rsid w:val="006724FD"/>
    <w:pPr>
      <w:numPr>
        <w:numId w:val="7"/>
      </w:numPr>
    </w:pPr>
    <w:rPr>
      <w:szCs w:val="20"/>
      <w:lang w:eastAsia="en-GB"/>
    </w:rPr>
  </w:style>
  <w:style w:type="paragraph" w:customStyle="1" w:styleId="Bullet2text">
    <w:name w:val="Bullet 2 text"/>
    <w:basedOn w:val="Normal"/>
    <w:rsid w:val="006724FD"/>
    <w:pPr>
      <w:suppressAutoHyphens/>
      <w:spacing w:after="120"/>
      <w:ind w:left="1418"/>
      <w:jc w:val="both"/>
    </w:pPr>
    <w:rPr>
      <w:szCs w:val="20"/>
      <w:lang w:eastAsia="en-GB"/>
    </w:rPr>
  </w:style>
  <w:style w:type="paragraph" w:customStyle="1" w:styleId="Bullet3">
    <w:name w:val="Bullet 3"/>
    <w:basedOn w:val="Bullet2"/>
    <w:rsid w:val="006724FD"/>
    <w:pPr>
      <w:numPr>
        <w:numId w:val="8"/>
      </w:numPr>
    </w:pPr>
    <w:rPr>
      <w:sz w:val="20"/>
    </w:rPr>
  </w:style>
  <w:style w:type="paragraph" w:customStyle="1" w:styleId="Bullet3text">
    <w:name w:val="Bullet 3 text"/>
    <w:basedOn w:val="Normal"/>
    <w:autoRedefine/>
    <w:rsid w:val="006724FD"/>
    <w:pPr>
      <w:suppressAutoHyphens/>
      <w:spacing w:after="120"/>
      <w:ind w:left="1985"/>
      <w:jc w:val="both"/>
    </w:pPr>
    <w:rPr>
      <w:sz w:val="20"/>
      <w:szCs w:val="20"/>
      <w:lang w:eastAsia="en-GB"/>
    </w:rPr>
  </w:style>
  <w:style w:type="paragraph" w:customStyle="1" w:styleId="List1">
    <w:name w:val="List 1"/>
    <w:basedOn w:val="Normal"/>
    <w:rsid w:val="006724FD"/>
    <w:pPr>
      <w:numPr>
        <w:numId w:val="9"/>
      </w:numPr>
      <w:spacing w:after="120"/>
      <w:jc w:val="both"/>
    </w:pPr>
    <w:rPr>
      <w:szCs w:val="20"/>
      <w:lang w:eastAsia="en-GB"/>
    </w:rPr>
  </w:style>
  <w:style w:type="paragraph" w:customStyle="1" w:styleId="List1indent">
    <w:name w:val="List 1 indent"/>
    <w:basedOn w:val="Normal"/>
    <w:qFormat/>
    <w:rsid w:val="00DC09C6"/>
    <w:pPr>
      <w:numPr>
        <w:ilvl w:val="1"/>
        <w:numId w:val="9"/>
      </w:numPr>
      <w:tabs>
        <w:tab w:val="left" w:pos="1134"/>
      </w:tabs>
      <w:spacing w:after="120"/>
      <w:ind w:left="1134"/>
      <w:jc w:val="both"/>
    </w:pPr>
    <w:rPr>
      <w:szCs w:val="20"/>
      <w:lang w:eastAsia="en-GB"/>
    </w:rPr>
  </w:style>
  <w:style w:type="paragraph" w:customStyle="1" w:styleId="List1indent2">
    <w:name w:val="List 1 indent 2"/>
    <w:basedOn w:val="Normal"/>
    <w:rsid w:val="006724FD"/>
    <w:pPr>
      <w:numPr>
        <w:ilvl w:val="2"/>
        <w:numId w:val="10"/>
      </w:numPr>
      <w:spacing w:after="120"/>
      <w:jc w:val="both"/>
    </w:pPr>
    <w:rPr>
      <w:sz w:val="20"/>
      <w:szCs w:val="20"/>
      <w:lang w:eastAsia="en-GB"/>
    </w:rPr>
  </w:style>
  <w:style w:type="paragraph" w:customStyle="1" w:styleId="List1indent2text">
    <w:name w:val="List 1 indent 2 text"/>
    <w:basedOn w:val="Normal"/>
    <w:rsid w:val="006724FD"/>
    <w:pPr>
      <w:spacing w:after="120"/>
      <w:ind w:left="1701"/>
      <w:jc w:val="both"/>
    </w:pPr>
    <w:rPr>
      <w:sz w:val="20"/>
      <w:szCs w:val="20"/>
      <w:lang w:eastAsia="en-GB"/>
    </w:rPr>
  </w:style>
  <w:style w:type="paragraph" w:customStyle="1" w:styleId="List1indenttext">
    <w:name w:val="List 1 indent text"/>
    <w:basedOn w:val="Normal"/>
    <w:rsid w:val="006724FD"/>
    <w:pPr>
      <w:spacing w:after="120"/>
      <w:ind w:left="1134"/>
      <w:jc w:val="both"/>
    </w:pPr>
    <w:rPr>
      <w:szCs w:val="20"/>
      <w:lang w:eastAsia="en-GB"/>
    </w:rPr>
  </w:style>
  <w:style w:type="paragraph" w:customStyle="1" w:styleId="List1text">
    <w:name w:val="List 1 text"/>
    <w:basedOn w:val="Normal"/>
    <w:rsid w:val="006724FD"/>
    <w:pPr>
      <w:spacing w:after="120"/>
      <w:ind w:left="567"/>
      <w:jc w:val="both"/>
    </w:pPr>
    <w:rPr>
      <w:szCs w:val="20"/>
      <w:lang w:eastAsia="en-GB"/>
    </w:rPr>
  </w:style>
  <w:style w:type="paragraph" w:customStyle="1" w:styleId="Figure">
    <w:name w:val="Figure_#"/>
    <w:basedOn w:val="Normal"/>
    <w:next w:val="Normal"/>
    <w:rsid w:val="00E15B0E"/>
    <w:pPr>
      <w:numPr>
        <w:numId w:val="11"/>
      </w:numPr>
      <w:spacing w:before="120" w:after="120"/>
      <w:jc w:val="center"/>
    </w:pPr>
    <w:rPr>
      <w:i/>
      <w:szCs w:val="20"/>
      <w:lang w:eastAsia="en-GB"/>
    </w:rPr>
  </w:style>
  <w:style w:type="paragraph" w:customStyle="1" w:styleId="Table">
    <w:name w:val="Table_#"/>
    <w:basedOn w:val="Normal"/>
    <w:next w:val="Normal"/>
    <w:rsid w:val="00E15B0E"/>
    <w:pPr>
      <w:numPr>
        <w:numId w:val="12"/>
      </w:numPr>
      <w:spacing w:before="120" w:after="120"/>
      <w:jc w:val="center"/>
    </w:pPr>
    <w:rPr>
      <w:i/>
      <w:szCs w:val="20"/>
      <w:lang w:eastAsia="en-GB"/>
    </w:rPr>
  </w:style>
  <w:style w:type="paragraph" w:customStyle="1" w:styleId="Annex">
    <w:name w:val="Annex"/>
    <w:basedOn w:val="Heading1"/>
    <w:next w:val="Normal"/>
    <w:rsid w:val="007F4371"/>
    <w:pPr>
      <w:numPr>
        <w:numId w:val="38"/>
      </w:numPr>
      <w:tabs>
        <w:tab w:val="clear" w:pos="567"/>
        <w:tab w:val="left" w:pos="1701"/>
      </w:tabs>
      <w:ind w:left="1701" w:hanging="1701"/>
      <w:jc w:val="both"/>
    </w:pPr>
    <w:rPr>
      <w:caps w:val="0"/>
      <w:snapToGrid w:val="0"/>
      <w:kern w:val="0"/>
      <w:lang w:eastAsia="en-GB"/>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imes New Roman" w:eastAsia="Times New Roman" w:hAnsi="Times New Roman" w:cs="Times New Roman"/>
        <w:lang w:val="sv-SE" w:eastAsia="sv-SE"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semiHidden="1" w:unhideWhenUsed="1" w:qFormat="1"/>
    <w:lsdException w:name="Title" w:qFormat="1"/>
    <w:lsdException w:name="Body Text"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C67AE"/>
    <w:rPr>
      <w:rFonts w:ascii="Arial" w:hAnsi="Arial"/>
      <w:sz w:val="22"/>
      <w:szCs w:val="24"/>
      <w:lang w:val="en-GB" w:eastAsia="en-US"/>
    </w:rPr>
  </w:style>
  <w:style w:type="paragraph" w:styleId="Heading1">
    <w:name w:val="heading 1"/>
    <w:basedOn w:val="Normal"/>
    <w:next w:val="BodyText"/>
    <w:qFormat/>
    <w:rsid w:val="00F9574A"/>
    <w:pPr>
      <w:keepNext/>
      <w:numPr>
        <w:numId w:val="3"/>
      </w:numPr>
      <w:tabs>
        <w:tab w:val="left" w:pos="567"/>
      </w:tabs>
      <w:spacing w:before="240" w:after="240"/>
      <w:outlineLvl w:val="0"/>
    </w:pPr>
    <w:rPr>
      <w:b/>
      <w:caps/>
      <w:kern w:val="28"/>
      <w:sz w:val="28"/>
      <w:szCs w:val="20"/>
      <w:lang w:eastAsia="de-DE"/>
    </w:rPr>
  </w:style>
  <w:style w:type="paragraph" w:styleId="Heading2">
    <w:name w:val="heading 2"/>
    <w:basedOn w:val="Normal"/>
    <w:next w:val="BodyText"/>
    <w:qFormat/>
    <w:rsid w:val="006B7E32"/>
    <w:pPr>
      <w:numPr>
        <w:ilvl w:val="1"/>
        <w:numId w:val="3"/>
      </w:numPr>
      <w:tabs>
        <w:tab w:val="clear" w:pos="576"/>
        <w:tab w:val="left" w:pos="851"/>
      </w:tabs>
      <w:spacing w:before="120" w:after="120"/>
      <w:ind w:left="851" w:hanging="851"/>
      <w:outlineLvl w:val="1"/>
    </w:pPr>
    <w:rPr>
      <w:b/>
    </w:rPr>
  </w:style>
  <w:style w:type="paragraph" w:styleId="Heading3">
    <w:name w:val="heading 3"/>
    <w:basedOn w:val="Normal"/>
    <w:next w:val="BodyTextFirstIndent"/>
    <w:qFormat/>
    <w:rsid w:val="00B2370D"/>
    <w:pPr>
      <w:keepNext/>
      <w:numPr>
        <w:ilvl w:val="2"/>
        <w:numId w:val="3"/>
      </w:numPr>
      <w:tabs>
        <w:tab w:val="left" w:pos="851"/>
      </w:tabs>
      <w:spacing w:before="120" w:after="120"/>
      <w:ind w:left="851" w:hanging="851"/>
      <w:outlineLvl w:val="2"/>
    </w:pPr>
    <w:rPr>
      <w:szCs w:val="20"/>
      <w:lang w:eastAsia="de-DE"/>
    </w:rPr>
  </w:style>
  <w:style w:type="paragraph" w:styleId="Heading4">
    <w:name w:val="heading 4"/>
    <w:basedOn w:val="Normal"/>
    <w:next w:val="BodyTextIndent2"/>
    <w:qFormat/>
    <w:rsid w:val="002D35CC"/>
    <w:pPr>
      <w:keepNext/>
      <w:numPr>
        <w:ilvl w:val="3"/>
        <w:numId w:val="3"/>
      </w:numPr>
      <w:tabs>
        <w:tab w:val="left" w:pos="1134"/>
      </w:tabs>
      <w:spacing w:before="120" w:after="120"/>
      <w:outlineLvl w:val="3"/>
    </w:pPr>
    <w:rPr>
      <w:i/>
      <w:szCs w:val="20"/>
      <w:lang w:val="en-US" w:eastAsia="de-DE"/>
    </w:rPr>
  </w:style>
  <w:style w:type="paragraph" w:styleId="Heading5">
    <w:name w:val="heading 5"/>
    <w:basedOn w:val="Normal"/>
    <w:next w:val="Normal"/>
    <w:qFormat/>
    <w:rsid w:val="002D35CC"/>
    <w:pPr>
      <w:numPr>
        <w:ilvl w:val="4"/>
        <w:numId w:val="3"/>
      </w:numPr>
      <w:spacing w:before="240" w:after="60"/>
      <w:outlineLvl w:val="4"/>
    </w:pPr>
    <w:rPr>
      <w:szCs w:val="20"/>
      <w:lang w:val="de-DE" w:eastAsia="de-DE"/>
    </w:rPr>
  </w:style>
  <w:style w:type="paragraph" w:styleId="Heading6">
    <w:name w:val="heading 6"/>
    <w:basedOn w:val="Normal"/>
    <w:next w:val="Normal"/>
    <w:qFormat/>
    <w:rsid w:val="002D35CC"/>
    <w:pPr>
      <w:numPr>
        <w:ilvl w:val="5"/>
        <w:numId w:val="3"/>
      </w:numPr>
      <w:spacing w:before="240" w:after="60"/>
      <w:outlineLvl w:val="5"/>
    </w:pPr>
    <w:rPr>
      <w:i/>
      <w:szCs w:val="20"/>
      <w:lang w:val="de-DE" w:eastAsia="de-DE"/>
    </w:rPr>
  </w:style>
  <w:style w:type="paragraph" w:styleId="Heading7">
    <w:name w:val="heading 7"/>
    <w:basedOn w:val="Normal"/>
    <w:next w:val="Normal"/>
    <w:qFormat/>
    <w:rsid w:val="002D35CC"/>
    <w:pPr>
      <w:numPr>
        <w:ilvl w:val="6"/>
        <w:numId w:val="3"/>
      </w:numPr>
      <w:spacing w:before="240" w:after="60"/>
      <w:outlineLvl w:val="6"/>
    </w:pPr>
    <w:rPr>
      <w:szCs w:val="20"/>
      <w:lang w:val="de-DE" w:eastAsia="de-DE"/>
    </w:rPr>
  </w:style>
  <w:style w:type="paragraph" w:styleId="Heading8">
    <w:name w:val="heading 8"/>
    <w:basedOn w:val="Normal"/>
    <w:next w:val="Normal"/>
    <w:qFormat/>
    <w:rsid w:val="002D35CC"/>
    <w:pPr>
      <w:numPr>
        <w:ilvl w:val="7"/>
        <w:numId w:val="3"/>
      </w:numPr>
      <w:spacing w:before="240" w:after="60"/>
      <w:outlineLvl w:val="7"/>
    </w:pPr>
    <w:rPr>
      <w:i/>
      <w:szCs w:val="20"/>
      <w:lang w:val="de-DE" w:eastAsia="de-DE"/>
    </w:rPr>
  </w:style>
  <w:style w:type="paragraph" w:styleId="Heading9">
    <w:name w:val="heading 9"/>
    <w:basedOn w:val="Normal"/>
    <w:next w:val="Normal"/>
    <w:qFormat/>
    <w:rsid w:val="002D35CC"/>
    <w:pPr>
      <w:numPr>
        <w:ilvl w:val="8"/>
        <w:numId w:val="3"/>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2D35CC"/>
    <w:pPr>
      <w:spacing w:after="120"/>
      <w:jc w:val="both"/>
    </w:pPr>
  </w:style>
  <w:style w:type="paragraph" w:styleId="FootnoteText">
    <w:name w:val="footnote text"/>
    <w:basedOn w:val="Normal"/>
    <w:semiHidden/>
    <w:rsid w:val="002D35CC"/>
    <w:rPr>
      <w:sz w:val="20"/>
      <w:szCs w:val="20"/>
    </w:rPr>
  </w:style>
  <w:style w:type="character" w:styleId="FootnoteReference">
    <w:name w:val="footnote reference"/>
    <w:basedOn w:val="DefaultParagraphFont"/>
    <w:semiHidden/>
    <w:rsid w:val="002D35CC"/>
    <w:rPr>
      <w:vertAlign w:val="superscript"/>
    </w:rPr>
  </w:style>
  <w:style w:type="paragraph" w:styleId="Header">
    <w:name w:val="header"/>
    <w:basedOn w:val="Normal"/>
    <w:rsid w:val="002D35CC"/>
    <w:pPr>
      <w:tabs>
        <w:tab w:val="center" w:pos="4153"/>
        <w:tab w:val="right" w:pos="8306"/>
      </w:tabs>
    </w:pPr>
  </w:style>
  <w:style w:type="paragraph" w:styleId="Quote">
    <w:name w:val="Quote"/>
    <w:basedOn w:val="Normal"/>
    <w:qFormat/>
    <w:rsid w:val="002D35CC"/>
    <w:pPr>
      <w:spacing w:before="60" w:after="60"/>
      <w:ind w:left="567" w:right="935"/>
      <w:jc w:val="both"/>
    </w:pPr>
    <w:rPr>
      <w:i/>
    </w:rPr>
  </w:style>
  <w:style w:type="paragraph" w:styleId="ListBullet">
    <w:name w:val="List Bullet"/>
    <w:basedOn w:val="Normal"/>
    <w:autoRedefine/>
    <w:rsid w:val="002D35CC"/>
    <w:pPr>
      <w:spacing w:before="60" w:after="80"/>
      <w:ind w:left="354"/>
    </w:pPr>
  </w:style>
  <w:style w:type="paragraph" w:styleId="Title">
    <w:name w:val="Title"/>
    <w:basedOn w:val="Normal"/>
    <w:qFormat/>
    <w:rsid w:val="002D35CC"/>
    <w:pPr>
      <w:spacing w:before="180" w:after="60"/>
      <w:jc w:val="center"/>
      <w:outlineLvl w:val="0"/>
    </w:pPr>
    <w:rPr>
      <w:rFonts w:cs="Arial"/>
      <w:b/>
      <w:bCs/>
      <w:kern w:val="28"/>
      <w:sz w:val="32"/>
      <w:szCs w:val="32"/>
    </w:rPr>
  </w:style>
  <w:style w:type="paragraph" w:styleId="Footer">
    <w:name w:val="footer"/>
    <w:basedOn w:val="Normal"/>
    <w:rsid w:val="002D35CC"/>
    <w:pPr>
      <w:tabs>
        <w:tab w:val="center" w:pos="4153"/>
        <w:tab w:val="right" w:pos="8306"/>
      </w:tabs>
    </w:pPr>
  </w:style>
  <w:style w:type="character" w:styleId="PageNumber">
    <w:name w:val="page number"/>
    <w:basedOn w:val="DefaultParagraphFont"/>
    <w:rsid w:val="002D35CC"/>
  </w:style>
  <w:style w:type="paragraph" w:styleId="BodyText2">
    <w:name w:val="Body Text 2"/>
    <w:basedOn w:val="Normal"/>
    <w:rsid w:val="002D35CC"/>
    <w:pPr>
      <w:autoSpaceDE w:val="0"/>
      <w:autoSpaceDN w:val="0"/>
      <w:adjustRightInd w:val="0"/>
      <w:spacing w:before="180"/>
      <w:ind w:left="720"/>
    </w:pPr>
    <w:rPr>
      <w:color w:val="000000"/>
    </w:rPr>
  </w:style>
  <w:style w:type="numbering" w:styleId="ArticleSection">
    <w:name w:val="Outline List 3"/>
    <w:basedOn w:val="NoList"/>
    <w:rsid w:val="002D35CC"/>
    <w:pPr>
      <w:numPr>
        <w:numId w:val="2"/>
      </w:numPr>
    </w:pPr>
  </w:style>
  <w:style w:type="paragraph" w:styleId="BodyText3">
    <w:name w:val="Body Text 3"/>
    <w:basedOn w:val="Normal"/>
    <w:rsid w:val="002D35C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ind w:left="720"/>
    </w:pPr>
    <w:rPr>
      <w:bCs/>
      <w:i/>
      <w:iCs/>
    </w:rPr>
  </w:style>
  <w:style w:type="paragraph" w:styleId="Subtitle">
    <w:name w:val="Subtitle"/>
    <w:basedOn w:val="Normal"/>
    <w:qFormat/>
    <w:rsid w:val="002D35CC"/>
    <w:pPr>
      <w:spacing w:after="60"/>
      <w:jc w:val="center"/>
      <w:outlineLvl w:val="1"/>
    </w:pPr>
    <w:rPr>
      <w:rFonts w:cs="Arial"/>
    </w:rPr>
  </w:style>
  <w:style w:type="paragraph" w:styleId="TOC1">
    <w:name w:val="toc 1"/>
    <w:basedOn w:val="Normal"/>
    <w:next w:val="Normal"/>
    <w:autoRedefine/>
    <w:uiPriority w:val="39"/>
    <w:rsid w:val="002C0E50"/>
    <w:pPr>
      <w:tabs>
        <w:tab w:val="left" w:pos="567"/>
        <w:tab w:val="left" w:pos="1418"/>
        <w:tab w:val="right" w:pos="9639"/>
      </w:tabs>
      <w:spacing w:before="360"/>
      <w:ind w:left="1418" w:hanging="1418"/>
      <w:jc w:val="both"/>
    </w:pPr>
    <w:rPr>
      <w:rFonts w:cs="Arial"/>
      <w:b/>
      <w:bCs/>
      <w:caps/>
    </w:rPr>
  </w:style>
  <w:style w:type="paragraph" w:styleId="TOC2">
    <w:name w:val="toc 2"/>
    <w:basedOn w:val="Normal"/>
    <w:next w:val="Normal"/>
    <w:uiPriority w:val="39"/>
    <w:rsid w:val="00F9574A"/>
    <w:pPr>
      <w:tabs>
        <w:tab w:val="left" w:pos="851"/>
        <w:tab w:val="right" w:pos="9639"/>
      </w:tabs>
      <w:spacing w:before="240" w:after="120"/>
    </w:pPr>
    <w:rPr>
      <w:bCs/>
      <w:szCs w:val="20"/>
    </w:rPr>
  </w:style>
  <w:style w:type="paragraph" w:styleId="TOC3">
    <w:name w:val="toc 3"/>
    <w:basedOn w:val="Normal"/>
    <w:next w:val="Normal"/>
    <w:uiPriority w:val="39"/>
    <w:rsid w:val="002C0E50"/>
    <w:pPr>
      <w:tabs>
        <w:tab w:val="left" w:pos="1701"/>
        <w:tab w:val="right" w:pos="9639"/>
      </w:tabs>
      <w:ind w:left="851"/>
    </w:pPr>
    <w:rPr>
      <w:sz w:val="20"/>
      <w:szCs w:val="20"/>
    </w:rPr>
  </w:style>
  <w:style w:type="paragraph" w:styleId="TOC4">
    <w:name w:val="toc 4"/>
    <w:basedOn w:val="Normal"/>
    <w:next w:val="Normal"/>
    <w:autoRedefine/>
    <w:semiHidden/>
    <w:rsid w:val="002D35CC"/>
    <w:pPr>
      <w:ind w:left="480"/>
    </w:pPr>
    <w:rPr>
      <w:sz w:val="20"/>
      <w:szCs w:val="20"/>
    </w:rPr>
  </w:style>
  <w:style w:type="paragraph" w:styleId="TOC5">
    <w:name w:val="toc 5"/>
    <w:basedOn w:val="Normal"/>
    <w:next w:val="Normal"/>
    <w:autoRedefine/>
    <w:semiHidden/>
    <w:rsid w:val="002D35CC"/>
    <w:pPr>
      <w:ind w:left="720"/>
    </w:pPr>
    <w:rPr>
      <w:sz w:val="20"/>
      <w:szCs w:val="20"/>
    </w:rPr>
  </w:style>
  <w:style w:type="paragraph" w:styleId="TOC6">
    <w:name w:val="toc 6"/>
    <w:basedOn w:val="Normal"/>
    <w:next w:val="Normal"/>
    <w:autoRedefine/>
    <w:semiHidden/>
    <w:rsid w:val="002D35CC"/>
    <w:pPr>
      <w:ind w:left="960"/>
    </w:pPr>
    <w:rPr>
      <w:sz w:val="20"/>
      <w:szCs w:val="20"/>
    </w:rPr>
  </w:style>
  <w:style w:type="paragraph" w:styleId="TOC7">
    <w:name w:val="toc 7"/>
    <w:basedOn w:val="Normal"/>
    <w:next w:val="Normal"/>
    <w:autoRedefine/>
    <w:semiHidden/>
    <w:rsid w:val="002D35CC"/>
    <w:pPr>
      <w:ind w:left="1200"/>
    </w:pPr>
    <w:rPr>
      <w:sz w:val="20"/>
      <w:szCs w:val="20"/>
    </w:rPr>
  </w:style>
  <w:style w:type="paragraph" w:styleId="TOC8">
    <w:name w:val="toc 8"/>
    <w:basedOn w:val="Normal"/>
    <w:next w:val="Normal"/>
    <w:autoRedefine/>
    <w:semiHidden/>
    <w:rsid w:val="002D35CC"/>
    <w:pPr>
      <w:ind w:left="1440"/>
    </w:pPr>
    <w:rPr>
      <w:sz w:val="20"/>
      <w:szCs w:val="20"/>
    </w:rPr>
  </w:style>
  <w:style w:type="paragraph" w:styleId="TOC9">
    <w:name w:val="toc 9"/>
    <w:basedOn w:val="Normal"/>
    <w:next w:val="Normal"/>
    <w:autoRedefine/>
    <w:semiHidden/>
    <w:rsid w:val="002D35CC"/>
    <w:pPr>
      <w:ind w:left="1680"/>
    </w:pPr>
    <w:rPr>
      <w:sz w:val="20"/>
      <w:szCs w:val="20"/>
    </w:rPr>
  </w:style>
  <w:style w:type="character" w:styleId="Hyperlink">
    <w:name w:val="Hyperlink"/>
    <w:basedOn w:val="DefaultParagraphFont"/>
    <w:uiPriority w:val="99"/>
    <w:rsid w:val="002D35CC"/>
    <w:rPr>
      <w:color w:val="0000FF"/>
      <w:u w:val="single"/>
    </w:rPr>
  </w:style>
  <w:style w:type="paragraph" w:customStyle="1" w:styleId="THECOUNCIL">
    <w:name w:val="THE COUNCIL"/>
    <w:basedOn w:val="BodyText"/>
    <w:rsid w:val="002D35CC"/>
    <w:rPr>
      <w:b/>
      <w:sz w:val="28"/>
    </w:rPr>
  </w:style>
  <w:style w:type="paragraph" w:customStyle="1" w:styleId="Recallings">
    <w:name w:val="Recallings"/>
    <w:basedOn w:val="BodyText"/>
    <w:rsid w:val="002D35CC"/>
    <w:pPr>
      <w:spacing w:before="240"/>
      <w:ind w:left="425"/>
    </w:pPr>
    <w:rPr>
      <w:rFonts w:cs="Arial"/>
    </w:rPr>
  </w:style>
  <w:style w:type="paragraph" w:customStyle="1" w:styleId="RecommendsNo">
    <w:name w:val="Recommends No"/>
    <w:basedOn w:val="Normal"/>
    <w:rsid w:val="002D35CC"/>
    <w:pPr>
      <w:ind w:left="1145" w:right="-45" w:hanging="720"/>
      <w:jc w:val="both"/>
    </w:pPr>
  </w:style>
  <w:style w:type="paragraph" w:styleId="ListNumber">
    <w:name w:val="List Number"/>
    <w:basedOn w:val="Normal"/>
    <w:rsid w:val="002D35CC"/>
    <w:pPr>
      <w:numPr>
        <w:numId w:val="4"/>
      </w:numPr>
    </w:pPr>
  </w:style>
  <w:style w:type="paragraph" w:styleId="ListNumber2">
    <w:name w:val="List Number 2"/>
    <w:basedOn w:val="Normal"/>
    <w:rsid w:val="002D35CC"/>
    <w:pPr>
      <w:numPr>
        <w:numId w:val="5"/>
      </w:numPr>
    </w:pPr>
  </w:style>
  <w:style w:type="paragraph" w:styleId="BodyTextIndent">
    <w:name w:val="Body Text Indent"/>
    <w:basedOn w:val="Normal"/>
    <w:link w:val="BodyTextIndentChar"/>
    <w:rsid w:val="002D35CC"/>
    <w:pPr>
      <w:spacing w:after="120"/>
      <w:ind w:left="360"/>
    </w:pPr>
  </w:style>
  <w:style w:type="paragraph" w:styleId="BodyTextIndent2">
    <w:name w:val="Body Text Indent 2"/>
    <w:basedOn w:val="Normal"/>
    <w:rsid w:val="002D35CC"/>
    <w:pPr>
      <w:spacing w:after="120"/>
      <w:ind w:left="1134"/>
      <w:jc w:val="both"/>
    </w:pPr>
    <w:rPr>
      <w:lang w:eastAsia="de-DE"/>
    </w:rPr>
  </w:style>
  <w:style w:type="paragraph" w:styleId="List2">
    <w:name w:val="List 2"/>
    <w:basedOn w:val="Normal"/>
    <w:rsid w:val="006169BE"/>
    <w:pPr>
      <w:numPr>
        <w:numId w:val="1"/>
      </w:numPr>
    </w:pPr>
    <w:rPr>
      <w:sz w:val="28"/>
      <w:szCs w:val="20"/>
      <w:lang w:val="en-CA" w:eastAsia="ja-JP"/>
    </w:rPr>
  </w:style>
  <w:style w:type="paragraph" w:customStyle="1" w:styleId="DefaultText1">
    <w:name w:val="Default Text:1"/>
    <w:basedOn w:val="Normal"/>
    <w:rsid w:val="006169BE"/>
    <w:pPr>
      <w:widowControl w:val="0"/>
      <w:spacing w:after="240"/>
    </w:pPr>
    <w:rPr>
      <w:snapToGrid w:val="0"/>
      <w:szCs w:val="20"/>
      <w:lang w:val="en-US"/>
    </w:rPr>
  </w:style>
  <w:style w:type="paragraph" w:customStyle="1" w:styleId="Footnote">
    <w:name w:val="Footnote"/>
    <w:basedOn w:val="Normal"/>
    <w:rsid w:val="00837CFD"/>
    <w:pPr>
      <w:widowControl w:val="0"/>
      <w:tabs>
        <w:tab w:val="left" w:pos="284"/>
      </w:tabs>
      <w:ind w:left="284" w:hanging="284"/>
    </w:pPr>
    <w:rPr>
      <w:snapToGrid w:val="0"/>
      <w:szCs w:val="20"/>
      <w:vertAlign w:val="superscript"/>
      <w:lang w:val="en-US"/>
    </w:rPr>
  </w:style>
  <w:style w:type="paragraph" w:styleId="List">
    <w:name w:val="List"/>
    <w:basedOn w:val="Normal"/>
    <w:rsid w:val="006169BE"/>
    <w:pPr>
      <w:ind w:left="283" w:hanging="283"/>
    </w:pPr>
  </w:style>
  <w:style w:type="paragraph" w:styleId="BalloonText">
    <w:name w:val="Balloon Text"/>
    <w:basedOn w:val="Normal"/>
    <w:semiHidden/>
    <w:rsid w:val="006169BE"/>
    <w:rPr>
      <w:rFonts w:ascii="Tahoma" w:hAnsi="Tahoma" w:cs="Tahoma"/>
      <w:sz w:val="16"/>
      <w:szCs w:val="16"/>
    </w:rPr>
  </w:style>
  <w:style w:type="table" w:styleId="TableGrid">
    <w:name w:val="Table Grid"/>
    <w:basedOn w:val="TableNormal"/>
    <w:rsid w:val="006169B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semiHidden/>
    <w:rsid w:val="006169BE"/>
    <w:rPr>
      <w:sz w:val="16"/>
      <w:szCs w:val="16"/>
    </w:rPr>
  </w:style>
  <w:style w:type="paragraph" w:styleId="CommentText">
    <w:name w:val="annotation text"/>
    <w:basedOn w:val="Normal"/>
    <w:semiHidden/>
    <w:rsid w:val="006169BE"/>
    <w:rPr>
      <w:sz w:val="20"/>
      <w:szCs w:val="20"/>
    </w:rPr>
  </w:style>
  <w:style w:type="paragraph" w:styleId="CommentSubject">
    <w:name w:val="annotation subject"/>
    <w:basedOn w:val="CommentText"/>
    <w:next w:val="CommentText"/>
    <w:semiHidden/>
    <w:rsid w:val="006169BE"/>
    <w:rPr>
      <w:b/>
      <w:bCs/>
    </w:rPr>
  </w:style>
  <w:style w:type="paragraph" w:customStyle="1" w:styleId="Reference">
    <w:name w:val="Reference"/>
    <w:basedOn w:val="BodyTextIndent2"/>
    <w:rsid w:val="006169BE"/>
    <w:pPr>
      <w:tabs>
        <w:tab w:val="left" w:pos="540"/>
        <w:tab w:val="left" w:pos="709"/>
        <w:tab w:val="left" w:pos="7655"/>
        <w:tab w:val="right" w:pos="8505"/>
      </w:tabs>
      <w:suppressAutoHyphens/>
      <w:spacing w:after="0"/>
      <w:ind w:left="540" w:hanging="540"/>
    </w:pPr>
    <w:rPr>
      <w:spacing w:val="-2"/>
      <w:szCs w:val="20"/>
    </w:rPr>
  </w:style>
  <w:style w:type="character" w:styleId="FollowedHyperlink">
    <w:name w:val="FollowedHyperlink"/>
    <w:basedOn w:val="DefaultParagraphFont"/>
    <w:rsid w:val="006169BE"/>
    <w:rPr>
      <w:color w:val="800080"/>
      <w:u w:val="single"/>
    </w:rPr>
  </w:style>
  <w:style w:type="paragraph" w:customStyle="1" w:styleId="PARAGRAPH">
    <w:name w:val="PARAGRAPH"/>
    <w:rsid w:val="0048452E"/>
    <w:pPr>
      <w:snapToGrid w:val="0"/>
      <w:spacing w:before="60" w:after="120"/>
      <w:jc w:val="both"/>
    </w:pPr>
    <w:rPr>
      <w:spacing w:val="8"/>
      <w:sz w:val="24"/>
      <w:szCs w:val="24"/>
      <w:lang w:val="en-GB" w:eastAsia="zh-CN"/>
    </w:rPr>
  </w:style>
  <w:style w:type="paragraph" w:customStyle="1" w:styleId="TABLE-title">
    <w:name w:val="TABLE-title"/>
    <w:basedOn w:val="PARAGRAPH"/>
    <w:rsid w:val="0048452E"/>
    <w:pPr>
      <w:keepNext/>
      <w:jc w:val="center"/>
    </w:pPr>
    <w:rPr>
      <w:rFonts w:ascii="Arial" w:hAnsi="Arial" w:cs="Arial"/>
      <w:b/>
      <w:bCs/>
      <w:sz w:val="22"/>
      <w:szCs w:val="22"/>
    </w:rPr>
  </w:style>
  <w:style w:type="paragraph" w:customStyle="1" w:styleId="TABLE-col-heading">
    <w:name w:val="TABLE-col-heading"/>
    <w:basedOn w:val="PARAGRAPH"/>
    <w:rsid w:val="0048452E"/>
    <w:pPr>
      <w:spacing w:after="60"/>
      <w:jc w:val="center"/>
    </w:pPr>
    <w:rPr>
      <w:rFonts w:ascii="Arial" w:hAnsi="Arial" w:cs="Arial"/>
      <w:b/>
      <w:bCs/>
      <w:sz w:val="20"/>
      <w:szCs w:val="20"/>
    </w:rPr>
  </w:style>
  <w:style w:type="paragraph" w:customStyle="1" w:styleId="TABLE-cell">
    <w:name w:val="TABLE-cell"/>
    <w:basedOn w:val="TABLE-col-heading"/>
    <w:rsid w:val="0048452E"/>
    <w:pPr>
      <w:jc w:val="left"/>
    </w:pPr>
    <w:rPr>
      <w:b w:val="0"/>
      <w:bCs w:val="0"/>
      <w:sz w:val="18"/>
      <w:szCs w:val="18"/>
    </w:rPr>
  </w:style>
  <w:style w:type="paragraph" w:styleId="BodyTextFirstIndent">
    <w:name w:val="Body Text First Indent"/>
    <w:basedOn w:val="Normal"/>
    <w:link w:val="BodyTextFirstIndentChar"/>
    <w:rsid w:val="002D35CC"/>
    <w:pPr>
      <w:ind w:left="851"/>
      <w:jc w:val="both"/>
    </w:pPr>
  </w:style>
  <w:style w:type="character" w:customStyle="1" w:styleId="BodyTextChar">
    <w:name w:val="Body Text Char"/>
    <w:basedOn w:val="DefaultParagraphFont"/>
    <w:link w:val="BodyText"/>
    <w:rsid w:val="002D35CC"/>
    <w:rPr>
      <w:rFonts w:ascii="Arial" w:hAnsi="Arial"/>
      <w:sz w:val="22"/>
      <w:szCs w:val="24"/>
      <w:lang w:eastAsia="en-US"/>
    </w:rPr>
  </w:style>
  <w:style w:type="character" w:customStyle="1" w:styleId="BodyTextFirstIndentChar">
    <w:name w:val="Body Text First Indent Char"/>
    <w:basedOn w:val="BodyTextChar"/>
    <w:link w:val="BodyTextFirstIndent"/>
    <w:rsid w:val="002D35CC"/>
    <w:rPr>
      <w:rFonts w:ascii="Arial" w:hAnsi="Arial"/>
      <w:sz w:val="22"/>
      <w:szCs w:val="24"/>
      <w:lang w:eastAsia="en-US"/>
    </w:rPr>
  </w:style>
  <w:style w:type="paragraph" w:styleId="BodyTextFirstIndent2">
    <w:name w:val="Body Text First Indent 2"/>
    <w:aliases w:val="Body Text Second Indent"/>
    <w:basedOn w:val="BodyTextFirstIndent"/>
    <w:link w:val="BodyTextFirstIndent2Char"/>
    <w:rsid w:val="002D35CC"/>
    <w:pPr>
      <w:ind w:left="720"/>
    </w:pPr>
    <w:rPr>
      <w:lang w:val="en-US"/>
    </w:rPr>
  </w:style>
  <w:style w:type="character" w:customStyle="1" w:styleId="BodyTextIndentChar">
    <w:name w:val="Body Text Indent Char"/>
    <w:basedOn w:val="DefaultParagraphFont"/>
    <w:link w:val="BodyTextIndent"/>
    <w:rsid w:val="002D35CC"/>
    <w:rPr>
      <w:rFonts w:ascii="Arial" w:hAnsi="Arial"/>
      <w:sz w:val="22"/>
      <w:szCs w:val="24"/>
      <w:lang w:eastAsia="en-US"/>
    </w:rPr>
  </w:style>
  <w:style w:type="character" w:customStyle="1" w:styleId="BodyTextFirstIndent2Char">
    <w:name w:val="Body Text First Indent 2 Char"/>
    <w:aliases w:val="Body Text Second Indent Char"/>
    <w:basedOn w:val="BodyTextIndentChar"/>
    <w:link w:val="BodyTextFirstIndent2"/>
    <w:rsid w:val="002D35CC"/>
    <w:rPr>
      <w:rFonts w:ascii="Arial" w:hAnsi="Arial"/>
      <w:sz w:val="22"/>
      <w:szCs w:val="24"/>
      <w:lang w:eastAsia="en-US"/>
    </w:rPr>
  </w:style>
  <w:style w:type="character" w:styleId="IntenseEmphasis">
    <w:name w:val="Intense Emphasis"/>
    <w:basedOn w:val="DefaultParagraphFont"/>
    <w:uiPriority w:val="21"/>
    <w:qFormat/>
    <w:rsid w:val="006724FD"/>
    <w:rPr>
      <w:b/>
      <w:bCs/>
      <w:i/>
      <w:iCs/>
      <w:color w:val="4F81BD"/>
    </w:rPr>
  </w:style>
  <w:style w:type="character" w:customStyle="1" w:styleId="StyleFootnoteReference115ptBlack">
    <w:name w:val="Style Footnote Reference + 11.5 pt Black"/>
    <w:basedOn w:val="FootnoteReference"/>
    <w:rsid w:val="006724FD"/>
    <w:rPr>
      <w:rFonts w:ascii="Arial" w:hAnsi="Arial"/>
      <w:color w:val="000000"/>
      <w:sz w:val="23"/>
      <w:vertAlign w:val="superscript"/>
    </w:rPr>
  </w:style>
  <w:style w:type="paragraph" w:customStyle="1" w:styleId="Bullet1">
    <w:name w:val="Bullet 1"/>
    <w:basedOn w:val="Normal"/>
    <w:autoRedefine/>
    <w:rsid w:val="006B7E32"/>
    <w:pPr>
      <w:numPr>
        <w:numId w:val="6"/>
      </w:numPr>
      <w:tabs>
        <w:tab w:val="clear" w:pos="720"/>
        <w:tab w:val="num" w:pos="1134"/>
      </w:tabs>
      <w:spacing w:before="60" w:after="60"/>
      <w:ind w:left="1134" w:hanging="567"/>
      <w:jc w:val="both"/>
      <w:outlineLvl w:val="0"/>
    </w:pPr>
    <w:rPr>
      <w:rFonts w:eastAsia="Times"/>
      <w:szCs w:val="20"/>
      <w:lang w:eastAsia="en-GB"/>
    </w:rPr>
  </w:style>
  <w:style w:type="paragraph" w:customStyle="1" w:styleId="Bullet1text">
    <w:name w:val="Bullet 1 text"/>
    <w:basedOn w:val="Normal"/>
    <w:rsid w:val="006724FD"/>
    <w:pPr>
      <w:suppressAutoHyphens/>
      <w:spacing w:after="120"/>
      <w:ind w:left="851"/>
      <w:jc w:val="both"/>
    </w:pPr>
    <w:rPr>
      <w:szCs w:val="20"/>
      <w:lang w:eastAsia="en-GB"/>
    </w:rPr>
  </w:style>
  <w:style w:type="paragraph" w:customStyle="1" w:styleId="Bullet2">
    <w:name w:val="Bullet 2"/>
    <w:basedOn w:val="Normal"/>
    <w:rsid w:val="006724FD"/>
    <w:pPr>
      <w:numPr>
        <w:numId w:val="7"/>
      </w:numPr>
    </w:pPr>
    <w:rPr>
      <w:szCs w:val="20"/>
      <w:lang w:eastAsia="en-GB"/>
    </w:rPr>
  </w:style>
  <w:style w:type="paragraph" w:customStyle="1" w:styleId="Bullet2text">
    <w:name w:val="Bullet 2 text"/>
    <w:basedOn w:val="Normal"/>
    <w:rsid w:val="006724FD"/>
    <w:pPr>
      <w:suppressAutoHyphens/>
      <w:spacing w:after="120"/>
      <w:ind w:left="1418"/>
      <w:jc w:val="both"/>
    </w:pPr>
    <w:rPr>
      <w:szCs w:val="20"/>
      <w:lang w:eastAsia="en-GB"/>
    </w:rPr>
  </w:style>
  <w:style w:type="paragraph" w:customStyle="1" w:styleId="Bullet3">
    <w:name w:val="Bullet 3"/>
    <w:basedOn w:val="Bullet2"/>
    <w:rsid w:val="006724FD"/>
    <w:pPr>
      <w:numPr>
        <w:numId w:val="8"/>
      </w:numPr>
    </w:pPr>
    <w:rPr>
      <w:sz w:val="20"/>
    </w:rPr>
  </w:style>
  <w:style w:type="paragraph" w:customStyle="1" w:styleId="Bullet3text">
    <w:name w:val="Bullet 3 text"/>
    <w:basedOn w:val="Normal"/>
    <w:autoRedefine/>
    <w:rsid w:val="006724FD"/>
    <w:pPr>
      <w:suppressAutoHyphens/>
      <w:spacing w:after="120"/>
      <w:ind w:left="1985"/>
      <w:jc w:val="both"/>
    </w:pPr>
    <w:rPr>
      <w:sz w:val="20"/>
      <w:szCs w:val="20"/>
      <w:lang w:eastAsia="en-GB"/>
    </w:rPr>
  </w:style>
  <w:style w:type="paragraph" w:customStyle="1" w:styleId="List1">
    <w:name w:val="List 1"/>
    <w:basedOn w:val="Normal"/>
    <w:rsid w:val="006724FD"/>
    <w:pPr>
      <w:numPr>
        <w:numId w:val="9"/>
      </w:numPr>
      <w:spacing w:after="120"/>
      <w:jc w:val="both"/>
    </w:pPr>
    <w:rPr>
      <w:szCs w:val="20"/>
      <w:lang w:eastAsia="en-GB"/>
    </w:rPr>
  </w:style>
  <w:style w:type="paragraph" w:customStyle="1" w:styleId="List1indent">
    <w:name w:val="List 1 indent"/>
    <w:basedOn w:val="Normal"/>
    <w:qFormat/>
    <w:rsid w:val="00DC09C6"/>
    <w:pPr>
      <w:numPr>
        <w:ilvl w:val="1"/>
        <w:numId w:val="9"/>
      </w:numPr>
      <w:tabs>
        <w:tab w:val="left" w:pos="1134"/>
      </w:tabs>
      <w:spacing w:after="120"/>
      <w:ind w:left="1134"/>
      <w:jc w:val="both"/>
    </w:pPr>
    <w:rPr>
      <w:szCs w:val="20"/>
      <w:lang w:eastAsia="en-GB"/>
    </w:rPr>
  </w:style>
  <w:style w:type="paragraph" w:customStyle="1" w:styleId="List1indent2">
    <w:name w:val="List 1 indent 2"/>
    <w:basedOn w:val="Normal"/>
    <w:rsid w:val="006724FD"/>
    <w:pPr>
      <w:numPr>
        <w:ilvl w:val="2"/>
        <w:numId w:val="10"/>
      </w:numPr>
      <w:spacing w:after="120"/>
      <w:jc w:val="both"/>
    </w:pPr>
    <w:rPr>
      <w:sz w:val="20"/>
      <w:szCs w:val="20"/>
      <w:lang w:eastAsia="en-GB"/>
    </w:rPr>
  </w:style>
  <w:style w:type="paragraph" w:customStyle="1" w:styleId="List1indent2text">
    <w:name w:val="List 1 indent 2 text"/>
    <w:basedOn w:val="Normal"/>
    <w:rsid w:val="006724FD"/>
    <w:pPr>
      <w:spacing w:after="120"/>
      <w:ind w:left="1701"/>
      <w:jc w:val="both"/>
    </w:pPr>
    <w:rPr>
      <w:sz w:val="20"/>
      <w:szCs w:val="20"/>
      <w:lang w:eastAsia="en-GB"/>
    </w:rPr>
  </w:style>
  <w:style w:type="paragraph" w:customStyle="1" w:styleId="List1indenttext">
    <w:name w:val="List 1 indent text"/>
    <w:basedOn w:val="Normal"/>
    <w:rsid w:val="006724FD"/>
    <w:pPr>
      <w:spacing w:after="120"/>
      <w:ind w:left="1134"/>
      <w:jc w:val="both"/>
    </w:pPr>
    <w:rPr>
      <w:szCs w:val="20"/>
      <w:lang w:eastAsia="en-GB"/>
    </w:rPr>
  </w:style>
  <w:style w:type="paragraph" w:customStyle="1" w:styleId="List1text">
    <w:name w:val="List 1 text"/>
    <w:basedOn w:val="Normal"/>
    <w:rsid w:val="006724FD"/>
    <w:pPr>
      <w:spacing w:after="120"/>
      <w:ind w:left="567"/>
      <w:jc w:val="both"/>
    </w:pPr>
    <w:rPr>
      <w:szCs w:val="20"/>
      <w:lang w:eastAsia="en-GB"/>
    </w:rPr>
  </w:style>
  <w:style w:type="paragraph" w:customStyle="1" w:styleId="Figure">
    <w:name w:val="Figure_#"/>
    <w:basedOn w:val="Normal"/>
    <w:next w:val="Normal"/>
    <w:rsid w:val="00E15B0E"/>
    <w:pPr>
      <w:numPr>
        <w:numId w:val="11"/>
      </w:numPr>
      <w:spacing w:before="120" w:after="120"/>
      <w:jc w:val="center"/>
    </w:pPr>
    <w:rPr>
      <w:i/>
      <w:szCs w:val="20"/>
      <w:lang w:eastAsia="en-GB"/>
    </w:rPr>
  </w:style>
  <w:style w:type="paragraph" w:customStyle="1" w:styleId="Table">
    <w:name w:val="Table_#"/>
    <w:basedOn w:val="Normal"/>
    <w:next w:val="Normal"/>
    <w:rsid w:val="00E15B0E"/>
    <w:pPr>
      <w:numPr>
        <w:numId w:val="12"/>
      </w:numPr>
      <w:spacing w:before="120" w:after="120"/>
      <w:jc w:val="center"/>
    </w:pPr>
    <w:rPr>
      <w:i/>
      <w:szCs w:val="20"/>
      <w:lang w:eastAsia="en-GB"/>
    </w:rPr>
  </w:style>
  <w:style w:type="paragraph" w:customStyle="1" w:styleId="Annex">
    <w:name w:val="Annex"/>
    <w:basedOn w:val="Heading1"/>
    <w:next w:val="Normal"/>
    <w:rsid w:val="007F4371"/>
    <w:pPr>
      <w:numPr>
        <w:numId w:val="38"/>
      </w:numPr>
      <w:tabs>
        <w:tab w:val="clear" w:pos="567"/>
        <w:tab w:val="left" w:pos="1701"/>
      </w:tabs>
      <w:ind w:left="1701" w:hanging="1701"/>
      <w:jc w:val="both"/>
    </w:pPr>
    <w:rPr>
      <w:caps w:val="0"/>
      <w:snapToGrid w:val="0"/>
      <w:kern w:val="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www.iala-aism.org" TargetMode="External"/><Relationship Id="rId20" Type="http://schemas.openxmlformats.org/officeDocument/2006/relationships/image" Target="media/image5.png"/><Relationship Id="rId21" Type="http://schemas.openxmlformats.org/officeDocument/2006/relationships/hyperlink" Target="http://www.sofartsstyrelsen.dk/sw1161.asp" TargetMode="External"/><Relationship Id="rId22" Type="http://schemas.openxmlformats.org/officeDocument/2006/relationships/hyperlink" Target="http://www.rdc.uscg.mil" TargetMode="External"/><Relationship Id="rId23" Type="http://schemas.openxmlformats.org/officeDocument/2006/relationships/header" Target="header3.xml"/><Relationship Id="rId24" Type="http://schemas.openxmlformats.org/officeDocument/2006/relationships/footer" Target="footer2.xml"/><Relationship Id="rId25" Type="http://schemas.openxmlformats.org/officeDocument/2006/relationships/fontTable" Target="fontTable.xml"/><Relationship Id="rId26" Type="http://schemas.openxmlformats.org/officeDocument/2006/relationships/theme" Target="theme/theme1.xml"/><Relationship Id="rId10" Type="http://schemas.openxmlformats.org/officeDocument/2006/relationships/hyperlink" Target="mailto:iala-aism@wanadoo.fr" TargetMode="External"/><Relationship Id="rId11" Type="http://schemas.openxmlformats.org/officeDocument/2006/relationships/hyperlink" Target="http://www.iala-aism.org" TargetMode="External"/><Relationship Id="rId12" Type="http://schemas.openxmlformats.org/officeDocument/2006/relationships/image" Target="media/image1.png"/><Relationship Id="rId13" Type="http://schemas.openxmlformats.org/officeDocument/2006/relationships/image" Target="media/image2.wmf"/><Relationship Id="rId14" Type="http://schemas.openxmlformats.org/officeDocument/2006/relationships/oleObject" Target="embeddings/oleObject1.bin"/><Relationship Id="rId15" Type="http://schemas.openxmlformats.org/officeDocument/2006/relationships/image" Target="media/image3.png"/><Relationship Id="rId16" Type="http://schemas.openxmlformats.org/officeDocument/2006/relationships/image" Target="media/image4.wmf"/><Relationship Id="rId17" Type="http://schemas.openxmlformats.org/officeDocument/2006/relationships/header" Target="header1.xml"/><Relationship Id="rId18" Type="http://schemas.openxmlformats.org/officeDocument/2006/relationships/footer" Target="footer1.xml"/><Relationship Id="rId19" Type="http://schemas.openxmlformats.org/officeDocument/2006/relationships/header" Target="header2.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mailto:iala-aism@wanadoo.fr" TargetMode="Externa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45</Pages>
  <Words>15277</Words>
  <Characters>87084</Characters>
  <Application>Microsoft Macintosh Word</Application>
  <DocSecurity>0</DocSecurity>
  <Lines>725</Lines>
  <Paragraphs>204</Paragraphs>
  <ScaleCrop>false</ScaleCrop>
  <HeadingPairs>
    <vt:vector size="6" baseType="variant">
      <vt:variant>
        <vt:lpstr>Title</vt:lpstr>
      </vt:variant>
      <vt:variant>
        <vt:i4>1</vt:i4>
      </vt:variant>
      <vt:variant>
        <vt:lpstr>Rubrik</vt:lpstr>
      </vt:variant>
      <vt:variant>
        <vt:i4>1</vt:i4>
      </vt:variant>
      <vt:variant>
        <vt:lpstr>Titre</vt:lpstr>
      </vt:variant>
      <vt:variant>
        <vt:i4>1</vt:i4>
      </vt:variant>
    </vt:vector>
  </HeadingPairs>
  <TitlesOfParts>
    <vt:vector size="3" baseType="lpstr">
      <vt:lpstr/>
      <vt:lpstr/>
      <vt:lpstr/>
    </vt:vector>
  </TitlesOfParts>
  <Company>Farvandsvæsenet</Company>
  <LinksUpToDate>false</LinksUpToDate>
  <CharactersWithSpaces>102157</CharactersWithSpaces>
  <SharedDoc>false</SharedDoc>
  <HLinks>
    <vt:vector size="456" baseType="variant">
      <vt:variant>
        <vt:i4>4456463</vt:i4>
      </vt:variant>
      <vt:variant>
        <vt:i4>495</vt:i4>
      </vt:variant>
      <vt:variant>
        <vt:i4>0</vt:i4>
      </vt:variant>
      <vt:variant>
        <vt:i4>5</vt:i4>
      </vt:variant>
      <vt:variant>
        <vt:lpwstr>http://www.rdc.uscg.mil/</vt:lpwstr>
      </vt:variant>
      <vt:variant>
        <vt:lpwstr/>
      </vt:variant>
      <vt:variant>
        <vt:i4>6029317</vt:i4>
      </vt:variant>
      <vt:variant>
        <vt:i4>492</vt:i4>
      </vt:variant>
      <vt:variant>
        <vt:i4>0</vt:i4>
      </vt:variant>
      <vt:variant>
        <vt:i4>5</vt:i4>
      </vt:variant>
      <vt:variant>
        <vt:lpwstr>http://www.sofartsstyrelsen.dk/sw1161.asp</vt:lpwstr>
      </vt:variant>
      <vt:variant>
        <vt:lpwstr/>
      </vt:variant>
      <vt:variant>
        <vt:i4>1310783</vt:i4>
      </vt:variant>
      <vt:variant>
        <vt:i4>428</vt:i4>
      </vt:variant>
      <vt:variant>
        <vt:i4>0</vt:i4>
      </vt:variant>
      <vt:variant>
        <vt:i4>5</vt:i4>
      </vt:variant>
      <vt:variant>
        <vt:lpwstr/>
      </vt:variant>
      <vt:variant>
        <vt:lpwstr>_Toc212097650</vt:lpwstr>
      </vt:variant>
      <vt:variant>
        <vt:i4>1376319</vt:i4>
      </vt:variant>
      <vt:variant>
        <vt:i4>422</vt:i4>
      </vt:variant>
      <vt:variant>
        <vt:i4>0</vt:i4>
      </vt:variant>
      <vt:variant>
        <vt:i4>5</vt:i4>
      </vt:variant>
      <vt:variant>
        <vt:lpwstr/>
      </vt:variant>
      <vt:variant>
        <vt:lpwstr>_Toc212097649</vt:lpwstr>
      </vt:variant>
      <vt:variant>
        <vt:i4>1376319</vt:i4>
      </vt:variant>
      <vt:variant>
        <vt:i4>416</vt:i4>
      </vt:variant>
      <vt:variant>
        <vt:i4>0</vt:i4>
      </vt:variant>
      <vt:variant>
        <vt:i4>5</vt:i4>
      </vt:variant>
      <vt:variant>
        <vt:lpwstr/>
      </vt:variant>
      <vt:variant>
        <vt:lpwstr>_Toc212097648</vt:lpwstr>
      </vt:variant>
      <vt:variant>
        <vt:i4>1376319</vt:i4>
      </vt:variant>
      <vt:variant>
        <vt:i4>410</vt:i4>
      </vt:variant>
      <vt:variant>
        <vt:i4>0</vt:i4>
      </vt:variant>
      <vt:variant>
        <vt:i4>5</vt:i4>
      </vt:variant>
      <vt:variant>
        <vt:lpwstr/>
      </vt:variant>
      <vt:variant>
        <vt:lpwstr>_Toc212097647</vt:lpwstr>
      </vt:variant>
      <vt:variant>
        <vt:i4>1376319</vt:i4>
      </vt:variant>
      <vt:variant>
        <vt:i4>404</vt:i4>
      </vt:variant>
      <vt:variant>
        <vt:i4>0</vt:i4>
      </vt:variant>
      <vt:variant>
        <vt:i4>5</vt:i4>
      </vt:variant>
      <vt:variant>
        <vt:lpwstr/>
      </vt:variant>
      <vt:variant>
        <vt:lpwstr>_Toc212097646</vt:lpwstr>
      </vt:variant>
      <vt:variant>
        <vt:i4>1376319</vt:i4>
      </vt:variant>
      <vt:variant>
        <vt:i4>398</vt:i4>
      </vt:variant>
      <vt:variant>
        <vt:i4>0</vt:i4>
      </vt:variant>
      <vt:variant>
        <vt:i4>5</vt:i4>
      </vt:variant>
      <vt:variant>
        <vt:lpwstr/>
      </vt:variant>
      <vt:variant>
        <vt:lpwstr>_Toc212097645</vt:lpwstr>
      </vt:variant>
      <vt:variant>
        <vt:i4>1376319</vt:i4>
      </vt:variant>
      <vt:variant>
        <vt:i4>392</vt:i4>
      </vt:variant>
      <vt:variant>
        <vt:i4>0</vt:i4>
      </vt:variant>
      <vt:variant>
        <vt:i4>5</vt:i4>
      </vt:variant>
      <vt:variant>
        <vt:lpwstr/>
      </vt:variant>
      <vt:variant>
        <vt:lpwstr>_Toc212097644</vt:lpwstr>
      </vt:variant>
      <vt:variant>
        <vt:i4>1376319</vt:i4>
      </vt:variant>
      <vt:variant>
        <vt:i4>386</vt:i4>
      </vt:variant>
      <vt:variant>
        <vt:i4>0</vt:i4>
      </vt:variant>
      <vt:variant>
        <vt:i4>5</vt:i4>
      </vt:variant>
      <vt:variant>
        <vt:lpwstr/>
      </vt:variant>
      <vt:variant>
        <vt:lpwstr>_Toc212097643</vt:lpwstr>
      </vt:variant>
      <vt:variant>
        <vt:i4>1376319</vt:i4>
      </vt:variant>
      <vt:variant>
        <vt:i4>380</vt:i4>
      </vt:variant>
      <vt:variant>
        <vt:i4>0</vt:i4>
      </vt:variant>
      <vt:variant>
        <vt:i4>5</vt:i4>
      </vt:variant>
      <vt:variant>
        <vt:lpwstr/>
      </vt:variant>
      <vt:variant>
        <vt:lpwstr>_Toc212097642</vt:lpwstr>
      </vt:variant>
      <vt:variant>
        <vt:i4>1376319</vt:i4>
      </vt:variant>
      <vt:variant>
        <vt:i4>374</vt:i4>
      </vt:variant>
      <vt:variant>
        <vt:i4>0</vt:i4>
      </vt:variant>
      <vt:variant>
        <vt:i4>5</vt:i4>
      </vt:variant>
      <vt:variant>
        <vt:lpwstr/>
      </vt:variant>
      <vt:variant>
        <vt:lpwstr>_Toc212097641</vt:lpwstr>
      </vt:variant>
      <vt:variant>
        <vt:i4>1376319</vt:i4>
      </vt:variant>
      <vt:variant>
        <vt:i4>368</vt:i4>
      </vt:variant>
      <vt:variant>
        <vt:i4>0</vt:i4>
      </vt:variant>
      <vt:variant>
        <vt:i4>5</vt:i4>
      </vt:variant>
      <vt:variant>
        <vt:lpwstr/>
      </vt:variant>
      <vt:variant>
        <vt:lpwstr>_Toc212097640</vt:lpwstr>
      </vt:variant>
      <vt:variant>
        <vt:i4>1179711</vt:i4>
      </vt:variant>
      <vt:variant>
        <vt:i4>362</vt:i4>
      </vt:variant>
      <vt:variant>
        <vt:i4>0</vt:i4>
      </vt:variant>
      <vt:variant>
        <vt:i4>5</vt:i4>
      </vt:variant>
      <vt:variant>
        <vt:lpwstr/>
      </vt:variant>
      <vt:variant>
        <vt:lpwstr>_Toc212097639</vt:lpwstr>
      </vt:variant>
      <vt:variant>
        <vt:i4>1179711</vt:i4>
      </vt:variant>
      <vt:variant>
        <vt:i4>356</vt:i4>
      </vt:variant>
      <vt:variant>
        <vt:i4>0</vt:i4>
      </vt:variant>
      <vt:variant>
        <vt:i4>5</vt:i4>
      </vt:variant>
      <vt:variant>
        <vt:lpwstr/>
      </vt:variant>
      <vt:variant>
        <vt:lpwstr>_Toc212097638</vt:lpwstr>
      </vt:variant>
      <vt:variant>
        <vt:i4>1179711</vt:i4>
      </vt:variant>
      <vt:variant>
        <vt:i4>350</vt:i4>
      </vt:variant>
      <vt:variant>
        <vt:i4>0</vt:i4>
      </vt:variant>
      <vt:variant>
        <vt:i4>5</vt:i4>
      </vt:variant>
      <vt:variant>
        <vt:lpwstr/>
      </vt:variant>
      <vt:variant>
        <vt:lpwstr>_Toc212097637</vt:lpwstr>
      </vt:variant>
      <vt:variant>
        <vt:i4>1179711</vt:i4>
      </vt:variant>
      <vt:variant>
        <vt:i4>344</vt:i4>
      </vt:variant>
      <vt:variant>
        <vt:i4>0</vt:i4>
      </vt:variant>
      <vt:variant>
        <vt:i4>5</vt:i4>
      </vt:variant>
      <vt:variant>
        <vt:lpwstr/>
      </vt:variant>
      <vt:variant>
        <vt:lpwstr>_Toc212097636</vt:lpwstr>
      </vt:variant>
      <vt:variant>
        <vt:i4>1179711</vt:i4>
      </vt:variant>
      <vt:variant>
        <vt:i4>338</vt:i4>
      </vt:variant>
      <vt:variant>
        <vt:i4>0</vt:i4>
      </vt:variant>
      <vt:variant>
        <vt:i4>5</vt:i4>
      </vt:variant>
      <vt:variant>
        <vt:lpwstr/>
      </vt:variant>
      <vt:variant>
        <vt:lpwstr>_Toc212097635</vt:lpwstr>
      </vt:variant>
      <vt:variant>
        <vt:i4>1179711</vt:i4>
      </vt:variant>
      <vt:variant>
        <vt:i4>332</vt:i4>
      </vt:variant>
      <vt:variant>
        <vt:i4>0</vt:i4>
      </vt:variant>
      <vt:variant>
        <vt:i4>5</vt:i4>
      </vt:variant>
      <vt:variant>
        <vt:lpwstr/>
      </vt:variant>
      <vt:variant>
        <vt:lpwstr>_Toc212097634</vt:lpwstr>
      </vt:variant>
      <vt:variant>
        <vt:i4>1179711</vt:i4>
      </vt:variant>
      <vt:variant>
        <vt:i4>326</vt:i4>
      </vt:variant>
      <vt:variant>
        <vt:i4>0</vt:i4>
      </vt:variant>
      <vt:variant>
        <vt:i4>5</vt:i4>
      </vt:variant>
      <vt:variant>
        <vt:lpwstr/>
      </vt:variant>
      <vt:variant>
        <vt:lpwstr>_Toc212097633</vt:lpwstr>
      </vt:variant>
      <vt:variant>
        <vt:i4>1179711</vt:i4>
      </vt:variant>
      <vt:variant>
        <vt:i4>320</vt:i4>
      </vt:variant>
      <vt:variant>
        <vt:i4>0</vt:i4>
      </vt:variant>
      <vt:variant>
        <vt:i4>5</vt:i4>
      </vt:variant>
      <vt:variant>
        <vt:lpwstr/>
      </vt:variant>
      <vt:variant>
        <vt:lpwstr>_Toc212097632</vt:lpwstr>
      </vt:variant>
      <vt:variant>
        <vt:i4>1179711</vt:i4>
      </vt:variant>
      <vt:variant>
        <vt:i4>314</vt:i4>
      </vt:variant>
      <vt:variant>
        <vt:i4>0</vt:i4>
      </vt:variant>
      <vt:variant>
        <vt:i4>5</vt:i4>
      </vt:variant>
      <vt:variant>
        <vt:lpwstr/>
      </vt:variant>
      <vt:variant>
        <vt:lpwstr>_Toc212097631</vt:lpwstr>
      </vt:variant>
      <vt:variant>
        <vt:i4>1179711</vt:i4>
      </vt:variant>
      <vt:variant>
        <vt:i4>308</vt:i4>
      </vt:variant>
      <vt:variant>
        <vt:i4>0</vt:i4>
      </vt:variant>
      <vt:variant>
        <vt:i4>5</vt:i4>
      </vt:variant>
      <vt:variant>
        <vt:lpwstr/>
      </vt:variant>
      <vt:variant>
        <vt:lpwstr>_Toc212097630</vt:lpwstr>
      </vt:variant>
      <vt:variant>
        <vt:i4>1245247</vt:i4>
      </vt:variant>
      <vt:variant>
        <vt:i4>302</vt:i4>
      </vt:variant>
      <vt:variant>
        <vt:i4>0</vt:i4>
      </vt:variant>
      <vt:variant>
        <vt:i4>5</vt:i4>
      </vt:variant>
      <vt:variant>
        <vt:lpwstr/>
      </vt:variant>
      <vt:variant>
        <vt:lpwstr>_Toc212097629</vt:lpwstr>
      </vt:variant>
      <vt:variant>
        <vt:i4>1245247</vt:i4>
      </vt:variant>
      <vt:variant>
        <vt:i4>296</vt:i4>
      </vt:variant>
      <vt:variant>
        <vt:i4>0</vt:i4>
      </vt:variant>
      <vt:variant>
        <vt:i4>5</vt:i4>
      </vt:variant>
      <vt:variant>
        <vt:lpwstr/>
      </vt:variant>
      <vt:variant>
        <vt:lpwstr>_Toc212097628</vt:lpwstr>
      </vt:variant>
      <vt:variant>
        <vt:i4>1245247</vt:i4>
      </vt:variant>
      <vt:variant>
        <vt:i4>290</vt:i4>
      </vt:variant>
      <vt:variant>
        <vt:i4>0</vt:i4>
      </vt:variant>
      <vt:variant>
        <vt:i4>5</vt:i4>
      </vt:variant>
      <vt:variant>
        <vt:lpwstr/>
      </vt:variant>
      <vt:variant>
        <vt:lpwstr>_Toc212097627</vt:lpwstr>
      </vt:variant>
      <vt:variant>
        <vt:i4>1245247</vt:i4>
      </vt:variant>
      <vt:variant>
        <vt:i4>284</vt:i4>
      </vt:variant>
      <vt:variant>
        <vt:i4>0</vt:i4>
      </vt:variant>
      <vt:variant>
        <vt:i4>5</vt:i4>
      </vt:variant>
      <vt:variant>
        <vt:lpwstr/>
      </vt:variant>
      <vt:variant>
        <vt:lpwstr>_Toc212097626</vt:lpwstr>
      </vt:variant>
      <vt:variant>
        <vt:i4>1245247</vt:i4>
      </vt:variant>
      <vt:variant>
        <vt:i4>278</vt:i4>
      </vt:variant>
      <vt:variant>
        <vt:i4>0</vt:i4>
      </vt:variant>
      <vt:variant>
        <vt:i4>5</vt:i4>
      </vt:variant>
      <vt:variant>
        <vt:lpwstr/>
      </vt:variant>
      <vt:variant>
        <vt:lpwstr>_Toc212097625</vt:lpwstr>
      </vt:variant>
      <vt:variant>
        <vt:i4>1245247</vt:i4>
      </vt:variant>
      <vt:variant>
        <vt:i4>272</vt:i4>
      </vt:variant>
      <vt:variant>
        <vt:i4>0</vt:i4>
      </vt:variant>
      <vt:variant>
        <vt:i4>5</vt:i4>
      </vt:variant>
      <vt:variant>
        <vt:lpwstr/>
      </vt:variant>
      <vt:variant>
        <vt:lpwstr>_Toc212097624</vt:lpwstr>
      </vt:variant>
      <vt:variant>
        <vt:i4>1245247</vt:i4>
      </vt:variant>
      <vt:variant>
        <vt:i4>266</vt:i4>
      </vt:variant>
      <vt:variant>
        <vt:i4>0</vt:i4>
      </vt:variant>
      <vt:variant>
        <vt:i4>5</vt:i4>
      </vt:variant>
      <vt:variant>
        <vt:lpwstr/>
      </vt:variant>
      <vt:variant>
        <vt:lpwstr>_Toc212097623</vt:lpwstr>
      </vt:variant>
      <vt:variant>
        <vt:i4>1245247</vt:i4>
      </vt:variant>
      <vt:variant>
        <vt:i4>260</vt:i4>
      </vt:variant>
      <vt:variant>
        <vt:i4>0</vt:i4>
      </vt:variant>
      <vt:variant>
        <vt:i4>5</vt:i4>
      </vt:variant>
      <vt:variant>
        <vt:lpwstr/>
      </vt:variant>
      <vt:variant>
        <vt:lpwstr>_Toc212097622</vt:lpwstr>
      </vt:variant>
      <vt:variant>
        <vt:i4>1245247</vt:i4>
      </vt:variant>
      <vt:variant>
        <vt:i4>254</vt:i4>
      </vt:variant>
      <vt:variant>
        <vt:i4>0</vt:i4>
      </vt:variant>
      <vt:variant>
        <vt:i4>5</vt:i4>
      </vt:variant>
      <vt:variant>
        <vt:lpwstr/>
      </vt:variant>
      <vt:variant>
        <vt:lpwstr>_Toc212097621</vt:lpwstr>
      </vt:variant>
      <vt:variant>
        <vt:i4>1245247</vt:i4>
      </vt:variant>
      <vt:variant>
        <vt:i4>248</vt:i4>
      </vt:variant>
      <vt:variant>
        <vt:i4>0</vt:i4>
      </vt:variant>
      <vt:variant>
        <vt:i4>5</vt:i4>
      </vt:variant>
      <vt:variant>
        <vt:lpwstr/>
      </vt:variant>
      <vt:variant>
        <vt:lpwstr>_Toc212097620</vt:lpwstr>
      </vt:variant>
      <vt:variant>
        <vt:i4>1048639</vt:i4>
      </vt:variant>
      <vt:variant>
        <vt:i4>242</vt:i4>
      </vt:variant>
      <vt:variant>
        <vt:i4>0</vt:i4>
      </vt:variant>
      <vt:variant>
        <vt:i4>5</vt:i4>
      </vt:variant>
      <vt:variant>
        <vt:lpwstr/>
      </vt:variant>
      <vt:variant>
        <vt:lpwstr>_Toc212097619</vt:lpwstr>
      </vt:variant>
      <vt:variant>
        <vt:i4>1048639</vt:i4>
      </vt:variant>
      <vt:variant>
        <vt:i4>236</vt:i4>
      </vt:variant>
      <vt:variant>
        <vt:i4>0</vt:i4>
      </vt:variant>
      <vt:variant>
        <vt:i4>5</vt:i4>
      </vt:variant>
      <vt:variant>
        <vt:lpwstr/>
      </vt:variant>
      <vt:variant>
        <vt:lpwstr>_Toc212097618</vt:lpwstr>
      </vt:variant>
      <vt:variant>
        <vt:i4>1048639</vt:i4>
      </vt:variant>
      <vt:variant>
        <vt:i4>230</vt:i4>
      </vt:variant>
      <vt:variant>
        <vt:i4>0</vt:i4>
      </vt:variant>
      <vt:variant>
        <vt:i4>5</vt:i4>
      </vt:variant>
      <vt:variant>
        <vt:lpwstr/>
      </vt:variant>
      <vt:variant>
        <vt:lpwstr>_Toc212097617</vt:lpwstr>
      </vt:variant>
      <vt:variant>
        <vt:i4>1048639</vt:i4>
      </vt:variant>
      <vt:variant>
        <vt:i4>224</vt:i4>
      </vt:variant>
      <vt:variant>
        <vt:i4>0</vt:i4>
      </vt:variant>
      <vt:variant>
        <vt:i4>5</vt:i4>
      </vt:variant>
      <vt:variant>
        <vt:lpwstr/>
      </vt:variant>
      <vt:variant>
        <vt:lpwstr>_Toc212097616</vt:lpwstr>
      </vt:variant>
      <vt:variant>
        <vt:i4>1048639</vt:i4>
      </vt:variant>
      <vt:variant>
        <vt:i4>218</vt:i4>
      </vt:variant>
      <vt:variant>
        <vt:i4>0</vt:i4>
      </vt:variant>
      <vt:variant>
        <vt:i4>5</vt:i4>
      </vt:variant>
      <vt:variant>
        <vt:lpwstr/>
      </vt:variant>
      <vt:variant>
        <vt:lpwstr>_Toc212097615</vt:lpwstr>
      </vt:variant>
      <vt:variant>
        <vt:i4>1048639</vt:i4>
      </vt:variant>
      <vt:variant>
        <vt:i4>212</vt:i4>
      </vt:variant>
      <vt:variant>
        <vt:i4>0</vt:i4>
      </vt:variant>
      <vt:variant>
        <vt:i4>5</vt:i4>
      </vt:variant>
      <vt:variant>
        <vt:lpwstr/>
      </vt:variant>
      <vt:variant>
        <vt:lpwstr>_Toc212097614</vt:lpwstr>
      </vt:variant>
      <vt:variant>
        <vt:i4>1048639</vt:i4>
      </vt:variant>
      <vt:variant>
        <vt:i4>206</vt:i4>
      </vt:variant>
      <vt:variant>
        <vt:i4>0</vt:i4>
      </vt:variant>
      <vt:variant>
        <vt:i4>5</vt:i4>
      </vt:variant>
      <vt:variant>
        <vt:lpwstr/>
      </vt:variant>
      <vt:variant>
        <vt:lpwstr>_Toc212097613</vt:lpwstr>
      </vt:variant>
      <vt:variant>
        <vt:i4>1048639</vt:i4>
      </vt:variant>
      <vt:variant>
        <vt:i4>200</vt:i4>
      </vt:variant>
      <vt:variant>
        <vt:i4>0</vt:i4>
      </vt:variant>
      <vt:variant>
        <vt:i4>5</vt:i4>
      </vt:variant>
      <vt:variant>
        <vt:lpwstr/>
      </vt:variant>
      <vt:variant>
        <vt:lpwstr>_Toc212097612</vt:lpwstr>
      </vt:variant>
      <vt:variant>
        <vt:i4>1048639</vt:i4>
      </vt:variant>
      <vt:variant>
        <vt:i4>194</vt:i4>
      </vt:variant>
      <vt:variant>
        <vt:i4>0</vt:i4>
      </vt:variant>
      <vt:variant>
        <vt:i4>5</vt:i4>
      </vt:variant>
      <vt:variant>
        <vt:lpwstr/>
      </vt:variant>
      <vt:variant>
        <vt:lpwstr>_Toc212097611</vt:lpwstr>
      </vt:variant>
      <vt:variant>
        <vt:i4>1048639</vt:i4>
      </vt:variant>
      <vt:variant>
        <vt:i4>188</vt:i4>
      </vt:variant>
      <vt:variant>
        <vt:i4>0</vt:i4>
      </vt:variant>
      <vt:variant>
        <vt:i4>5</vt:i4>
      </vt:variant>
      <vt:variant>
        <vt:lpwstr/>
      </vt:variant>
      <vt:variant>
        <vt:lpwstr>_Toc212097610</vt:lpwstr>
      </vt:variant>
      <vt:variant>
        <vt:i4>1114175</vt:i4>
      </vt:variant>
      <vt:variant>
        <vt:i4>182</vt:i4>
      </vt:variant>
      <vt:variant>
        <vt:i4>0</vt:i4>
      </vt:variant>
      <vt:variant>
        <vt:i4>5</vt:i4>
      </vt:variant>
      <vt:variant>
        <vt:lpwstr/>
      </vt:variant>
      <vt:variant>
        <vt:lpwstr>_Toc212097609</vt:lpwstr>
      </vt:variant>
      <vt:variant>
        <vt:i4>1114175</vt:i4>
      </vt:variant>
      <vt:variant>
        <vt:i4>176</vt:i4>
      </vt:variant>
      <vt:variant>
        <vt:i4>0</vt:i4>
      </vt:variant>
      <vt:variant>
        <vt:i4>5</vt:i4>
      </vt:variant>
      <vt:variant>
        <vt:lpwstr/>
      </vt:variant>
      <vt:variant>
        <vt:lpwstr>_Toc212097608</vt:lpwstr>
      </vt:variant>
      <vt:variant>
        <vt:i4>1114175</vt:i4>
      </vt:variant>
      <vt:variant>
        <vt:i4>170</vt:i4>
      </vt:variant>
      <vt:variant>
        <vt:i4>0</vt:i4>
      </vt:variant>
      <vt:variant>
        <vt:i4>5</vt:i4>
      </vt:variant>
      <vt:variant>
        <vt:lpwstr/>
      </vt:variant>
      <vt:variant>
        <vt:lpwstr>_Toc212097607</vt:lpwstr>
      </vt:variant>
      <vt:variant>
        <vt:i4>1114175</vt:i4>
      </vt:variant>
      <vt:variant>
        <vt:i4>164</vt:i4>
      </vt:variant>
      <vt:variant>
        <vt:i4>0</vt:i4>
      </vt:variant>
      <vt:variant>
        <vt:i4>5</vt:i4>
      </vt:variant>
      <vt:variant>
        <vt:lpwstr/>
      </vt:variant>
      <vt:variant>
        <vt:lpwstr>_Toc212097606</vt:lpwstr>
      </vt:variant>
      <vt:variant>
        <vt:i4>1114175</vt:i4>
      </vt:variant>
      <vt:variant>
        <vt:i4>158</vt:i4>
      </vt:variant>
      <vt:variant>
        <vt:i4>0</vt:i4>
      </vt:variant>
      <vt:variant>
        <vt:i4>5</vt:i4>
      </vt:variant>
      <vt:variant>
        <vt:lpwstr/>
      </vt:variant>
      <vt:variant>
        <vt:lpwstr>_Toc212097605</vt:lpwstr>
      </vt:variant>
      <vt:variant>
        <vt:i4>1114175</vt:i4>
      </vt:variant>
      <vt:variant>
        <vt:i4>152</vt:i4>
      </vt:variant>
      <vt:variant>
        <vt:i4>0</vt:i4>
      </vt:variant>
      <vt:variant>
        <vt:i4>5</vt:i4>
      </vt:variant>
      <vt:variant>
        <vt:lpwstr/>
      </vt:variant>
      <vt:variant>
        <vt:lpwstr>_Toc212097604</vt:lpwstr>
      </vt:variant>
      <vt:variant>
        <vt:i4>1114175</vt:i4>
      </vt:variant>
      <vt:variant>
        <vt:i4>146</vt:i4>
      </vt:variant>
      <vt:variant>
        <vt:i4>0</vt:i4>
      </vt:variant>
      <vt:variant>
        <vt:i4>5</vt:i4>
      </vt:variant>
      <vt:variant>
        <vt:lpwstr/>
      </vt:variant>
      <vt:variant>
        <vt:lpwstr>_Toc212097603</vt:lpwstr>
      </vt:variant>
      <vt:variant>
        <vt:i4>1114175</vt:i4>
      </vt:variant>
      <vt:variant>
        <vt:i4>140</vt:i4>
      </vt:variant>
      <vt:variant>
        <vt:i4>0</vt:i4>
      </vt:variant>
      <vt:variant>
        <vt:i4>5</vt:i4>
      </vt:variant>
      <vt:variant>
        <vt:lpwstr/>
      </vt:variant>
      <vt:variant>
        <vt:lpwstr>_Toc212097602</vt:lpwstr>
      </vt:variant>
      <vt:variant>
        <vt:i4>1114175</vt:i4>
      </vt:variant>
      <vt:variant>
        <vt:i4>134</vt:i4>
      </vt:variant>
      <vt:variant>
        <vt:i4>0</vt:i4>
      </vt:variant>
      <vt:variant>
        <vt:i4>5</vt:i4>
      </vt:variant>
      <vt:variant>
        <vt:lpwstr/>
      </vt:variant>
      <vt:variant>
        <vt:lpwstr>_Toc212097601</vt:lpwstr>
      </vt:variant>
      <vt:variant>
        <vt:i4>1114175</vt:i4>
      </vt:variant>
      <vt:variant>
        <vt:i4>128</vt:i4>
      </vt:variant>
      <vt:variant>
        <vt:i4>0</vt:i4>
      </vt:variant>
      <vt:variant>
        <vt:i4>5</vt:i4>
      </vt:variant>
      <vt:variant>
        <vt:lpwstr/>
      </vt:variant>
      <vt:variant>
        <vt:lpwstr>_Toc212097600</vt:lpwstr>
      </vt:variant>
      <vt:variant>
        <vt:i4>1572924</vt:i4>
      </vt:variant>
      <vt:variant>
        <vt:i4>122</vt:i4>
      </vt:variant>
      <vt:variant>
        <vt:i4>0</vt:i4>
      </vt:variant>
      <vt:variant>
        <vt:i4>5</vt:i4>
      </vt:variant>
      <vt:variant>
        <vt:lpwstr/>
      </vt:variant>
      <vt:variant>
        <vt:lpwstr>_Toc212097599</vt:lpwstr>
      </vt:variant>
      <vt:variant>
        <vt:i4>1572924</vt:i4>
      </vt:variant>
      <vt:variant>
        <vt:i4>116</vt:i4>
      </vt:variant>
      <vt:variant>
        <vt:i4>0</vt:i4>
      </vt:variant>
      <vt:variant>
        <vt:i4>5</vt:i4>
      </vt:variant>
      <vt:variant>
        <vt:lpwstr/>
      </vt:variant>
      <vt:variant>
        <vt:lpwstr>_Toc212097598</vt:lpwstr>
      </vt:variant>
      <vt:variant>
        <vt:i4>1572924</vt:i4>
      </vt:variant>
      <vt:variant>
        <vt:i4>110</vt:i4>
      </vt:variant>
      <vt:variant>
        <vt:i4>0</vt:i4>
      </vt:variant>
      <vt:variant>
        <vt:i4>5</vt:i4>
      </vt:variant>
      <vt:variant>
        <vt:lpwstr/>
      </vt:variant>
      <vt:variant>
        <vt:lpwstr>_Toc212097597</vt:lpwstr>
      </vt:variant>
      <vt:variant>
        <vt:i4>1572924</vt:i4>
      </vt:variant>
      <vt:variant>
        <vt:i4>104</vt:i4>
      </vt:variant>
      <vt:variant>
        <vt:i4>0</vt:i4>
      </vt:variant>
      <vt:variant>
        <vt:i4>5</vt:i4>
      </vt:variant>
      <vt:variant>
        <vt:lpwstr/>
      </vt:variant>
      <vt:variant>
        <vt:lpwstr>_Toc212097596</vt:lpwstr>
      </vt:variant>
      <vt:variant>
        <vt:i4>1572924</vt:i4>
      </vt:variant>
      <vt:variant>
        <vt:i4>98</vt:i4>
      </vt:variant>
      <vt:variant>
        <vt:i4>0</vt:i4>
      </vt:variant>
      <vt:variant>
        <vt:i4>5</vt:i4>
      </vt:variant>
      <vt:variant>
        <vt:lpwstr/>
      </vt:variant>
      <vt:variant>
        <vt:lpwstr>_Toc212097595</vt:lpwstr>
      </vt:variant>
      <vt:variant>
        <vt:i4>1572924</vt:i4>
      </vt:variant>
      <vt:variant>
        <vt:i4>92</vt:i4>
      </vt:variant>
      <vt:variant>
        <vt:i4>0</vt:i4>
      </vt:variant>
      <vt:variant>
        <vt:i4>5</vt:i4>
      </vt:variant>
      <vt:variant>
        <vt:lpwstr/>
      </vt:variant>
      <vt:variant>
        <vt:lpwstr>_Toc212097594</vt:lpwstr>
      </vt:variant>
      <vt:variant>
        <vt:i4>1572924</vt:i4>
      </vt:variant>
      <vt:variant>
        <vt:i4>86</vt:i4>
      </vt:variant>
      <vt:variant>
        <vt:i4>0</vt:i4>
      </vt:variant>
      <vt:variant>
        <vt:i4>5</vt:i4>
      </vt:variant>
      <vt:variant>
        <vt:lpwstr/>
      </vt:variant>
      <vt:variant>
        <vt:lpwstr>_Toc212097593</vt:lpwstr>
      </vt:variant>
      <vt:variant>
        <vt:i4>1572924</vt:i4>
      </vt:variant>
      <vt:variant>
        <vt:i4>80</vt:i4>
      </vt:variant>
      <vt:variant>
        <vt:i4>0</vt:i4>
      </vt:variant>
      <vt:variant>
        <vt:i4>5</vt:i4>
      </vt:variant>
      <vt:variant>
        <vt:lpwstr/>
      </vt:variant>
      <vt:variant>
        <vt:lpwstr>_Toc212097592</vt:lpwstr>
      </vt:variant>
      <vt:variant>
        <vt:i4>1572924</vt:i4>
      </vt:variant>
      <vt:variant>
        <vt:i4>74</vt:i4>
      </vt:variant>
      <vt:variant>
        <vt:i4>0</vt:i4>
      </vt:variant>
      <vt:variant>
        <vt:i4>5</vt:i4>
      </vt:variant>
      <vt:variant>
        <vt:lpwstr/>
      </vt:variant>
      <vt:variant>
        <vt:lpwstr>_Toc212097591</vt:lpwstr>
      </vt:variant>
      <vt:variant>
        <vt:i4>1572924</vt:i4>
      </vt:variant>
      <vt:variant>
        <vt:i4>68</vt:i4>
      </vt:variant>
      <vt:variant>
        <vt:i4>0</vt:i4>
      </vt:variant>
      <vt:variant>
        <vt:i4>5</vt:i4>
      </vt:variant>
      <vt:variant>
        <vt:lpwstr/>
      </vt:variant>
      <vt:variant>
        <vt:lpwstr>_Toc212097590</vt:lpwstr>
      </vt:variant>
      <vt:variant>
        <vt:i4>1638460</vt:i4>
      </vt:variant>
      <vt:variant>
        <vt:i4>62</vt:i4>
      </vt:variant>
      <vt:variant>
        <vt:i4>0</vt:i4>
      </vt:variant>
      <vt:variant>
        <vt:i4>5</vt:i4>
      </vt:variant>
      <vt:variant>
        <vt:lpwstr/>
      </vt:variant>
      <vt:variant>
        <vt:lpwstr>_Toc212097589</vt:lpwstr>
      </vt:variant>
      <vt:variant>
        <vt:i4>1638460</vt:i4>
      </vt:variant>
      <vt:variant>
        <vt:i4>56</vt:i4>
      </vt:variant>
      <vt:variant>
        <vt:i4>0</vt:i4>
      </vt:variant>
      <vt:variant>
        <vt:i4>5</vt:i4>
      </vt:variant>
      <vt:variant>
        <vt:lpwstr/>
      </vt:variant>
      <vt:variant>
        <vt:lpwstr>_Toc212097588</vt:lpwstr>
      </vt:variant>
      <vt:variant>
        <vt:i4>1638460</vt:i4>
      </vt:variant>
      <vt:variant>
        <vt:i4>50</vt:i4>
      </vt:variant>
      <vt:variant>
        <vt:i4>0</vt:i4>
      </vt:variant>
      <vt:variant>
        <vt:i4>5</vt:i4>
      </vt:variant>
      <vt:variant>
        <vt:lpwstr/>
      </vt:variant>
      <vt:variant>
        <vt:lpwstr>_Toc212097587</vt:lpwstr>
      </vt:variant>
      <vt:variant>
        <vt:i4>1638460</vt:i4>
      </vt:variant>
      <vt:variant>
        <vt:i4>44</vt:i4>
      </vt:variant>
      <vt:variant>
        <vt:i4>0</vt:i4>
      </vt:variant>
      <vt:variant>
        <vt:i4>5</vt:i4>
      </vt:variant>
      <vt:variant>
        <vt:lpwstr/>
      </vt:variant>
      <vt:variant>
        <vt:lpwstr>_Toc212097586</vt:lpwstr>
      </vt:variant>
      <vt:variant>
        <vt:i4>1638460</vt:i4>
      </vt:variant>
      <vt:variant>
        <vt:i4>38</vt:i4>
      </vt:variant>
      <vt:variant>
        <vt:i4>0</vt:i4>
      </vt:variant>
      <vt:variant>
        <vt:i4>5</vt:i4>
      </vt:variant>
      <vt:variant>
        <vt:lpwstr/>
      </vt:variant>
      <vt:variant>
        <vt:lpwstr>_Toc212097585</vt:lpwstr>
      </vt:variant>
      <vt:variant>
        <vt:i4>1638460</vt:i4>
      </vt:variant>
      <vt:variant>
        <vt:i4>32</vt:i4>
      </vt:variant>
      <vt:variant>
        <vt:i4>0</vt:i4>
      </vt:variant>
      <vt:variant>
        <vt:i4>5</vt:i4>
      </vt:variant>
      <vt:variant>
        <vt:lpwstr/>
      </vt:variant>
      <vt:variant>
        <vt:lpwstr>_Toc212097584</vt:lpwstr>
      </vt:variant>
      <vt:variant>
        <vt:i4>1638460</vt:i4>
      </vt:variant>
      <vt:variant>
        <vt:i4>26</vt:i4>
      </vt:variant>
      <vt:variant>
        <vt:i4>0</vt:i4>
      </vt:variant>
      <vt:variant>
        <vt:i4>5</vt:i4>
      </vt:variant>
      <vt:variant>
        <vt:lpwstr/>
      </vt:variant>
      <vt:variant>
        <vt:lpwstr>_Toc212097583</vt:lpwstr>
      </vt:variant>
      <vt:variant>
        <vt:i4>1638460</vt:i4>
      </vt:variant>
      <vt:variant>
        <vt:i4>20</vt:i4>
      </vt:variant>
      <vt:variant>
        <vt:i4>0</vt:i4>
      </vt:variant>
      <vt:variant>
        <vt:i4>5</vt:i4>
      </vt:variant>
      <vt:variant>
        <vt:lpwstr/>
      </vt:variant>
      <vt:variant>
        <vt:lpwstr>_Toc212097582</vt:lpwstr>
      </vt:variant>
      <vt:variant>
        <vt:i4>1638460</vt:i4>
      </vt:variant>
      <vt:variant>
        <vt:i4>14</vt:i4>
      </vt:variant>
      <vt:variant>
        <vt:i4>0</vt:i4>
      </vt:variant>
      <vt:variant>
        <vt:i4>5</vt:i4>
      </vt:variant>
      <vt:variant>
        <vt:lpwstr/>
      </vt:variant>
      <vt:variant>
        <vt:lpwstr>_Toc212097581</vt:lpwstr>
      </vt:variant>
      <vt:variant>
        <vt:i4>1638460</vt:i4>
      </vt:variant>
      <vt:variant>
        <vt:i4>8</vt:i4>
      </vt:variant>
      <vt:variant>
        <vt:i4>0</vt:i4>
      </vt:variant>
      <vt:variant>
        <vt:i4>5</vt:i4>
      </vt:variant>
      <vt:variant>
        <vt:lpwstr/>
      </vt:variant>
      <vt:variant>
        <vt:lpwstr>_Toc212097580</vt:lpwstr>
      </vt:variant>
      <vt:variant>
        <vt:i4>1441852</vt:i4>
      </vt:variant>
      <vt:variant>
        <vt:i4>2</vt:i4>
      </vt:variant>
      <vt:variant>
        <vt:i4>0</vt:i4>
      </vt:variant>
      <vt:variant>
        <vt:i4>5</vt:i4>
      </vt:variant>
      <vt:variant>
        <vt:lpwstr/>
      </vt:variant>
      <vt:variant>
        <vt:lpwstr>_Toc212097579</vt:lpwstr>
      </vt:variant>
      <vt:variant>
        <vt:i4>983070</vt:i4>
      </vt:variant>
      <vt:variant>
        <vt:i4>3</vt:i4>
      </vt:variant>
      <vt:variant>
        <vt:i4>0</vt:i4>
      </vt:variant>
      <vt:variant>
        <vt:i4>5</vt:i4>
      </vt:variant>
      <vt:variant>
        <vt:lpwstr>http://www.iala-aism.org/</vt:lpwstr>
      </vt:variant>
      <vt:variant>
        <vt:lpwstr/>
      </vt:variant>
      <vt:variant>
        <vt:i4>3801177</vt:i4>
      </vt:variant>
      <vt:variant>
        <vt:i4>0</vt:i4>
      </vt:variant>
      <vt:variant>
        <vt:i4>0</vt:i4>
      </vt:variant>
      <vt:variant>
        <vt:i4>5</vt:i4>
      </vt:variant>
      <vt:variant>
        <vt:lpwstr>mailto:iala-aism@wanadoo.fr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 Skov</dc:creator>
  <cp:lastModifiedBy>Mike Hadley (Home)</cp:lastModifiedBy>
  <cp:revision>6</cp:revision>
  <cp:lastPrinted>2008-10-20T12:26:00Z</cp:lastPrinted>
  <dcterms:created xsi:type="dcterms:W3CDTF">2012-04-25T10:31:00Z</dcterms:created>
  <dcterms:modified xsi:type="dcterms:W3CDTF">2012-06-13T10:07:00Z</dcterms:modified>
</cp:coreProperties>
</file>